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E5FB3A" w14:textId="710B9589" w:rsidR="00093F37" w:rsidRPr="00190A0A" w:rsidRDefault="009D153F" w:rsidP="00D6053F">
      <w:pPr>
        <w:jc w:val="right"/>
        <w:rPr>
          <w:rFonts w:ascii="Times New Roman" w:eastAsia="SimSun" w:hAnsi="Times New Roman"/>
          <w:b/>
          <w:color w:val="auto"/>
          <w:kern w:val="1"/>
          <w:sz w:val="20"/>
          <w:lang w:eastAsia="hi-IN" w:bidi="hi-IN"/>
        </w:rPr>
      </w:pPr>
      <w:r w:rsidRPr="00190A0A">
        <w:rPr>
          <w:rFonts w:ascii="Times New Roman" w:eastAsia="SimSun" w:hAnsi="Times New Roman"/>
          <w:b/>
          <w:color w:val="auto"/>
          <w:kern w:val="1"/>
          <w:sz w:val="20"/>
          <w:lang w:eastAsia="hi-IN" w:bidi="hi-IN"/>
        </w:rPr>
        <w:t>Nr sprawy</w:t>
      </w:r>
      <w:r w:rsidR="00093F37" w:rsidRPr="00190A0A">
        <w:rPr>
          <w:rFonts w:ascii="Times New Roman" w:eastAsia="SimSun" w:hAnsi="Times New Roman"/>
          <w:b/>
          <w:color w:val="auto"/>
          <w:kern w:val="1"/>
          <w:sz w:val="20"/>
          <w:lang w:eastAsia="hi-IN" w:bidi="hi-IN"/>
        </w:rPr>
        <w:t xml:space="preserve"> Z</w:t>
      </w:r>
      <w:r w:rsidR="004B0659" w:rsidRPr="00190A0A">
        <w:rPr>
          <w:rFonts w:ascii="Times New Roman" w:eastAsia="SimSun" w:hAnsi="Times New Roman"/>
          <w:b/>
          <w:color w:val="auto"/>
          <w:kern w:val="1"/>
          <w:sz w:val="20"/>
          <w:lang w:eastAsia="hi-IN" w:bidi="hi-IN"/>
        </w:rPr>
        <w:t>P</w:t>
      </w:r>
      <w:r w:rsidR="00093F37" w:rsidRPr="00190A0A">
        <w:rPr>
          <w:rFonts w:ascii="Times New Roman" w:eastAsia="SimSun" w:hAnsi="Times New Roman"/>
          <w:b/>
          <w:color w:val="auto"/>
          <w:kern w:val="1"/>
          <w:sz w:val="20"/>
          <w:lang w:eastAsia="hi-IN" w:bidi="hi-IN"/>
        </w:rPr>
        <w:t>/</w:t>
      </w:r>
      <w:r w:rsidR="005067D1">
        <w:rPr>
          <w:rFonts w:ascii="Times New Roman" w:eastAsia="SimSun" w:hAnsi="Times New Roman"/>
          <w:b/>
          <w:color w:val="auto"/>
          <w:kern w:val="1"/>
          <w:sz w:val="20"/>
          <w:lang w:eastAsia="hi-IN" w:bidi="hi-IN"/>
        </w:rPr>
        <w:t>1</w:t>
      </w:r>
      <w:r w:rsidR="004B46C3">
        <w:rPr>
          <w:rFonts w:ascii="Times New Roman" w:eastAsia="SimSun" w:hAnsi="Times New Roman"/>
          <w:b/>
          <w:color w:val="auto"/>
          <w:kern w:val="1"/>
          <w:sz w:val="20"/>
          <w:lang w:eastAsia="hi-IN" w:bidi="hi-IN"/>
        </w:rPr>
        <w:t>6</w:t>
      </w:r>
      <w:r w:rsidR="00093F37" w:rsidRPr="00190A0A">
        <w:rPr>
          <w:rFonts w:ascii="Times New Roman" w:eastAsia="SimSun" w:hAnsi="Times New Roman"/>
          <w:b/>
          <w:color w:val="auto"/>
          <w:kern w:val="1"/>
          <w:sz w:val="20"/>
          <w:lang w:eastAsia="hi-IN" w:bidi="hi-IN"/>
        </w:rPr>
        <w:t>/20</w:t>
      </w:r>
      <w:r w:rsidR="00AB4037">
        <w:rPr>
          <w:rFonts w:ascii="Times New Roman" w:eastAsia="SimSun" w:hAnsi="Times New Roman"/>
          <w:b/>
          <w:color w:val="auto"/>
          <w:kern w:val="1"/>
          <w:sz w:val="20"/>
          <w:lang w:eastAsia="hi-IN" w:bidi="hi-IN"/>
        </w:rPr>
        <w:t>2</w:t>
      </w:r>
      <w:r w:rsidR="005067D1">
        <w:rPr>
          <w:rFonts w:ascii="Times New Roman" w:eastAsia="SimSun" w:hAnsi="Times New Roman"/>
          <w:b/>
          <w:color w:val="auto"/>
          <w:kern w:val="1"/>
          <w:sz w:val="20"/>
          <w:lang w:eastAsia="hi-IN" w:bidi="hi-IN"/>
        </w:rPr>
        <w:t>5</w:t>
      </w:r>
      <w:r w:rsidR="00093F37" w:rsidRPr="00190A0A">
        <w:rPr>
          <w:rFonts w:ascii="Times New Roman" w:eastAsia="SimSun" w:hAnsi="Times New Roman"/>
          <w:b/>
          <w:color w:val="auto"/>
          <w:kern w:val="1"/>
          <w:sz w:val="20"/>
          <w:lang w:eastAsia="hi-IN" w:bidi="hi-IN"/>
        </w:rPr>
        <w:t xml:space="preserve">               </w:t>
      </w:r>
      <w:r w:rsidR="004B0659" w:rsidRPr="00190A0A">
        <w:rPr>
          <w:rFonts w:ascii="Times New Roman" w:eastAsia="SimSun" w:hAnsi="Times New Roman"/>
          <w:b/>
          <w:color w:val="auto"/>
          <w:kern w:val="1"/>
          <w:sz w:val="20"/>
          <w:lang w:eastAsia="hi-IN" w:bidi="hi-IN"/>
        </w:rPr>
        <w:t xml:space="preserve">                    </w:t>
      </w:r>
      <w:r w:rsidR="00093F37" w:rsidRPr="00190A0A">
        <w:rPr>
          <w:rFonts w:ascii="Times New Roman" w:eastAsia="SimSun" w:hAnsi="Times New Roman"/>
          <w:b/>
          <w:color w:val="auto"/>
          <w:kern w:val="1"/>
          <w:sz w:val="20"/>
          <w:lang w:eastAsia="hi-IN" w:bidi="hi-IN"/>
        </w:rPr>
        <w:t xml:space="preserve">                                                                                                Załącznik nr </w:t>
      </w:r>
      <w:r w:rsidR="000A2BFD" w:rsidRPr="00190A0A">
        <w:rPr>
          <w:rFonts w:ascii="Times New Roman" w:eastAsia="SimSun" w:hAnsi="Times New Roman"/>
          <w:b/>
          <w:color w:val="auto"/>
          <w:kern w:val="1"/>
          <w:sz w:val="20"/>
          <w:lang w:eastAsia="hi-IN" w:bidi="hi-IN"/>
        </w:rPr>
        <w:t xml:space="preserve">8 </w:t>
      </w:r>
      <w:r w:rsidR="00093F37" w:rsidRPr="00190A0A">
        <w:rPr>
          <w:rFonts w:ascii="Times New Roman" w:eastAsia="SimSun" w:hAnsi="Times New Roman"/>
          <w:b/>
          <w:color w:val="auto"/>
          <w:kern w:val="1"/>
          <w:sz w:val="20"/>
          <w:lang w:eastAsia="hi-IN" w:bidi="hi-IN"/>
        </w:rPr>
        <w:t xml:space="preserve">do </w:t>
      </w:r>
      <w:r w:rsidR="004B0659" w:rsidRPr="00190A0A">
        <w:rPr>
          <w:rFonts w:ascii="Times New Roman" w:eastAsia="SimSun" w:hAnsi="Times New Roman"/>
          <w:b/>
          <w:color w:val="auto"/>
          <w:kern w:val="1"/>
          <w:sz w:val="20"/>
          <w:lang w:eastAsia="hi-IN" w:bidi="hi-IN"/>
        </w:rPr>
        <w:t>SWZ</w:t>
      </w:r>
    </w:p>
    <w:p w14:paraId="2AAE92E3" w14:textId="1AC23F1C" w:rsidR="009D5207" w:rsidRPr="00190A0A" w:rsidRDefault="00AB4037" w:rsidP="00AB4037">
      <w:pPr>
        <w:jc w:val="center"/>
        <w:rPr>
          <w:rFonts w:ascii="Times New Roman" w:eastAsia="SimSun" w:hAnsi="Times New Roman"/>
          <w:b/>
          <w:color w:val="auto"/>
          <w:kern w:val="1"/>
          <w:sz w:val="20"/>
          <w:lang w:eastAsia="hi-IN" w:bidi="hi-IN"/>
        </w:rPr>
      </w:pPr>
      <w:r>
        <w:rPr>
          <w:rFonts w:ascii="Times New Roman" w:eastAsia="SimSun" w:hAnsi="Times New Roman"/>
          <w:b/>
          <w:color w:val="auto"/>
          <w:kern w:val="1"/>
          <w:sz w:val="20"/>
          <w:lang w:eastAsia="hi-IN" w:bidi="hi-IN"/>
        </w:rPr>
        <w:t>Wzór umowy nr</w:t>
      </w:r>
      <w:r w:rsidR="00B53352" w:rsidRPr="00190A0A">
        <w:rPr>
          <w:rFonts w:ascii="Times New Roman" w:eastAsia="SimSun" w:hAnsi="Times New Roman"/>
          <w:b/>
          <w:color w:val="auto"/>
          <w:kern w:val="1"/>
          <w:sz w:val="20"/>
          <w:lang w:eastAsia="hi-IN" w:bidi="hi-IN"/>
        </w:rPr>
        <w:t xml:space="preserve"> </w:t>
      </w:r>
      <w:r w:rsidR="005067D1">
        <w:rPr>
          <w:rFonts w:ascii="Times New Roman" w:eastAsia="SimSun" w:hAnsi="Times New Roman"/>
          <w:b/>
          <w:color w:val="auto"/>
          <w:kern w:val="1"/>
          <w:sz w:val="20"/>
          <w:lang w:eastAsia="hi-IN" w:bidi="hi-IN"/>
        </w:rPr>
        <w:t>…</w:t>
      </w:r>
      <w:r w:rsidR="00B53352" w:rsidRPr="00190A0A">
        <w:rPr>
          <w:rFonts w:ascii="Times New Roman" w:eastAsia="SimSun" w:hAnsi="Times New Roman"/>
          <w:b/>
          <w:color w:val="auto"/>
          <w:kern w:val="1"/>
          <w:sz w:val="20"/>
          <w:lang w:eastAsia="hi-IN" w:bidi="hi-IN"/>
        </w:rPr>
        <w:t>/ADT</w:t>
      </w:r>
      <w:r w:rsidR="00F950AD" w:rsidRPr="00190A0A">
        <w:rPr>
          <w:rFonts w:ascii="Times New Roman" w:eastAsia="SimSun" w:hAnsi="Times New Roman"/>
          <w:b/>
          <w:color w:val="auto"/>
          <w:kern w:val="1"/>
          <w:sz w:val="20"/>
          <w:lang w:eastAsia="hi-IN" w:bidi="hi-IN"/>
        </w:rPr>
        <w:t>/20</w:t>
      </w:r>
      <w:r w:rsidR="00D8377B" w:rsidRPr="00190A0A">
        <w:rPr>
          <w:rFonts w:ascii="Times New Roman" w:eastAsia="SimSun" w:hAnsi="Times New Roman"/>
          <w:b/>
          <w:color w:val="auto"/>
          <w:kern w:val="1"/>
          <w:sz w:val="20"/>
          <w:lang w:eastAsia="hi-IN" w:bidi="hi-IN"/>
        </w:rPr>
        <w:t>2</w:t>
      </w:r>
      <w:r w:rsidR="005067D1">
        <w:rPr>
          <w:rFonts w:ascii="Times New Roman" w:eastAsia="SimSun" w:hAnsi="Times New Roman"/>
          <w:b/>
          <w:color w:val="auto"/>
          <w:kern w:val="1"/>
          <w:sz w:val="20"/>
          <w:lang w:eastAsia="hi-IN" w:bidi="hi-IN"/>
        </w:rPr>
        <w:t>5</w:t>
      </w:r>
    </w:p>
    <w:p w14:paraId="0645D354" w14:textId="18CBD543" w:rsidR="004B0659" w:rsidRPr="00190A0A" w:rsidRDefault="004B0659" w:rsidP="00D6053F">
      <w:pPr>
        <w:jc w:val="both"/>
        <w:rPr>
          <w:rFonts w:ascii="Times New Roman" w:eastAsia="SimSun" w:hAnsi="Times New Roman"/>
          <w:color w:val="auto"/>
          <w:kern w:val="1"/>
          <w:sz w:val="20"/>
          <w:lang w:eastAsia="hi-IN" w:bidi="hi-IN"/>
        </w:rPr>
      </w:pPr>
      <w:r w:rsidRPr="00190A0A">
        <w:rPr>
          <w:rFonts w:ascii="Times New Roman" w:eastAsia="SimSun" w:hAnsi="Times New Roman"/>
          <w:color w:val="auto"/>
          <w:kern w:val="1"/>
          <w:sz w:val="20"/>
          <w:lang w:eastAsia="hi-IN" w:bidi="hi-IN"/>
        </w:rPr>
        <w:t>zawarta w dn</w:t>
      </w:r>
      <w:r w:rsidR="005067D1">
        <w:rPr>
          <w:rFonts w:ascii="Times New Roman" w:eastAsia="SimSun" w:hAnsi="Times New Roman"/>
          <w:color w:val="auto"/>
          <w:kern w:val="1"/>
          <w:sz w:val="20"/>
          <w:lang w:eastAsia="hi-IN" w:bidi="hi-IN"/>
        </w:rPr>
        <w:t>iu, o którym mowa w § 20 ust. 4</w:t>
      </w:r>
    </w:p>
    <w:p w14:paraId="3FC8EE38" w14:textId="77777777" w:rsidR="004B0659" w:rsidRPr="00190A0A" w:rsidRDefault="004B0659" w:rsidP="00D6053F">
      <w:pPr>
        <w:jc w:val="both"/>
        <w:rPr>
          <w:rFonts w:ascii="Times New Roman" w:eastAsia="SimSun" w:hAnsi="Times New Roman"/>
          <w:color w:val="auto"/>
          <w:kern w:val="1"/>
          <w:sz w:val="20"/>
          <w:lang w:eastAsia="hi-IN" w:bidi="hi-IN"/>
        </w:rPr>
      </w:pPr>
      <w:r w:rsidRPr="00190A0A">
        <w:rPr>
          <w:rFonts w:ascii="Times New Roman" w:eastAsia="SimSun" w:hAnsi="Times New Roman"/>
          <w:color w:val="auto"/>
          <w:kern w:val="1"/>
          <w:sz w:val="20"/>
          <w:lang w:eastAsia="hi-IN" w:bidi="hi-IN"/>
        </w:rPr>
        <w:t xml:space="preserve">między </w:t>
      </w:r>
      <w:r w:rsidRPr="00190A0A">
        <w:rPr>
          <w:rFonts w:ascii="Times New Roman" w:eastAsia="SimSun" w:hAnsi="Times New Roman"/>
          <w:b/>
          <w:color w:val="auto"/>
          <w:kern w:val="1"/>
          <w:sz w:val="20"/>
          <w:lang w:eastAsia="hi-IN" w:bidi="hi-IN"/>
        </w:rPr>
        <w:t>Regionalnym Centrum Krwiodawstwa i Krwiolecznictwa z siedzibą w Kielcach</w:t>
      </w:r>
      <w:r w:rsidRPr="00190A0A">
        <w:rPr>
          <w:rFonts w:ascii="Times New Roman" w:eastAsia="SimSun" w:hAnsi="Times New Roman"/>
          <w:color w:val="auto"/>
          <w:kern w:val="1"/>
          <w:sz w:val="20"/>
          <w:lang w:eastAsia="hi-IN" w:bidi="hi-IN"/>
        </w:rPr>
        <w:t xml:space="preserve"> przy ul. Jagiellońskiej 66, 25 - 734 Kielce, Samodzielnym Publicznym Zakładem Opieki Zdrowotnej wpisanym do Rejestru Stowarzyszeń Krajowego Rejestru Sądowego pod numerem 0000008566, którego akta przechowywane są w Sądzie Rejonowym w Kielcach X Wydziale Krajowego Rejestru Sadowego, NIP 9591316649 i REGON 000291776, będącym czynnym podatnikiem podatku VAT, reprezentowanym zgodnie ze sposobem reprezentacji wskazanym w dziale 2 wymienionego Rejestru Stowarzyszeń Krajowego Rejestru Sądowego przez</w:t>
      </w:r>
    </w:p>
    <w:p w14:paraId="1A67B6BC" w14:textId="6921D745" w:rsidR="00F950AD" w:rsidRPr="00190A0A" w:rsidRDefault="005067D1" w:rsidP="00D6053F">
      <w:pPr>
        <w:tabs>
          <w:tab w:val="left" w:pos="426"/>
        </w:tabs>
        <w:jc w:val="both"/>
        <w:rPr>
          <w:rFonts w:ascii="Times New Roman" w:eastAsia="SimSun" w:hAnsi="Times New Roman"/>
          <w:color w:val="auto"/>
          <w:kern w:val="1"/>
          <w:sz w:val="20"/>
          <w:lang w:eastAsia="hi-IN" w:bidi="hi-IN"/>
        </w:rPr>
      </w:pPr>
      <w:r>
        <w:rPr>
          <w:rFonts w:ascii="Times New Roman" w:eastAsia="SimSun" w:hAnsi="Times New Roman"/>
          <w:b/>
          <w:color w:val="auto"/>
          <w:kern w:val="1"/>
          <w:sz w:val="20"/>
          <w:lang w:eastAsia="hi-IN" w:bidi="hi-IN"/>
        </w:rPr>
        <w:t>Krzysztofa Sławińskiego</w:t>
      </w:r>
      <w:r w:rsidR="009673EF" w:rsidRPr="00190A0A">
        <w:rPr>
          <w:rFonts w:ascii="Times New Roman" w:eastAsia="SimSun" w:hAnsi="Times New Roman"/>
          <w:color w:val="auto"/>
          <w:kern w:val="1"/>
          <w:sz w:val="20"/>
          <w:lang w:eastAsia="hi-IN" w:bidi="hi-IN"/>
        </w:rPr>
        <w:t xml:space="preserve"> - </w:t>
      </w:r>
      <w:r w:rsidR="00F950AD" w:rsidRPr="00190A0A">
        <w:rPr>
          <w:rFonts w:ascii="Times New Roman" w:eastAsia="SimSun" w:hAnsi="Times New Roman"/>
          <w:color w:val="auto"/>
          <w:kern w:val="1"/>
          <w:sz w:val="20"/>
          <w:lang w:eastAsia="hi-IN" w:bidi="hi-IN"/>
        </w:rPr>
        <w:t xml:space="preserve">Dyrektora Regionalnego Centrum Krwiodawstwa i Krwiolecznictwa w Kielcach </w:t>
      </w:r>
    </w:p>
    <w:p w14:paraId="17D9FC5A" w14:textId="77777777" w:rsidR="00F950AD" w:rsidRPr="00190A0A" w:rsidRDefault="009673EF" w:rsidP="00D6053F">
      <w:pPr>
        <w:jc w:val="both"/>
        <w:rPr>
          <w:rFonts w:ascii="Times New Roman" w:eastAsia="SimSun" w:hAnsi="Times New Roman"/>
          <w:b/>
          <w:color w:val="auto"/>
          <w:kern w:val="1"/>
          <w:sz w:val="20"/>
          <w:lang w:eastAsia="hi-IN" w:bidi="hi-IN"/>
        </w:rPr>
      </w:pPr>
      <w:r w:rsidRPr="00190A0A">
        <w:rPr>
          <w:rFonts w:ascii="Times New Roman" w:eastAsia="SimSun" w:hAnsi="Times New Roman"/>
          <w:color w:val="auto"/>
          <w:kern w:val="1"/>
          <w:sz w:val="20"/>
          <w:lang w:eastAsia="hi-IN" w:bidi="hi-IN"/>
        </w:rPr>
        <w:t>na</w:t>
      </w:r>
      <w:r w:rsidR="00F950AD" w:rsidRPr="00190A0A">
        <w:rPr>
          <w:rFonts w:ascii="Times New Roman" w:eastAsia="SimSun" w:hAnsi="Times New Roman"/>
          <w:color w:val="auto"/>
          <w:kern w:val="1"/>
          <w:sz w:val="20"/>
          <w:lang w:eastAsia="hi-IN" w:bidi="hi-IN"/>
        </w:rPr>
        <w:t>zwan</w:t>
      </w:r>
      <w:r w:rsidRPr="00190A0A">
        <w:rPr>
          <w:rFonts w:ascii="Times New Roman" w:eastAsia="SimSun" w:hAnsi="Times New Roman"/>
          <w:color w:val="auto"/>
          <w:kern w:val="1"/>
          <w:sz w:val="20"/>
          <w:lang w:eastAsia="hi-IN" w:bidi="hi-IN"/>
        </w:rPr>
        <w:t>ym</w:t>
      </w:r>
      <w:r w:rsidR="00F950AD" w:rsidRPr="00190A0A">
        <w:rPr>
          <w:rFonts w:ascii="Times New Roman" w:eastAsia="SimSun" w:hAnsi="Times New Roman"/>
          <w:color w:val="auto"/>
          <w:kern w:val="1"/>
          <w:sz w:val="20"/>
          <w:lang w:eastAsia="hi-IN" w:bidi="hi-IN"/>
        </w:rPr>
        <w:t xml:space="preserve"> w treści umowy</w:t>
      </w:r>
      <w:r w:rsidR="00F950AD" w:rsidRPr="00190A0A">
        <w:rPr>
          <w:rFonts w:ascii="Times New Roman" w:eastAsia="SimSun" w:hAnsi="Times New Roman"/>
          <w:b/>
          <w:color w:val="auto"/>
          <w:kern w:val="1"/>
          <w:sz w:val="20"/>
          <w:lang w:eastAsia="hi-IN" w:bidi="hi-IN"/>
        </w:rPr>
        <w:t xml:space="preserve"> </w:t>
      </w:r>
      <w:r w:rsidR="00AB4037">
        <w:rPr>
          <w:rFonts w:ascii="Times New Roman" w:eastAsia="SimSun" w:hAnsi="Times New Roman"/>
          <w:b/>
          <w:color w:val="auto"/>
          <w:kern w:val="1"/>
          <w:sz w:val="20"/>
          <w:lang w:eastAsia="hi-IN" w:bidi="hi-IN"/>
        </w:rPr>
        <w:t>„</w:t>
      </w:r>
      <w:r w:rsidR="00F950AD" w:rsidRPr="00190A0A">
        <w:rPr>
          <w:rFonts w:ascii="Times New Roman" w:eastAsia="SimSun" w:hAnsi="Times New Roman"/>
          <w:b/>
          <w:color w:val="auto"/>
          <w:kern w:val="1"/>
          <w:sz w:val="20"/>
          <w:lang w:eastAsia="hi-IN" w:bidi="hi-IN"/>
        </w:rPr>
        <w:t>Zamawiającym</w:t>
      </w:r>
      <w:r w:rsidR="00AB4037">
        <w:rPr>
          <w:rFonts w:ascii="Times New Roman" w:eastAsia="SimSun" w:hAnsi="Times New Roman"/>
          <w:b/>
          <w:color w:val="auto"/>
          <w:kern w:val="1"/>
          <w:sz w:val="20"/>
          <w:lang w:eastAsia="hi-IN" w:bidi="hi-IN"/>
        </w:rPr>
        <w:t>”</w:t>
      </w:r>
      <w:r w:rsidR="00F950AD" w:rsidRPr="00190A0A">
        <w:rPr>
          <w:rFonts w:ascii="Times New Roman" w:eastAsia="SimSun" w:hAnsi="Times New Roman"/>
          <w:b/>
          <w:color w:val="auto"/>
          <w:kern w:val="1"/>
          <w:sz w:val="20"/>
          <w:lang w:eastAsia="hi-IN" w:bidi="hi-IN"/>
        </w:rPr>
        <w:t>,</w:t>
      </w:r>
    </w:p>
    <w:p w14:paraId="20B2C910" w14:textId="77777777" w:rsidR="00F950AD" w:rsidRPr="00190A0A" w:rsidRDefault="00F950AD" w:rsidP="00D6053F">
      <w:pPr>
        <w:rPr>
          <w:rFonts w:ascii="Times New Roman" w:eastAsia="SimSun" w:hAnsi="Times New Roman"/>
          <w:color w:val="auto"/>
          <w:kern w:val="1"/>
          <w:sz w:val="20"/>
          <w:lang w:eastAsia="hi-IN" w:bidi="hi-IN"/>
        </w:rPr>
      </w:pPr>
      <w:r w:rsidRPr="00190A0A">
        <w:rPr>
          <w:rFonts w:ascii="Times New Roman" w:eastAsia="SimSun" w:hAnsi="Times New Roman"/>
          <w:color w:val="auto"/>
          <w:kern w:val="1"/>
          <w:sz w:val="20"/>
          <w:lang w:eastAsia="hi-IN" w:bidi="hi-IN"/>
        </w:rPr>
        <w:t xml:space="preserve">a </w:t>
      </w:r>
    </w:p>
    <w:p w14:paraId="05D81F6B" w14:textId="77777777" w:rsidR="00F950AD" w:rsidRPr="00190A0A" w:rsidRDefault="00F950AD" w:rsidP="00D6053F">
      <w:pPr>
        <w:rPr>
          <w:rFonts w:ascii="Times New Roman" w:eastAsia="SimSun" w:hAnsi="Times New Roman"/>
          <w:bCs/>
          <w:color w:val="auto"/>
          <w:kern w:val="1"/>
          <w:sz w:val="20"/>
          <w:lang w:eastAsia="hi-IN" w:bidi="hi-IN"/>
        </w:rPr>
      </w:pPr>
      <w:r w:rsidRPr="00190A0A">
        <w:rPr>
          <w:rFonts w:ascii="Times New Roman" w:eastAsia="SimSun" w:hAnsi="Times New Roman"/>
          <w:bCs/>
          <w:color w:val="auto"/>
          <w:kern w:val="1"/>
          <w:sz w:val="20"/>
          <w:lang w:eastAsia="hi-IN" w:bidi="hi-IN"/>
        </w:rPr>
        <w:t>………………………………………………………………………………………………………………………………………………………………………………</w:t>
      </w:r>
      <w:r w:rsidR="00556259" w:rsidRPr="00190A0A">
        <w:rPr>
          <w:rFonts w:ascii="Times New Roman" w:eastAsia="SimSun" w:hAnsi="Times New Roman"/>
          <w:bCs/>
          <w:color w:val="auto"/>
          <w:kern w:val="1"/>
          <w:sz w:val="20"/>
          <w:lang w:eastAsia="hi-IN" w:bidi="hi-IN"/>
        </w:rPr>
        <w:t>……………………</w:t>
      </w:r>
      <w:r w:rsidRPr="00190A0A">
        <w:rPr>
          <w:rFonts w:ascii="Times New Roman" w:eastAsia="SimSun" w:hAnsi="Times New Roman"/>
          <w:bCs/>
          <w:color w:val="auto"/>
          <w:kern w:val="1"/>
          <w:sz w:val="20"/>
          <w:lang w:eastAsia="hi-IN" w:bidi="hi-IN"/>
        </w:rPr>
        <w:t>…………………………………</w:t>
      </w:r>
      <w:r w:rsidR="009D153F" w:rsidRPr="00190A0A">
        <w:rPr>
          <w:rFonts w:ascii="Times New Roman" w:eastAsia="SimSun" w:hAnsi="Times New Roman"/>
          <w:bCs/>
          <w:color w:val="auto"/>
          <w:kern w:val="1"/>
          <w:sz w:val="20"/>
          <w:lang w:eastAsia="hi-IN" w:bidi="hi-IN"/>
        </w:rPr>
        <w:t>………………………………</w:t>
      </w:r>
      <w:r w:rsidRPr="00190A0A">
        <w:rPr>
          <w:rFonts w:ascii="Times New Roman" w:eastAsia="SimSun" w:hAnsi="Times New Roman"/>
          <w:bCs/>
          <w:color w:val="auto"/>
          <w:kern w:val="1"/>
          <w:sz w:val="20"/>
          <w:lang w:eastAsia="hi-IN" w:bidi="hi-IN"/>
        </w:rPr>
        <w:t>……</w:t>
      </w:r>
      <w:r w:rsidR="004B0659" w:rsidRPr="00190A0A">
        <w:rPr>
          <w:rFonts w:ascii="Times New Roman" w:eastAsia="SimSun" w:hAnsi="Times New Roman"/>
          <w:bCs/>
          <w:color w:val="auto"/>
          <w:kern w:val="1"/>
          <w:sz w:val="20"/>
          <w:lang w:eastAsia="hi-IN" w:bidi="hi-IN"/>
        </w:rPr>
        <w:t>……</w:t>
      </w:r>
      <w:r w:rsidRPr="00190A0A">
        <w:rPr>
          <w:rFonts w:ascii="Times New Roman" w:eastAsia="SimSun" w:hAnsi="Times New Roman"/>
          <w:bCs/>
          <w:color w:val="auto"/>
          <w:kern w:val="1"/>
          <w:sz w:val="20"/>
          <w:lang w:eastAsia="hi-IN" w:bidi="hi-IN"/>
        </w:rPr>
        <w:t>…</w:t>
      </w:r>
    </w:p>
    <w:p w14:paraId="4F39EC9D" w14:textId="77777777" w:rsidR="00F950AD" w:rsidRPr="00190A0A" w:rsidRDefault="0012792C" w:rsidP="00D6053F">
      <w:pPr>
        <w:jc w:val="both"/>
        <w:rPr>
          <w:rFonts w:ascii="Times New Roman" w:eastAsia="SimSun" w:hAnsi="Times New Roman"/>
          <w:b/>
          <w:color w:val="auto"/>
          <w:kern w:val="1"/>
          <w:sz w:val="20"/>
          <w:lang w:eastAsia="hi-IN" w:bidi="hi-IN"/>
        </w:rPr>
      </w:pPr>
      <w:r w:rsidRPr="00190A0A">
        <w:rPr>
          <w:rFonts w:ascii="Times New Roman" w:eastAsia="SimSun" w:hAnsi="Times New Roman"/>
          <w:color w:val="auto"/>
          <w:kern w:val="1"/>
          <w:sz w:val="20"/>
          <w:lang w:eastAsia="hi-IN" w:bidi="hi-IN"/>
        </w:rPr>
        <w:t>naz</w:t>
      </w:r>
      <w:r w:rsidR="00F950AD" w:rsidRPr="00190A0A">
        <w:rPr>
          <w:rFonts w:ascii="Times New Roman" w:eastAsia="SimSun" w:hAnsi="Times New Roman"/>
          <w:color w:val="auto"/>
          <w:kern w:val="1"/>
          <w:sz w:val="20"/>
          <w:lang w:eastAsia="hi-IN" w:bidi="hi-IN"/>
        </w:rPr>
        <w:t>wana</w:t>
      </w:r>
      <w:r w:rsidRPr="00190A0A">
        <w:rPr>
          <w:rFonts w:ascii="Times New Roman" w:eastAsia="SimSun" w:hAnsi="Times New Roman"/>
          <w:color w:val="auto"/>
          <w:kern w:val="1"/>
          <w:sz w:val="20"/>
          <w:lang w:eastAsia="hi-IN" w:bidi="hi-IN"/>
        </w:rPr>
        <w:t>/y</w:t>
      </w:r>
      <w:r w:rsidR="00F950AD" w:rsidRPr="00190A0A">
        <w:rPr>
          <w:rFonts w:ascii="Times New Roman" w:eastAsia="SimSun" w:hAnsi="Times New Roman"/>
          <w:b/>
          <w:color w:val="auto"/>
          <w:kern w:val="1"/>
          <w:sz w:val="20"/>
          <w:lang w:eastAsia="hi-IN" w:bidi="hi-IN"/>
        </w:rPr>
        <w:t xml:space="preserve"> </w:t>
      </w:r>
      <w:r w:rsidR="00F950AD" w:rsidRPr="00190A0A">
        <w:rPr>
          <w:rFonts w:ascii="Times New Roman" w:eastAsia="SimSun" w:hAnsi="Times New Roman"/>
          <w:color w:val="auto"/>
          <w:kern w:val="1"/>
          <w:sz w:val="20"/>
          <w:lang w:eastAsia="hi-IN" w:bidi="hi-IN"/>
        </w:rPr>
        <w:t>w treści umowy</w:t>
      </w:r>
      <w:r w:rsidR="00F950AD" w:rsidRPr="00190A0A">
        <w:rPr>
          <w:rFonts w:ascii="Times New Roman" w:eastAsia="SimSun" w:hAnsi="Times New Roman"/>
          <w:b/>
          <w:color w:val="auto"/>
          <w:kern w:val="1"/>
          <w:sz w:val="20"/>
          <w:lang w:eastAsia="hi-IN" w:bidi="hi-IN"/>
        </w:rPr>
        <w:t xml:space="preserve"> </w:t>
      </w:r>
      <w:r w:rsidR="00AB4037">
        <w:rPr>
          <w:rFonts w:ascii="Times New Roman" w:eastAsia="SimSun" w:hAnsi="Times New Roman"/>
          <w:b/>
          <w:color w:val="auto"/>
          <w:kern w:val="1"/>
          <w:sz w:val="20"/>
          <w:lang w:eastAsia="hi-IN" w:bidi="hi-IN"/>
        </w:rPr>
        <w:t>„</w:t>
      </w:r>
      <w:r w:rsidR="00F950AD" w:rsidRPr="00190A0A">
        <w:rPr>
          <w:rFonts w:ascii="Times New Roman" w:eastAsia="SimSun" w:hAnsi="Times New Roman"/>
          <w:b/>
          <w:color w:val="auto"/>
          <w:kern w:val="1"/>
          <w:sz w:val="20"/>
          <w:lang w:eastAsia="hi-IN" w:bidi="hi-IN"/>
        </w:rPr>
        <w:t>Wykonawcą</w:t>
      </w:r>
      <w:r w:rsidR="00AB4037">
        <w:rPr>
          <w:rFonts w:ascii="Times New Roman" w:eastAsia="SimSun" w:hAnsi="Times New Roman"/>
          <w:b/>
          <w:color w:val="auto"/>
          <w:kern w:val="1"/>
          <w:sz w:val="20"/>
          <w:lang w:eastAsia="hi-IN" w:bidi="hi-IN"/>
        </w:rPr>
        <w:t>”</w:t>
      </w:r>
      <w:r w:rsidR="00F950AD" w:rsidRPr="00190A0A">
        <w:rPr>
          <w:rFonts w:ascii="Times New Roman" w:eastAsia="SimSun" w:hAnsi="Times New Roman"/>
          <w:color w:val="auto"/>
          <w:kern w:val="1"/>
          <w:sz w:val="20"/>
          <w:lang w:eastAsia="hi-IN" w:bidi="hi-IN"/>
        </w:rPr>
        <w:t>,</w:t>
      </w:r>
    </w:p>
    <w:p w14:paraId="7C372B55" w14:textId="77777777" w:rsidR="00FD1B2A" w:rsidRPr="00190A0A" w:rsidRDefault="00F950AD" w:rsidP="00D6053F">
      <w:pPr>
        <w:tabs>
          <w:tab w:val="left" w:pos="426"/>
        </w:tabs>
        <w:jc w:val="both"/>
        <w:rPr>
          <w:rFonts w:ascii="Times New Roman" w:eastAsia="SimSun" w:hAnsi="Times New Roman"/>
          <w:b/>
          <w:color w:val="auto"/>
          <w:kern w:val="1"/>
          <w:sz w:val="20"/>
          <w:lang w:eastAsia="hi-IN" w:bidi="hi-IN"/>
        </w:rPr>
      </w:pPr>
      <w:r w:rsidRPr="00190A0A">
        <w:rPr>
          <w:rFonts w:ascii="Times New Roman" w:eastAsia="SimSun" w:hAnsi="Times New Roman"/>
          <w:color w:val="auto"/>
          <w:kern w:val="1"/>
          <w:sz w:val="20"/>
          <w:lang w:eastAsia="hi-IN" w:bidi="hi-IN"/>
        </w:rPr>
        <w:t>łącznie zaś</w:t>
      </w:r>
      <w:r w:rsidRPr="00190A0A">
        <w:rPr>
          <w:rFonts w:ascii="Times New Roman" w:eastAsia="SimSun" w:hAnsi="Times New Roman"/>
          <w:b/>
          <w:color w:val="auto"/>
          <w:kern w:val="1"/>
          <w:sz w:val="20"/>
          <w:lang w:eastAsia="hi-IN" w:bidi="hi-IN"/>
        </w:rPr>
        <w:t xml:space="preserve"> </w:t>
      </w:r>
      <w:r w:rsidRPr="00190A0A">
        <w:rPr>
          <w:rFonts w:ascii="Times New Roman" w:eastAsia="SimSun" w:hAnsi="Times New Roman"/>
          <w:color w:val="auto"/>
          <w:kern w:val="1"/>
          <w:sz w:val="20"/>
          <w:lang w:eastAsia="hi-IN" w:bidi="hi-IN"/>
        </w:rPr>
        <w:t>Zamawiający i Wykonawca</w:t>
      </w:r>
      <w:r w:rsidRPr="00190A0A">
        <w:rPr>
          <w:rFonts w:ascii="Times New Roman" w:eastAsia="SimSun" w:hAnsi="Times New Roman"/>
          <w:b/>
          <w:color w:val="auto"/>
          <w:kern w:val="1"/>
          <w:sz w:val="20"/>
          <w:lang w:eastAsia="hi-IN" w:bidi="hi-IN"/>
        </w:rPr>
        <w:t xml:space="preserve"> </w:t>
      </w:r>
      <w:r w:rsidRPr="00190A0A">
        <w:rPr>
          <w:rFonts w:ascii="Times New Roman" w:eastAsia="SimSun" w:hAnsi="Times New Roman"/>
          <w:color w:val="auto"/>
          <w:kern w:val="1"/>
          <w:sz w:val="20"/>
          <w:lang w:eastAsia="hi-IN" w:bidi="hi-IN"/>
        </w:rPr>
        <w:t>nazywane w treści umowy</w:t>
      </w:r>
      <w:r w:rsidRPr="00190A0A">
        <w:rPr>
          <w:rFonts w:ascii="Times New Roman" w:eastAsia="SimSun" w:hAnsi="Times New Roman"/>
          <w:b/>
          <w:color w:val="auto"/>
          <w:kern w:val="1"/>
          <w:sz w:val="20"/>
          <w:lang w:eastAsia="hi-IN" w:bidi="hi-IN"/>
        </w:rPr>
        <w:t xml:space="preserve"> </w:t>
      </w:r>
      <w:r w:rsidR="00AB4037">
        <w:rPr>
          <w:rFonts w:ascii="Times New Roman" w:eastAsia="SimSun" w:hAnsi="Times New Roman"/>
          <w:b/>
          <w:color w:val="auto"/>
          <w:kern w:val="1"/>
          <w:sz w:val="20"/>
          <w:lang w:eastAsia="hi-IN" w:bidi="hi-IN"/>
        </w:rPr>
        <w:t>„</w:t>
      </w:r>
      <w:r w:rsidRPr="00190A0A">
        <w:rPr>
          <w:rFonts w:ascii="Times New Roman" w:eastAsia="SimSun" w:hAnsi="Times New Roman"/>
          <w:b/>
          <w:color w:val="auto"/>
          <w:kern w:val="1"/>
          <w:sz w:val="20"/>
          <w:lang w:eastAsia="hi-IN" w:bidi="hi-IN"/>
        </w:rPr>
        <w:t>Stronami</w:t>
      </w:r>
      <w:r w:rsidR="00AB4037">
        <w:rPr>
          <w:rFonts w:ascii="Times New Roman" w:eastAsia="SimSun" w:hAnsi="Times New Roman"/>
          <w:b/>
          <w:color w:val="auto"/>
          <w:kern w:val="1"/>
          <w:sz w:val="20"/>
          <w:lang w:eastAsia="hi-IN" w:bidi="hi-IN"/>
        </w:rPr>
        <w:t>”</w:t>
      </w:r>
    </w:p>
    <w:p w14:paraId="6B865616" w14:textId="77777777" w:rsidR="00FD1B2A" w:rsidRPr="00190A0A" w:rsidRDefault="00FD1B2A" w:rsidP="00D6053F">
      <w:pPr>
        <w:widowControl/>
        <w:suppressAutoHyphens w:val="0"/>
        <w:jc w:val="center"/>
        <w:rPr>
          <w:rFonts w:ascii="Times New Roman" w:eastAsia="Times New Roman" w:hAnsi="Times New Roman"/>
          <w:b/>
          <w:color w:val="auto"/>
          <w:sz w:val="20"/>
        </w:rPr>
      </w:pPr>
      <w:r w:rsidRPr="00190A0A">
        <w:rPr>
          <w:rFonts w:ascii="Times New Roman" w:eastAsia="Times New Roman" w:hAnsi="Times New Roman"/>
          <w:b/>
          <w:color w:val="auto"/>
          <w:sz w:val="20"/>
        </w:rPr>
        <w:t>§ 1.</w:t>
      </w:r>
    </w:p>
    <w:p w14:paraId="1BA16DB9" w14:textId="77777777" w:rsidR="00A3696B" w:rsidRPr="00190A0A" w:rsidRDefault="00AB4037" w:rsidP="00D6053F">
      <w:pPr>
        <w:widowControl/>
        <w:suppressAutoHyphens w:val="0"/>
        <w:jc w:val="center"/>
        <w:rPr>
          <w:rFonts w:ascii="Times New Roman" w:eastAsia="Times New Roman" w:hAnsi="Times New Roman"/>
          <w:b/>
          <w:color w:val="auto"/>
          <w:sz w:val="20"/>
        </w:rPr>
      </w:pPr>
      <w:r>
        <w:rPr>
          <w:rFonts w:ascii="Times New Roman" w:eastAsia="Times New Roman" w:hAnsi="Times New Roman"/>
          <w:b/>
          <w:color w:val="auto"/>
          <w:sz w:val="20"/>
        </w:rPr>
        <w:t>Informacja ogólna</w:t>
      </w:r>
    </w:p>
    <w:p w14:paraId="1AFB230F" w14:textId="3098A431" w:rsidR="004B0659" w:rsidRPr="00190A0A" w:rsidRDefault="004B0659" w:rsidP="00D6053F">
      <w:pPr>
        <w:widowControl/>
        <w:suppressAutoHyphens w:val="0"/>
        <w:ind w:left="360"/>
        <w:jc w:val="both"/>
        <w:rPr>
          <w:rFonts w:ascii="Times New Roman" w:eastAsia="Times New Roman" w:hAnsi="Times New Roman"/>
          <w:b/>
          <w:bCs/>
          <w:sz w:val="20"/>
          <w:lang w:eastAsia="en-US"/>
        </w:rPr>
      </w:pPr>
      <w:r w:rsidRPr="00190A0A">
        <w:rPr>
          <w:rFonts w:ascii="Times New Roman" w:eastAsia="Times New Roman" w:hAnsi="Times New Roman"/>
          <w:sz w:val="20"/>
          <w:lang w:eastAsia="ar-SA"/>
        </w:rPr>
        <w:t>Do zawarcia umowy dochodzi w wyniku postępowania o udzielenie zamówienia publicznego przeprowadzonego w trybie podstawowym bez negocjacji (nr sprawy ZP/</w:t>
      </w:r>
      <w:r w:rsidR="005067D1">
        <w:rPr>
          <w:rFonts w:ascii="Times New Roman" w:eastAsia="Times New Roman" w:hAnsi="Times New Roman"/>
          <w:sz w:val="20"/>
          <w:lang w:eastAsia="ar-SA"/>
        </w:rPr>
        <w:t>1</w:t>
      </w:r>
      <w:r w:rsidR="004B46C3">
        <w:rPr>
          <w:rFonts w:ascii="Times New Roman" w:eastAsia="Times New Roman" w:hAnsi="Times New Roman"/>
          <w:sz w:val="20"/>
          <w:lang w:eastAsia="ar-SA"/>
        </w:rPr>
        <w:t>6</w:t>
      </w:r>
      <w:r w:rsidRPr="00190A0A">
        <w:rPr>
          <w:rFonts w:ascii="Times New Roman" w:eastAsia="Times New Roman" w:hAnsi="Times New Roman"/>
          <w:sz w:val="20"/>
          <w:lang w:eastAsia="ar-SA"/>
        </w:rPr>
        <w:t>/202</w:t>
      </w:r>
      <w:r w:rsidR="005067D1">
        <w:rPr>
          <w:rFonts w:ascii="Times New Roman" w:eastAsia="Times New Roman" w:hAnsi="Times New Roman"/>
          <w:sz w:val="20"/>
          <w:lang w:eastAsia="ar-SA"/>
        </w:rPr>
        <w:t>5</w:t>
      </w:r>
      <w:r w:rsidRPr="00190A0A">
        <w:rPr>
          <w:rFonts w:ascii="Times New Roman" w:eastAsia="Times New Roman" w:hAnsi="Times New Roman"/>
          <w:sz w:val="20"/>
          <w:lang w:eastAsia="ar-SA"/>
        </w:rPr>
        <w:t>) na podstawie art. 275 pkt 1 i następnych w zw. z art. 266 oraz art. 359 pkt 2 ustawy z dnia 11 września 2019 roku Prawo zamówień publicznych</w:t>
      </w:r>
      <w:r w:rsidR="00AB4037">
        <w:rPr>
          <w:rFonts w:ascii="Times New Roman" w:eastAsia="Times New Roman" w:hAnsi="Times New Roman"/>
          <w:sz w:val="20"/>
          <w:lang w:eastAsia="ar-SA"/>
        </w:rPr>
        <w:t xml:space="preserve"> (</w:t>
      </w:r>
      <w:r w:rsidR="005067D1" w:rsidRPr="005067D1">
        <w:rPr>
          <w:rFonts w:ascii="Times New Roman" w:eastAsia="Times New Roman" w:hAnsi="Times New Roman"/>
          <w:sz w:val="20"/>
          <w:lang w:eastAsia="ar-SA"/>
        </w:rPr>
        <w:t>Dz. U. z 2024 r. poz. 1320</w:t>
      </w:r>
      <w:r w:rsidR="005067D1">
        <w:rPr>
          <w:rFonts w:ascii="Times New Roman" w:eastAsia="Times New Roman" w:hAnsi="Times New Roman"/>
          <w:sz w:val="20"/>
          <w:lang w:eastAsia="ar-SA"/>
        </w:rPr>
        <w:t xml:space="preserve"> oraz</w:t>
      </w:r>
      <w:r w:rsidR="005067D1" w:rsidRPr="005067D1">
        <w:rPr>
          <w:rFonts w:ascii="Times New Roman" w:eastAsia="Times New Roman" w:hAnsi="Times New Roman"/>
          <w:sz w:val="20"/>
          <w:lang w:eastAsia="ar-SA"/>
        </w:rPr>
        <w:t xml:space="preserve"> z 2025 r. poz. 620, 769, 794, 1165, 1173</w:t>
      </w:r>
      <w:r w:rsidR="005067D1">
        <w:rPr>
          <w:rFonts w:ascii="Times New Roman" w:eastAsia="Times New Roman" w:hAnsi="Times New Roman"/>
          <w:sz w:val="20"/>
          <w:lang w:eastAsia="ar-SA"/>
        </w:rPr>
        <w:t xml:space="preserve"> i</w:t>
      </w:r>
      <w:r w:rsidR="005067D1" w:rsidRPr="005067D1">
        <w:rPr>
          <w:rFonts w:ascii="Times New Roman" w:eastAsia="Times New Roman" w:hAnsi="Times New Roman"/>
          <w:sz w:val="20"/>
          <w:lang w:eastAsia="ar-SA"/>
        </w:rPr>
        <w:t xml:space="preserve"> 1235</w:t>
      </w:r>
      <w:r w:rsidR="00AB4037">
        <w:rPr>
          <w:rFonts w:ascii="Times New Roman" w:eastAsia="Times New Roman" w:hAnsi="Times New Roman"/>
          <w:sz w:val="20"/>
          <w:lang w:eastAsia="ar-SA"/>
        </w:rPr>
        <w:t>)</w:t>
      </w:r>
      <w:r w:rsidRPr="00190A0A">
        <w:rPr>
          <w:rFonts w:ascii="Times New Roman" w:eastAsia="Times New Roman" w:hAnsi="Times New Roman"/>
          <w:sz w:val="20"/>
          <w:lang w:eastAsia="ar-SA"/>
        </w:rPr>
        <w:t xml:space="preserve">, dalej </w:t>
      </w:r>
      <w:r w:rsidR="00AB4037">
        <w:rPr>
          <w:rFonts w:ascii="Times New Roman" w:eastAsia="Times New Roman" w:hAnsi="Times New Roman"/>
          <w:sz w:val="20"/>
          <w:lang w:eastAsia="ar-SA"/>
        </w:rPr>
        <w:t>„</w:t>
      </w:r>
      <w:proofErr w:type="spellStart"/>
      <w:r w:rsidRPr="00190A0A">
        <w:rPr>
          <w:rFonts w:ascii="Times New Roman" w:eastAsia="Times New Roman" w:hAnsi="Times New Roman"/>
          <w:sz w:val="20"/>
          <w:lang w:eastAsia="ar-SA"/>
        </w:rPr>
        <w:t>Pzp</w:t>
      </w:r>
      <w:proofErr w:type="spellEnd"/>
      <w:r w:rsidR="00AB4037">
        <w:rPr>
          <w:rFonts w:ascii="Times New Roman" w:eastAsia="Times New Roman" w:hAnsi="Times New Roman"/>
          <w:sz w:val="20"/>
          <w:lang w:eastAsia="ar-SA"/>
        </w:rPr>
        <w:t>”</w:t>
      </w:r>
      <w:r w:rsidRPr="00190A0A">
        <w:rPr>
          <w:rFonts w:ascii="Times New Roman" w:eastAsia="SimSun" w:hAnsi="Times New Roman"/>
          <w:color w:val="auto"/>
          <w:kern w:val="1"/>
          <w:sz w:val="20"/>
          <w:lang w:eastAsia="hi-IN" w:bidi="hi-IN"/>
        </w:rPr>
        <w:t>.</w:t>
      </w:r>
    </w:p>
    <w:p w14:paraId="2F7CA98D" w14:textId="77777777" w:rsidR="005E26E1" w:rsidRDefault="00FD1B2A" w:rsidP="00D6053F">
      <w:pPr>
        <w:widowControl/>
        <w:suppressAutoHyphens w:val="0"/>
        <w:jc w:val="center"/>
        <w:rPr>
          <w:rFonts w:ascii="Times New Roman" w:eastAsia="Times New Roman" w:hAnsi="Times New Roman"/>
          <w:b/>
          <w:color w:val="auto"/>
          <w:sz w:val="20"/>
        </w:rPr>
      </w:pPr>
      <w:r w:rsidRPr="00190A0A">
        <w:rPr>
          <w:rFonts w:ascii="Times New Roman" w:eastAsia="Times New Roman" w:hAnsi="Times New Roman"/>
          <w:b/>
          <w:color w:val="auto"/>
          <w:sz w:val="20"/>
        </w:rPr>
        <w:t>§ 2</w:t>
      </w:r>
      <w:r w:rsidR="00AB4037">
        <w:rPr>
          <w:rFonts w:ascii="Times New Roman" w:eastAsia="Times New Roman" w:hAnsi="Times New Roman"/>
          <w:b/>
          <w:color w:val="auto"/>
          <w:sz w:val="20"/>
        </w:rPr>
        <w:t>.</w:t>
      </w:r>
    </w:p>
    <w:p w14:paraId="5C815B6A" w14:textId="77777777" w:rsidR="00AB4037" w:rsidRPr="00190A0A" w:rsidRDefault="00AB4037" w:rsidP="00D6053F">
      <w:pPr>
        <w:widowControl/>
        <w:suppressAutoHyphens w:val="0"/>
        <w:jc w:val="center"/>
        <w:rPr>
          <w:rFonts w:ascii="Times New Roman" w:eastAsia="Times New Roman" w:hAnsi="Times New Roman"/>
          <w:b/>
          <w:caps/>
          <w:color w:val="auto"/>
          <w:sz w:val="20"/>
        </w:rPr>
      </w:pPr>
      <w:r>
        <w:rPr>
          <w:rFonts w:ascii="Times New Roman" w:eastAsia="Times New Roman" w:hAnsi="Times New Roman"/>
          <w:b/>
          <w:color w:val="auto"/>
          <w:sz w:val="20"/>
        </w:rPr>
        <w:t>Przedmiot umowy</w:t>
      </w:r>
    </w:p>
    <w:p w14:paraId="699CDF80" w14:textId="77777777" w:rsidR="006A0D1A" w:rsidRPr="00190A0A" w:rsidRDefault="00340C86" w:rsidP="00022D5A">
      <w:pPr>
        <w:widowControl/>
        <w:numPr>
          <w:ilvl w:val="0"/>
          <w:numId w:val="10"/>
        </w:numPr>
        <w:suppressAutoHyphens w:val="0"/>
        <w:jc w:val="both"/>
        <w:rPr>
          <w:rFonts w:ascii="Times New Roman" w:eastAsia="Times New Roman" w:hAnsi="Times New Roman"/>
          <w:b/>
          <w:bCs/>
          <w:sz w:val="20"/>
          <w:lang w:eastAsia="en-US"/>
        </w:rPr>
      </w:pPr>
      <w:r w:rsidRPr="00190A0A">
        <w:rPr>
          <w:rFonts w:ascii="Times New Roman" w:eastAsia="Times New Roman" w:hAnsi="Times New Roman"/>
          <w:color w:val="auto"/>
          <w:sz w:val="20"/>
        </w:rPr>
        <w:t xml:space="preserve">Przedmiotem umowy jest </w:t>
      </w:r>
      <w:r w:rsidR="00F71EC2" w:rsidRPr="00190A0A">
        <w:rPr>
          <w:rFonts w:ascii="Times New Roman" w:eastAsia="Times New Roman" w:hAnsi="Times New Roman"/>
          <w:color w:val="auto"/>
          <w:sz w:val="20"/>
        </w:rPr>
        <w:t xml:space="preserve">świadczenie </w:t>
      </w:r>
      <w:bookmarkStart w:id="0" w:name="_Ref371939510"/>
      <w:r w:rsidR="006A0D1A" w:rsidRPr="00190A0A">
        <w:rPr>
          <w:rFonts w:ascii="Times New Roman" w:eastAsia="Times New Roman" w:hAnsi="Times New Roman"/>
          <w:color w:val="auto"/>
          <w:sz w:val="20"/>
        </w:rPr>
        <w:t xml:space="preserve">stałych kompleksowych usług utrzymania </w:t>
      </w:r>
      <w:bookmarkEnd w:id="0"/>
      <w:r w:rsidR="006A0D1A" w:rsidRPr="00190A0A">
        <w:rPr>
          <w:rFonts w:ascii="Times New Roman" w:eastAsia="Times New Roman" w:hAnsi="Times New Roman"/>
          <w:color w:val="auto"/>
          <w:sz w:val="20"/>
        </w:rPr>
        <w:t>czystości w budynkach Regionalnego Centrum Krwiodawstwa i Krwiolecznictwa w Kielcach przy ul. Jagiellońskiej 66, 25-734 Kielce.</w:t>
      </w:r>
    </w:p>
    <w:p w14:paraId="42372437" w14:textId="77777777" w:rsidR="006A0D1A" w:rsidRPr="00190A0A" w:rsidRDefault="006A0D1A" w:rsidP="00022D5A">
      <w:pPr>
        <w:widowControl/>
        <w:numPr>
          <w:ilvl w:val="0"/>
          <w:numId w:val="10"/>
        </w:numPr>
        <w:suppressAutoHyphens w:val="0"/>
        <w:jc w:val="both"/>
        <w:rPr>
          <w:rFonts w:ascii="Times New Roman" w:eastAsia="Times New Roman" w:hAnsi="Times New Roman"/>
          <w:b/>
          <w:bCs/>
          <w:sz w:val="20"/>
          <w:lang w:eastAsia="en-US"/>
        </w:rPr>
      </w:pPr>
      <w:r w:rsidRPr="00190A0A">
        <w:rPr>
          <w:rFonts w:ascii="Times New Roman" w:eastAsia="Times New Roman" w:hAnsi="Times New Roman"/>
          <w:color w:val="auto"/>
          <w:sz w:val="20"/>
        </w:rPr>
        <w:t>Usługi utrzymania czystości i porządku określone w ust.1 świadczone będą przez Wykonawcę zgodnie z zasadami określonymi w umowie oraz szczegółowym zakresem rzeczowym określonym w załączniku nr 2 do SWZ, będącym jednocześnie nierozerwalną częścią umowy.</w:t>
      </w:r>
    </w:p>
    <w:p w14:paraId="58752F57" w14:textId="77777777" w:rsidR="006A0D1A" w:rsidRPr="00190A0A" w:rsidRDefault="006A0D1A" w:rsidP="00022D5A">
      <w:pPr>
        <w:widowControl/>
        <w:numPr>
          <w:ilvl w:val="0"/>
          <w:numId w:val="10"/>
        </w:numPr>
        <w:suppressAutoHyphens w:val="0"/>
        <w:jc w:val="both"/>
        <w:rPr>
          <w:rFonts w:ascii="Times New Roman" w:eastAsia="Times New Roman" w:hAnsi="Times New Roman"/>
          <w:b/>
          <w:bCs/>
          <w:sz w:val="20"/>
          <w:lang w:eastAsia="en-US"/>
        </w:rPr>
      </w:pPr>
      <w:r w:rsidRPr="00190A0A">
        <w:rPr>
          <w:rFonts w:ascii="Times New Roman" w:eastAsia="Times New Roman" w:hAnsi="Times New Roman"/>
          <w:color w:val="auto"/>
          <w:sz w:val="20"/>
        </w:rPr>
        <w:t>Zamawiający zastrzega, że wykonywane usługi muszą być zgodne z odpowiednimi wymogami sanitarno- epidemiologicznymi oraz przepisami, standardami i procedurami w zakresie higieny.</w:t>
      </w:r>
    </w:p>
    <w:p w14:paraId="22A602E2" w14:textId="77777777" w:rsidR="006A0D1A" w:rsidRPr="00190A0A" w:rsidRDefault="006A0D1A" w:rsidP="00022D5A">
      <w:pPr>
        <w:widowControl/>
        <w:numPr>
          <w:ilvl w:val="0"/>
          <w:numId w:val="10"/>
        </w:numPr>
        <w:suppressAutoHyphens w:val="0"/>
        <w:jc w:val="both"/>
        <w:rPr>
          <w:rFonts w:ascii="Times New Roman" w:eastAsia="Times New Roman" w:hAnsi="Times New Roman"/>
          <w:b/>
          <w:bCs/>
          <w:sz w:val="20"/>
          <w:lang w:eastAsia="en-US"/>
        </w:rPr>
      </w:pPr>
      <w:r w:rsidRPr="00190A0A">
        <w:rPr>
          <w:rFonts w:ascii="Times New Roman" w:eastAsia="Times New Roman" w:hAnsi="Times New Roman"/>
          <w:color w:val="auto"/>
          <w:sz w:val="20"/>
        </w:rPr>
        <w:t>Wykonawca ponosi pełną odpowiedzialność za stan utrzymania czystości i porządku, w tym za zabezpieczenie miejsc niebezpiecznych.</w:t>
      </w:r>
    </w:p>
    <w:p w14:paraId="55C96F9E" w14:textId="77777777" w:rsidR="006A0D1A" w:rsidRPr="00190A0A" w:rsidRDefault="006A0D1A" w:rsidP="00022D5A">
      <w:pPr>
        <w:widowControl/>
        <w:numPr>
          <w:ilvl w:val="0"/>
          <w:numId w:val="10"/>
        </w:numPr>
        <w:suppressAutoHyphens w:val="0"/>
        <w:jc w:val="both"/>
        <w:rPr>
          <w:rFonts w:ascii="Times New Roman" w:eastAsia="Times New Roman" w:hAnsi="Times New Roman"/>
          <w:b/>
          <w:bCs/>
          <w:sz w:val="20"/>
          <w:lang w:eastAsia="en-US"/>
        </w:rPr>
      </w:pPr>
      <w:r w:rsidRPr="00190A0A">
        <w:rPr>
          <w:rFonts w:ascii="Times New Roman" w:eastAsia="Times New Roman" w:hAnsi="Times New Roman"/>
          <w:color w:val="auto"/>
          <w:sz w:val="20"/>
        </w:rPr>
        <w:t>Usługi wymienione w § 1 Wykonawca wykonywać będzie:</w:t>
      </w:r>
    </w:p>
    <w:p w14:paraId="2BCBE03C" w14:textId="77777777" w:rsidR="006A0D1A" w:rsidRPr="00190A0A" w:rsidRDefault="006A0D1A" w:rsidP="00022D5A">
      <w:pPr>
        <w:widowControl/>
        <w:numPr>
          <w:ilvl w:val="0"/>
          <w:numId w:val="32"/>
        </w:numPr>
        <w:tabs>
          <w:tab w:val="left" w:pos="426"/>
        </w:tabs>
        <w:suppressAutoHyphens w:val="0"/>
        <w:jc w:val="both"/>
        <w:rPr>
          <w:rFonts w:ascii="Times New Roman" w:eastAsia="Times New Roman" w:hAnsi="Times New Roman"/>
          <w:color w:val="auto"/>
          <w:sz w:val="20"/>
        </w:rPr>
      </w:pPr>
      <w:r w:rsidRPr="00190A0A">
        <w:rPr>
          <w:rFonts w:ascii="Times New Roman" w:eastAsia="Times New Roman" w:hAnsi="Times New Roman"/>
          <w:color w:val="auto"/>
          <w:sz w:val="20"/>
        </w:rPr>
        <w:t xml:space="preserve">z należytą starannością, właściwą podmiotom profesjonalnym; </w:t>
      </w:r>
    </w:p>
    <w:p w14:paraId="47661D7C" w14:textId="67D9E8ED" w:rsidR="006A0D1A" w:rsidRPr="00190A0A" w:rsidRDefault="006A0D1A" w:rsidP="00022D5A">
      <w:pPr>
        <w:widowControl/>
        <w:numPr>
          <w:ilvl w:val="0"/>
          <w:numId w:val="32"/>
        </w:numPr>
        <w:tabs>
          <w:tab w:val="left" w:pos="426"/>
        </w:tabs>
        <w:suppressAutoHyphens w:val="0"/>
        <w:jc w:val="both"/>
        <w:rPr>
          <w:rFonts w:ascii="Times New Roman" w:eastAsia="Times New Roman" w:hAnsi="Times New Roman"/>
          <w:color w:val="auto"/>
          <w:sz w:val="20"/>
        </w:rPr>
      </w:pPr>
      <w:r w:rsidRPr="00190A0A">
        <w:rPr>
          <w:rFonts w:ascii="Times New Roman" w:eastAsia="Times New Roman" w:hAnsi="Times New Roman"/>
          <w:color w:val="auto"/>
          <w:sz w:val="20"/>
        </w:rPr>
        <w:t>w sposób niepowodujący zakłóceń w normalnym funkcjonowaniu</w:t>
      </w:r>
      <w:r w:rsidR="004B46C3">
        <w:rPr>
          <w:rFonts w:ascii="Times New Roman" w:eastAsia="Times New Roman" w:hAnsi="Times New Roman"/>
          <w:color w:val="auto"/>
          <w:sz w:val="20"/>
        </w:rPr>
        <w:t xml:space="preserve"> Zamawiającego</w:t>
      </w:r>
      <w:r w:rsidRPr="00190A0A">
        <w:rPr>
          <w:rFonts w:ascii="Times New Roman" w:eastAsia="Times New Roman" w:hAnsi="Times New Roman"/>
          <w:color w:val="auto"/>
          <w:sz w:val="20"/>
        </w:rPr>
        <w:t>;</w:t>
      </w:r>
    </w:p>
    <w:p w14:paraId="33860706" w14:textId="77777777" w:rsidR="006A0D1A" w:rsidRPr="00190A0A" w:rsidRDefault="006A0D1A" w:rsidP="00022D5A">
      <w:pPr>
        <w:widowControl/>
        <w:numPr>
          <w:ilvl w:val="0"/>
          <w:numId w:val="32"/>
        </w:numPr>
        <w:tabs>
          <w:tab w:val="left" w:pos="426"/>
        </w:tabs>
        <w:suppressAutoHyphens w:val="0"/>
        <w:jc w:val="both"/>
        <w:rPr>
          <w:rFonts w:ascii="Times New Roman" w:eastAsia="Times New Roman" w:hAnsi="Times New Roman"/>
          <w:color w:val="auto"/>
          <w:sz w:val="20"/>
        </w:rPr>
      </w:pPr>
      <w:r w:rsidRPr="00190A0A">
        <w:rPr>
          <w:rFonts w:ascii="Times New Roman" w:eastAsia="Times New Roman" w:hAnsi="Times New Roman"/>
          <w:color w:val="auto"/>
          <w:sz w:val="20"/>
        </w:rPr>
        <w:t>zapewniający utrzymanie czystości i porządku co najmniej w zakresie określonym w załączniku nr 2 do umowy;</w:t>
      </w:r>
    </w:p>
    <w:p w14:paraId="37C83704" w14:textId="77777777" w:rsidR="006A0D1A" w:rsidRPr="00190A0A" w:rsidRDefault="006A0D1A" w:rsidP="00022D5A">
      <w:pPr>
        <w:widowControl/>
        <w:numPr>
          <w:ilvl w:val="0"/>
          <w:numId w:val="32"/>
        </w:numPr>
        <w:tabs>
          <w:tab w:val="left" w:pos="426"/>
        </w:tabs>
        <w:suppressAutoHyphens w:val="0"/>
        <w:jc w:val="both"/>
        <w:rPr>
          <w:rFonts w:ascii="Times New Roman" w:eastAsia="Times New Roman" w:hAnsi="Times New Roman"/>
          <w:color w:val="auto"/>
          <w:sz w:val="20"/>
        </w:rPr>
      </w:pPr>
      <w:r w:rsidRPr="00190A0A">
        <w:rPr>
          <w:rFonts w:ascii="Times New Roman" w:eastAsia="Times New Roman" w:hAnsi="Times New Roman"/>
          <w:color w:val="auto"/>
          <w:sz w:val="20"/>
        </w:rPr>
        <w:t xml:space="preserve">przy użyciu profesjonalnych, zapewniających bezpieczeństwo, środków pracy o odpowiednich parametrach, niezbędnych do prawidłowej realizacji przedmiotu umowy, </w:t>
      </w:r>
      <w:r w:rsidRPr="00190A0A">
        <w:rPr>
          <w:rFonts w:ascii="Times New Roman" w:eastAsia="Times New Roman" w:hAnsi="Times New Roman"/>
          <w:sz w:val="20"/>
        </w:rPr>
        <w:t>za które Wykonawca nie będzie otrzymywał oddzielnego wynagrodzenia;</w:t>
      </w:r>
    </w:p>
    <w:p w14:paraId="16F35305" w14:textId="77777777" w:rsidR="006A0D1A" w:rsidRPr="00190A0A" w:rsidRDefault="006A0D1A" w:rsidP="00022D5A">
      <w:pPr>
        <w:widowControl/>
        <w:numPr>
          <w:ilvl w:val="0"/>
          <w:numId w:val="32"/>
        </w:numPr>
        <w:tabs>
          <w:tab w:val="left" w:pos="426"/>
        </w:tabs>
        <w:suppressAutoHyphens w:val="0"/>
        <w:jc w:val="both"/>
        <w:rPr>
          <w:rFonts w:ascii="Times New Roman" w:eastAsia="Times New Roman" w:hAnsi="Times New Roman"/>
          <w:color w:val="auto"/>
          <w:sz w:val="20"/>
        </w:rPr>
      </w:pPr>
      <w:r w:rsidRPr="00190A0A">
        <w:rPr>
          <w:rFonts w:ascii="Times New Roman" w:eastAsia="Times New Roman" w:hAnsi="Times New Roman"/>
          <w:sz w:val="20"/>
        </w:rPr>
        <w:t>przez osoby posiadające odpowiednie kwalifikacje zawodowe, przeszkolone i przygotowane do realizacji usług, w liczbie zapewniającej utrzymanie standardów czystości co najmniej w zakresie określonym w załączniku nr 2 do umowy;</w:t>
      </w:r>
    </w:p>
    <w:p w14:paraId="0FC4B3FF" w14:textId="77777777" w:rsidR="006A0D1A" w:rsidRPr="00190A0A" w:rsidRDefault="006A0D1A" w:rsidP="00022D5A">
      <w:pPr>
        <w:widowControl/>
        <w:numPr>
          <w:ilvl w:val="0"/>
          <w:numId w:val="32"/>
        </w:numPr>
        <w:tabs>
          <w:tab w:val="left" w:pos="426"/>
        </w:tabs>
        <w:suppressAutoHyphens w:val="0"/>
        <w:jc w:val="both"/>
        <w:rPr>
          <w:rFonts w:ascii="Times New Roman" w:eastAsia="Times New Roman" w:hAnsi="Times New Roman"/>
          <w:color w:val="auto"/>
          <w:sz w:val="20"/>
        </w:rPr>
      </w:pPr>
      <w:r w:rsidRPr="00190A0A">
        <w:rPr>
          <w:rFonts w:ascii="Times New Roman" w:eastAsia="Times New Roman" w:hAnsi="Times New Roman"/>
          <w:color w:val="auto"/>
          <w:sz w:val="20"/>
        </w:rPr>
        <w:t>zgodnie z obowiązującymi przepisami, jak również zgodnie z wytycznymi, wskazaniami i poleceniami upoważnionych przedstawicieli Centrum.</w:t>
      </w:r>
    </w:p>
    <w:p w14:paraId="0839F490" w14:textId="77777777" w:rsidR="00CF6AD2" w:rsidRPr="00190A0A" w:rsidRDefault="00CF6AD2" w:rsidP="00022D5A">
      <w:pPr>
        <w:widowControl/>
        <w:numPr>
          <w:ilvl w:val="0"/>
          <w:numId w:val="10"/>
        </w:numPr>
        <w:suppressAutoHyphens w:val="0"/>
        <w:jc w:val="both"/>
        <w:rPr>
          <w:rFonts w:ascii="Times New Roman" w:eastAsia="Times New Roman" w:hAnsi="Times New Roman"/>
          <w:b/>
          <w:bCs/>
          <w:sz w:val="20"/>
          <w:lang w:eastAsia="en-US"/>
        </w:rPr>
      </w:pPr>
      <w:r w:rsidRPr="00190A0A">
        <w:rPr>
          <w:rFonts w:ascii="Times New Roman" w:hAnsi="Times New Roman"/>
          <w:sz w:val="20"/>
        </w:rPr>
        <w:t xml:space="preserve">Zamawiający zastrzega sobie prawo zmiany godzin świadczenia usług w przypadku zmiany organizacji czasu pracy Zamawiającego, informując o tym Wykonawcę z miesięcznym wyprzedzeniem. Dzienny wymiar godzin świadczenia usług przez Wykonawcę pozostanie bez zmian, chyba że z uzasadnionych powodów strony tymczasowo zmienią dzienny wymiar godzin świadczenia usług w okresie przez </w:t>
      </w:r>
      <w:r w:rsidR="00FA2FBA" w:rsidRPr="00190A0A">
        <w:rPr>
          <w:rFonts w:ascii="Times New Roman" w:hAnsi="Times New Roman"/>
          <w:sz w:val="20"/>
        </w:rPr>
        <w:t>S</w:t>
      </w:r>
      <w:r w:rsidRPr="00190A0A">
        <w:rPr>
          <w:rFonts w:ascii="Times New Roman" w:hAnsi="Times New Roman"/>
          <w:sz w:val="20"/>
        </w:rPr>
        <w:t>trony ustalonym, z zachowaniem wymiaru godzin świadczenia usług przewidzianych w danym cyklu rozliczeniowym (miesiącu kalendarzowym).</w:t>
      </w:r>
    </w:p>
    <w:p w14:paraId="3267F142" w14:textId="77777777" w:rsidR="00DD6FCE" w:rsidRPr="00190A0A" w:rsidRDefault="00DD6FCE" w:rsidP="00DD6FCE">
      <w:pPr>
        <w:widowControl/>
        <w:suppressAutoHyphens w:val="0"/>
        <w:jc w:val="center"/>
        <w:rPr>
          <w:rFonts w:ascii="Times New Roman" w:eastAsia="Times New Roman" w:hAnsi="Times New Roman"/>
          <w:b/>
          <w:color w:val="auto"/>
          <w:sz w:val="20"/>
        </w:rPr>
      </w:pPr>
      <w:r w:rsidRPr="00190A0A">
        <w:rPr>
          <w:rFonts w:ascii="Times New Roman" w:eastAsia="Times New Roman" w:hAnsi="Times New Roman"/>
          <w:b/>
          <w:color w:val="auto"/>
          <w:sz w:val="20"/>
        </w:rPr>
        <w:t>§ 3.</w:t>
      </w:r>
    </w:p>
    <w:p w14:paraId="589F4C9D" w14:textId="77777777" w:rsidR="00DD6FCE" w:rsidRPr="00190A0A" w:rsidRDefault="00AB4037" w:rsidP="00DD6FCE">
      <w:pPr>
        <w:widowControl/>
        <w:suppressAutoHyphens w:val="0"/>
        <w:jc w:val="center"/>
        <w:rPr>
          <w:rFonts w:ascii="Times New Roman" w:eastAsia="Times New Roman" w:hAnsi="Times New Roman"/>
          <w:b/>
          <w:color w:val="auto"/>
          <w:sz w:val="20"/>
        </w:rPr>
      </w:pPr>
      <w:r>
        <w:rPr>
          <w:rFonts w:ascii="Times New Roman" w:eastAsia="Times New Roman" w:hAnsi="Times New Roman"/>
          <w:b/>
          <w:color w:val="auto"/>
          <w:sz w:val="20"/>
        </w:rPr>
        <w:t>Obowiązki Wykonawcy</w:t>
      </w:r>
    </w:p>
    <w:p w14:paraId="724B027E" w14:textId="77777777" w:rsidR="00DD6FCE" w:rsidRPr="00DD6FCE" w:rsidRDefault="00DD6FCE" w:rsidP="00022D5A">
      <w:pPr>
        <w:widowControl/>
        <w:numPr>
          <w:ilvl w:val="0"/>
          <w:numId w:val="42"/>
        </w:numPr>
        <w:suppressAutoHyphens w:val="0"/>
        <w:jc w:val="both"/>
        <w:rPr>
          <w:rFonts w:ascii="Times New Roman" w:eastAsia="Times New Roman" w:hAnsi="Times New Roman"/>
          <w:b/>
          <w:bCs/>
          <w:sz w:val="20"/>
          <w:lang w:eastAsia="en-US"/>
        </w:rPr>
      </w:pPr>
      <w:r w:rsidRPr="00DD6FCE">
        <w:rPr>
          <w:rFonts w:ascii="Times New Roman" w:eastAsia="Times New Roman" w:hAnsi="Times New Roman"/>
          <w:snapToGrid w:val="0"/>
          <w:color w:val="auto"/>
          <w:sz w:val="20"/>
        </w:rPr>
        <w:t>Środki pracy, o których mowa w § 2 ust. 5 pkt 4 muszą w szczególności:</w:t>
      </w:r>
    </w:p>
    <w:p w14:paraId="42AB8559" w14:textId="77777777" w:rsidR="00DD6FCE" w:rsidRPr="00DD6FCE" w:rsidRDefault="00DD6FCE" w:rsidP="00022D5A">
      <w:pPr>
        <w:widowControl/>
        <w:numPr>
          <w:ilvl w:val="0"/>
          <w:numId w:val="41"/>
        </w:numPr>
        <w:suppressAutoHyphens w:val="0"/>
        <w:contextualSpacing/>
        <w:jc w:val="both"/>
        <w:rPr>
          <w:rFonts w:ascii="Times New Roman" w:eastAsia="Times New Roman" w:hAnsi="Times New Roman"/>
          <w:snapToGrid w:val="0"/>
          <w:color w:val="auto"/>
          <w:sz w:val="20"/>
        </w:rPr>
      </w:pPr>
      <w:r w:rsidRPr="00DD6FCE">
        <w:rPr>
          <w:rFonts w:ascii="Times New Roman" w:eastAsia="Times New Roman" w:hAnsi="Times New Roman"/>
          <w:snapToGrid w:val="0"/>
          <w:color w:val="auto"/>
          <w:sz w:val="20"/>
        </w:rPr>
        <w:t>być przeznaczone do wykonywania usług objętych przedmiotem umowy;</w:t>
      </w:r>
    </w:p>
    <w:p w14:paraId="49277EA0" w14:textId="77777777" w:rsidR="00DD6FCE" w:rsidRPr="00DD6FCE" w:rsidRDefault="00DD6FCE" w:rsidP="00022D5A">
      <w:pPr>
        <w:widowControl/>
        <w:numPr>
          <w:ilvl w:val="0"/>
          <w:numId w:val="41"/>
        </w:numPr>
        <w:suppressAutoHyphens w:val="0"/>
        <w:contextualSpacing/>
        <w:jc w:val="both"/>
        <w:rPr>
          <w:rFonts w:ascii="Times New Roman" w:eastAsia="Times New Roman" w:hAnsi="Times New Roman"/>
          <w:snapToGrid w:val="0"/>
          <w:color w:val="auto"/>
          <w:sz w:val="20"/>
        </w:rPr>
      </w:pPr>
      <w:r w:rsidRPr="00DD6FCE">
        <w:rPr>
          <w:rFonts w:ascii="Times New Roman" w:eastAsia="Times New Roman" w:hAnsi="Times New Roman"/>
          <w:snapToGrid w:val="0"/>
          <w:color w:val="auto"/>
          <w:sz w:val="20"/>
        </w:rPr>
        <w:t xml:space="preserve">być dopuszczone do obrotu i użytkowania na terenie Rzeczypospolitej Polskiej; </w:t>
      </w:r>
    </w:p>
    <w:p w14:paraId="0B318B0F" w14:textId="77777777" w:rsidR="00DD6FCE" w:rsidRPr="00DD6FCE" w:rsidRDefault="00DD6FCE" w:rsidP="00022D5A">
      <w:pPr>
        <w:widowControl/>
        <w:numPr>
          <w:ilvl w:val="0"/>
          <w:numId w:val="41"/>
        </w:numPr>
        <w:suppressAutoHyphens w:val="0"/>
        <w:contextualSpacing/>
        <w:jc w:val="both"/>
        <w:rPr>
          <w:rFonts w:ascii="Times New Roman" w:eastAsia="Times New Roman" w:hAnsi="Times New Roman"/>
          <w:snapToGrid w:val="0"/>
          <w:color w:val="auto"/>
          <w:sz w:val="20"/>
        </w:rPr>
      </w:pPr>
      <w:r w:rsidRPr="00DD6FCE">
        <w:rPr>
          <w:rFonts w:ascii="Times New Roman" w:eastAsia="Times New Roman" w:hAnsi="Times New Roman"/>
          <w:snapToGrid w:val="0"/>
          <w:color w:val="auto"/>
          <w:sz w:val="20"/>
        </w:rPr>
        <w:t>spełniać odpowiednio wymagania:</w:t>
      </w:r>
    </w:p>
    <w:p w14:paraId="06B06424" w14:textId="77777777" w:rsidR="00DD6FCE" w:rsidRPr="00DD6FCE" w:rsidRDefault="00DD6FCE" w:rsidP="00022D5A">
      <w:pPr>
        <w:widowControl/>
        <w:numPr>
          <w:ilvl w:val="0"/>
          <w:numId w:val="39"/>
        </w:numPr>
        <w:suppressAutoHyphens w:val="0"/>
        <w:contextualSpacing/>
        <w:jc w:val="both"/>
        <w:rPr>
          <w:rFonts w:ascii="Times New Roman" w:eastAsia="Times New Roman" w:hAnsi="Times New Roman"/>
          <w:snapToGrid w:val="0"/>
          <w:color w:val="auto"/>
          <w:sz w:val="20"/>
        </w:rPr>
      </w:pPr>
      <w:r w:rsidRPr="00DD6FCE">
        <w:rPr>
          <w:rFonts w:ascii="Times New Roman" w:eastAsia="Times New Roman" w:hAnsi="Times New Roman"/>
          <w:snapToGrid w:val="0"/>
          <w:color w:val="auto"/>
          <w:sz w:val="20"/>
        </w:rPr>
        <w:t>ustawy z dnia</w:t>
      </w:r>
      <w:r w:rsidRPr="00DD6FCE">
        <w:rPr>
          <w:rFonts w:ascii="Times New Roman" w:eastAsia="Times New Roman" w:hAnsi="Times New Roman"/>
          <w:color w:val="auto"/>
          <w:sz w:val="20"/>
        </w:rPr>
        <w:t xml:space="preserve"> 25 lutego 2011 r. o substancjach chemicznych i ich mieszaninach </w:t>
      </w:r>
      <w:r w:rsidR="001B76F9">
        <w:rPr>
          <w:rFonts w:ascii="Times New Roman" w:eastAsia="Times New Roman" w:hAnsi="Times New Roman"/>
          <w:color w:val="auto"/>
          <w:sz w:val="20"/>
        </w:rPr>
        <w:t>(</w:t>
      </w:r>
      <w:r w:rsidR="002F732A" w:rsidRPr="002F732A">
        <w:rPr>
          <w:rStyle w:val="markedcontent"/>
          <w:rFonts w:ascii="Times New Roman" w:hAnsi="Times New Roman"/>
          <w:sz w:val="20"/>
        </w:rPr>
        <w:t>Dz. U. z 202</w:t>
      </w:r>
      <w:r w:rsidR="001B76F9">
        <w:rPr>
          <w:rStyle w:val="markedcontent"/>
          <w:rFonts w:ascii="Times New Roman" w:hAnsi="Times New Roman"/>
          <w:sz w:val="20"/>
        </w:rPr>
        <w:t>2</w:t>
      </w:r>
      <w:r w:rsidR="002F732A" w:rsidRPr="002F732A">
        <w:rPr>
          <w:rStyle w:val="markedcontent"/>
          <w:rFonts w:ascii="Times New Roman" w:hAnsi="Times New Roman"/>
          <w:sz w:val="20"/>
        </w:rPr>
        <w:t xml:space="preserve"> r.</w:t>
      </w:r>
      <w:r w:rsidR="001B76F9">
        <w:rPr>
          <w:rFonts w:ascii="Times New Roman" w:hAnsi="Times New Roman"/>
          <w:sz w:val="20"/>
        </w:rPr>
        <w:t xml:space="preserve"> </w:t>
      </w:r>
      <w:r w:rsidR="002F732A" w:rsidRPr="002F732A">
        <w:rPr>
          <w:rStyle w:val="markedcontent"/>
          <w:rFonts w:ascii="Times New Roman" w:hAnsi="Times New Roman"/>
          <w:sz w:val="20"/>
        </w:rPr>
        <w:t xml:space="preserve">poz. </w:t>
      </w:r>
      <w:r w:rsidR="001B76F9">
        <w:rPr>
          <w:rStyle w:val="markedcontent"/>
          <w:rFonts w:ascii="Times New Roman" w:hAnsi="Times New Roman"/>
          <w:sz w:val="20"/>
        </w:rPr>
        <w:t>1816</w:t>
      </w:r>
      <w:r w:rsidRPr="00DD6FCE">
        <w:rPr>
          <w:rFonts w:ascii="Times New Roman" w:eastAsia="Times New Roman" w:hAnsi="Times New Roman"/>
          <w:color w:val="auto"/>
          <w:sz w:val="20"/>
        </w:rPr>
        <w:t>),</w:t>
      </w:r>
    </w:p>
    <w:p w14:paraId="37FE7A91" w14:textId="77777777" w:rsidR="00DD6FCE" w:rsidRPr="00DD6FCE" w:rsidRDefault="00DD6FCE" w:rsidP="00022D5A">
      <w:pPr>
        <w:widowControl/>
        <w:numPr>
          <w:ilvl w:val="0"/>
          <w:numId w:val="39"/>
        </w:numPr>
        <w:suppressAutoHyphens w:val="0"/>
        <w:contextualSpacing/>
        <w:jc w:val="both"/>
        <w:rPr>
          <w:rFonts w:ascii="Times New Roman" w:eastAsia="Times New Roman" w:hAnsi="Times New Roman"/>
          <w:snapToGrid w:val="0"/>
          <w:color w:val="auto"/>
          <w:sz w:val="20"/>
        </w:rPr>
      </w:pPr>
      <w:r w:rsidRPr="00DD6FCE">
        <w:rPr>
          <w:rFonts w:ascii="Times New Roman" w:eastAsia="Times New Roman" w:hAnsi="Times New Roman"/>
          <w:color w:val="auto"/>
          <w:sz w:val="20"/>
        </w:rPr>
        <w:t xml:space="preserve">rozporządzenia Komisji (UE) Nr 453/2010 z dnia 20 maja 2010 r. zmieniającego rozporządzenie (WE) nr 1907/2006 Parlamentu Europejskiego i Rady w sprawie rejestracji, oceny, udzielania zezwoleń i stosowanych ograniczeń </w:t>
      </w:r>
      <w:r w:rsidR="001B76F9">
        <w:rPr>
          <w:rFonts w:ascii="Times New Roman" w:eastAsia="Times New Roman" w:hAnsi="Times New Roman"/>
          <w:color w:val="auto"/>
          <w:sz w:val="20"/>
        </w:rPr>
        <w:br/>
      </w:r>
      <w:r w:rsidRPr="00DD6FCE">
        <w:rPr>
          <w:rFonts w:ascii="Times New Roman" w:eastAsia="Times New Roman" w:hAnsi="Times New Roman"/>
          <w:color w:val="auto"/>
          <w:sz w:val="20"/>
        </w:rPr>
        <w:t>w zakresie chemikaliów (REACH) (DU Unii Europejskiej seria L 133.1 z 31 maja 2010 r.),</w:t>
      </w:r>
    </w:p>
    <w:p w14:paraId="38B0DD13" w14:textId="77777777" w:rsidR="00DD6FCE" w:rsidRPr="00DD6FCE" w:rsidRDefault="00DD6FCE" w:rsidP="00022D5A">
      <w:pPr>
        <w:widowControl/>
        <w:numPr>
          <w:ilvl w:val="0"/>
          <w:numId w:val="39"/>
        </w:numPr>
        <w:suppressAutoHyphens w:val="0"/>
        <w:contextualSpacing/>
        <w:jc w:val="both"/>
        <w:rPr>
          <w:rFonts w:ascii="Times New Roman" w:eastAsia="Times New Roman" w:hAnsi="Times New Roman"/>
          <w:snapToGrid w:val="0"/>
          <w:color w:val="auto"/>
          <w:sz w:val="20"/>
        </w:rPr>
      </w:pPr>
      <w:r w:rsidRPr="00DD6FCE">
        <w:rPr>
          <w:rFonts w:ascii="Times New Roman" w:eastAsia="Times New Roman" w:hAnsi="Times New Roman"/>
          <w:color w:val="auto"/>
          <w:sz w:val="20"/>
        </w:rPr>
        <w:t>ustawy z dnia 9 października 2015 r. o produktach biobójczych (</w:t>
      </w:r>
      <w:r w:rsidR="002F732A" w:rsidRPr="002F732A">
        <w:rPr>
          <w:rStyle w:val="markedcontent"/>
          <w:rFonts w:ascii="Times New Roman" w:hAnsi="Times New Roman"/>
          <w:sz w:val="20"/>
        </w:rPr>
        <w:t>Dz.U. z 2021 r. poz.24</w:t>
      </w:r>
      <w:r w:rsidRPr="00DD6FCE">
        <w:rPr>
          <w:rFonts w:ascii="Times New Roman" w:eastAsia="Times New Roman" w:hAnsi="Times New Roman"/>
          <w:color w:val="auto"/>
          <w:sz w:val="20"/>
        </w:rPr>
        <w:t>)</w:t>
      </w:r>
      <w:r w:rsidR="002F732A">
        <w:rPr>
          <w:rFonts w:ascii="Times New Roman" w:eastAsia="Times New Roman" w:hAnsi="Times New Roman"/>
          <w:color w:val="auto"/>
          <w:sz w:val="20"/>
        </w:rPr>
        <w:t>;</w:t>
      </w:r>
    </w:p>
    <w:p w14:paraId="741DF7EB" w14:textId="77777777" w:rsidR="00DD6FCE" w:rsidRPr="00DD6FCE" w:rsidRDefault="00DD6FCE" w:rsidP="00022D5A">
      <w:pPr>
        <w:widowControl/>
        <w:numPr>
          <w:ilvl w:val="0"/>
          <w:numId w:val="41"/>
        </w:numPr>
        <w:suppressAutoHyphens w:val="0"/>
        <w:contextualSpacing/>
        <w:jc w:val="both"/>
        <w:rPr>
          <w:rFonts w:ascii="Times New Roman" w:eastAsia="Times New Roman" w:hAnsi="Times New Roman"/>
          <w:snapToGrid w:val="0"/>
          <w:color w:val="auto"/>
          <w:sz w:val="20"/>
        </w:rPr>
      </w:pPr>
      <w:r w:rsidRPr="00DD6FCE">
        <w:rPr>
          <w:rFonts w:ascii="Times New Roman" w:eastAsia="Times New Roman" w:hAnsi="Times New Roman"/>
          <w:snapToGrid w:val="0"/>
          <w:color w:val="auto"/>
          <w:sz w:val="20"/>
        </w:rPr>
        <w:t>spełniać wymagania przepisów bezpieczeństwa i higieny pracy lub innych niewymienionych powyżej, czego dowodem jest posiadanie stosownych atestów lub certyfikatów – jeżeli są wymagane;</w:t>
      </w:r>
    </w:p>
    <w:p w14:paraId="3CBCE04B" w14:textId="77777777" w:rsidR="00DD6FCE" w:rsidRPr="00DD6FCE" w:rsidRDefault="00DD6FCE" w:rsidP="00022D5A">
      <w:pPr>
        <w:widowControl/>
        <w:numPr>
          <w:ilvl w:val="0"/>
          <w:numId w:val="41"/>
        </w:numPr>
        <w:suppressAutoHyphens w:val="0"/>
        <w:contextualSpacing/>
        <w:jc w:val="both"/>
        <w:rPr>
          <w:rFonts w:ascii="Times New Roman" w:eastAsia="Times New Roman" w:hAnsi="Times New Roman"/>
          <w:snapToGrid w:val="0"/>
          <w:color w:val="auto"/>
          <w:sz w:val="20"/>
        </w:rPr>
      </w:pPr>
      <w:r w:rsidRPr="00DD6FCE">
        <w:rPr>
          <w:rFonts w:ascii="Times New Roman" w:eastAsia="Times New Roman" w:hAnsi="Times New Roman"/>
          <w:snapToGrid w:val="0"/>
          <w:color w:val="auto"/>
          <w:sz w:val="20"/>
        </w:rPr>
        <w:t>gwarantować bezpieczeństwo użytkownikom.</w:t>
      </w:r>
    </w:p>
    <w:p w14:paraId="34F562B5" w14:textId="0B55CDC0" w:rsidR="00DD6FCE" w:rsidRPr="00190A0A" w:rsidRDefault="00DD6FCE" w:rsidP="00022D5A">
      <w:pPr>
        <w:widowControl/>
        <w:numPr>
          <w:ilvl w:val="0"/>
          <w:numId w:val="42"/>
        </w:numPr>
        <w:suppressAutoHyphens w:val="0"/>
        <w:ind w:right="-2"/>
        <w:contextualSpacing/>
        <w:jc w:val="both"/>
        <w:rPr>
          <w:rFonts w:ascii="Times New Roman" w:eastAsia="Times New Roman" w:hAnsi="Times New Roman"/>
          <w:snapToGrid w:val="0"/>
          <w:color w:val="auto"/>
          <w:sz w:val="20"/>
        </w:rPr>
      </w:pPr>
      <w:r w:rsidRPr="00DD6FCE">
        <w:rPr>
          <w:rFonts w:ascii="Times New Roman" w:eastAsia="Times New Roman" w:hAnsi="Times New Roman"/>
          <w:color w:val="auto"/>
          <w:sz w:val="20"/>
        </w:rPr>
        <w:t xml:space="preserve">Zamawiający ma prawo do kontroli stosowanych przez Wykonawcę środków pracy, w tym sposobu i zakresu ich stosowania oraz ich stanu technicznego. </w:t>
      </w:r>
      <w:r w:rsidRPr="00DD6FCE">
        <w:rPr>
          <w:rFonts w:ascii="Times New Roman" w:eastAsia="Times New Roman" w:hAnsi="Times New Roman"/>
          <w:snapToGrid w:val="0"/>
          <w:color w:val="auto"/>
          <w:sz w:val="20"/>
        </w:rPr>
        <w:t xml:space="preserve">Wykonawca </w:t>
      </w:r>
      <w:r w:rsidRPr="00DD6FCE">
        <w:rPr>
          <w:rFonts w:ascii="Times New Roman" w:eastAsia="Times New Roman" w:hAnsi="Times New Roman"/>
          <w:color w:val="auto"/>
          <w:sz w:val="20"/>
        </w:rPr>
        <w:t xml:space="preserve">na każde żądanie Zamawiającego </w:t>
      </w:r>
      <w:r w:rsidRPr="00DD6FCE">
        <w:rPr>
          <w:rFonts w:ascii="Times New Roman" w:eastAsia="Times New Roman" w:hAnsi="Times New Roman"/>
          <w:snapToGrid w:val="0"/>
          <w:color w:val="auto"/>
          <w:sz w:val="20"/>
        </w:rPr>
        <w:t xml:space="preserve">zobowiązany jest udowodnić Zamawiającemu, że </w:t>
      </w:r>
      <w:r w:rsidRPr="00DD6FCE">
        <w:rPr>
          <w:rFonts w:ascii="Times New Roman" w:eastAsia="Times New Roman" w:hAnsi="Times New Roman"/>
          <w:snapToGrid w:val="0"/>
          <w:color w:val="auto"/>
          <w:sz w:val="20"/>
        </w:rPr>
        <w:lastRenderedPageBreak/>
        <w:t xml:space="preserve">są one przeznaczone do wykonywania usług objętych przedmiotem umowy, są dopuszczone do obrotu i użytkowania na terenie Rzeczypospolitej Polskiej oraz spełniają odpowiednio wymagania przepisów określonych w ust. 1 pkt 3, a w przypadku urządzeń i sprzętu, że są one sprawne technicznie.  </w:t>
      </w:r>
    </w:p>
    <w:p w14:paraId="44D87BD7" w14:textId="342B257B" w:rsidR="00F51A92" w:rsidRPr="005067D1" w:rsidRDefault="00F51A92" w:rsidP="00022D5A">
      <w:pPr>
        <w:widowControl/>
        <w:numPr>
          <w:ilvl w:val="0"/>
          <w:numId w:val="42"/>
        </w:numPr>
        <w:suppressAutoHyphens w:val="0"/>
        <w:ind w:right="-2"/>
        <w:contextualSpacing/>
        <w:jc w:val="both"/>
        <w:rPr>
          <w:rFonts w:ascii="Times New Roman" w:eastAsia="Times New Roman" w:hAnsi="Times New Roman"/>
          <w:snapToGrid w:val="0"/>
          <w:color w:val="auto"/>
          <w:sz w:val="20"/>
        </w:rPr>
      </w:pPr>
      <w:r w:rsidRPr="005067D1">
        <w:rPr>
          <w:rFonts w:ascii="Times New Roman" w:eastAsia="Times New Roman" w:hAnsi="Times New Roman"/>
          <w:snapToGrid w:val="0"/>
          <w:color w:val="auto"/>
          <w:sz w:val="20"/>
        </w:rPr>
        <w:t>Wykonawca dostarczy plan higieny w dniu podpisania umowy. Plan higieny musi by</w:t>
      </w:r>
      <w:r w:rsidRPr="005067D1">
        <w:rPr>
          <w:rFonts w:ascii="Times New Roman" w:eastAsia="Times New Roman" w:hAnsi="Times New Roman" w:hint="cs"/>
          <w:snapToGrid w:val="0"/>
          <w:color w:val="auto"/>
          <w:sz w:val="20"/>
        </w:rPr>
        <w:t>ć</w:t>
      </w:r>
      <w:r w:rsidRPr="005067D1">
        <w:rPr>
          <w:rFonts w:ascii="Times New Roman" w:eastAsia="Times New Roman" w:hAnsi="Times New Roman"/>
          <w:snapToGrid w:val="0"/>
          <w:color w:val="auto"/>
          <w:sz w:val="20"/>
        </w:rPr>
        <w:t xml:space="preserve"> zaakceptowany przez Zamawiaj</w:t>
      </w:r>
      <w:r w:rsidRPr="005067D1">
        <w:rPr>
          <w:rFonts w:ascii="Times New Roman" w:eastAsia="Times New Roman" w:hAnsi="Times New Roman" w:hint="cs"/>
          <w:snapToGrid w:val="0"/>
          <w:color w:val="auto"/>
          <w:sz w:val="20"/>
        </w:rPr>
        <w:t>ą</w:t>
      </w:r>
      <w:r w:rsidRPr="005067D1">
        <w:rPr>
          <w:rFonts w:ascii="Times New Roman" w:eastAsia="Times New Roman" w:hAnsi="Times New Roman"/>
          <w:snapToGrid w:val="0"/>
          <w:color w:val="auto"/>
          <w:sz w:val="20"/>
        </w:rPr>
        <w:t>cego. Zamawiaj</w:t>
      </w:r>
      <w:r w:rsidRPr="005067D1">
        <w:rPr>
          <w:rFonts w:ascii="Times New Roman" w:eastAsia="Times New Roman" w:hAnsi="Times New Roman" w:hint="cs"/>
          <w:snapToGrid w:val="0"/>
          <w:color w:val="auto"/>
          <w:sz w:val="20"/>
        </w:rPr>
        <w:t>ą</w:t>
      </w:r>
      <w:r w:rsidRPr="005067D1">
        <w:rPr>
          <w:rFonts w:ascii="Times New Roman" w:eastAsia="Times New Roman" w:hAnsi="Times New Roman"/>
          <w:snapToGrid w:val="0"/>
          <w:color w:val="auto"/>
          <w:sz w:val="20"/>
        </w:rPr>
        <w:t>cy ma prawo zg</w:t>
      </w:r>
      <w:r w:rsidRPr="005067D1">
        <w:rPr>
          <w:rFonts w:ascii="Times New Roman" w:eastAsia="Times New Roman" w:hAnsi="Times New Roman" w:hint="cs"/>
          <w:snapToGrid w:val="0"/>
          <w:color w:val="auto"/>
          <w:sz w:val="20"/>
        </w:rPr>
        <w:t>ł</w:t>
      </w:r>
      <w:r w:rsidRPr="005067D1">
        <w:rPr>
          <w:rFonts w:ascii="Times New Roman" w:eastAsia="Times New Roman" w:hAnsi="Times New Roman"/>
          <w:snapToGrid w:val="0"/>
          <w:color w:val="auto"/>
          <w:sz w:val="20"/>
        </w:rPr>
        <w:t>osi</w:t>
      </w:r>
      <w:r w:rsidRPr="005067D1">
        <w:rPr>
          <w:rFonts w:ascii="Times New Roman" w:eastAsia="Times New Roman" w:hAnsi="Times New Roman" w:hint="cs"/>
          <w:snapToGrid w:val="0"/>
          <w:color w:val="auto"/>
          <w:sz w:val="20"/>
        </w:rPr>
        <w:t>ć</w:t>
      </w:r>
      <w:r w:rsidRPr="005067D1">
        <w:rPr>
          <w:rFonts w:ascii="Times New Roman" w:eastAsia="Times New Roman" w:hAnsi="Times New Roman"/>
          <w:snapToGrid w:val="0"/>
          <w:color w:val="auto"/>
          <w:sz w:val="20"/>
        </w:rPr>
        <w:t xml:space="preserve"> poprawki oraz uwagi do planu higieny w terminie 2 (dwóch) dni roboczych od jego przedstawienia do akceptacji.  Wszystkie u</w:t>
      </w:r>
      <w:r w:rsidRPr="005067D1">
        <w:rPr>
          <w:rFonts w:ascii="Times New Roman" w:eastAsia="Times New Roman" w:hAnsi="Times New Roman" w:hint="cs"/>
          <w:snapToGrid w:val="0"/>
          <w:color w:val="auto"/>
          <w:sz w:val="20"/>
        </w:rPr>
        <w:t>ż</w:t>
      </w:r>
      <w:r w:rsidRPr="005067D1">
        <w:rPr>
          <w:rFonts w:ascii="Times New Roman" w:eastAsia="Times New Roman" w:hAnsi="Times New Roman"/>
          <w:snapToGrid w:val="0"/>
          <w:color w:val="auto"/>
          <w:sz w:val="20"/>
        </w:rPr>
        <w:t xml:space="preserve">ywane </w:t>
      </w:r>
      <w:r w:rsidRPr="005067D1">
        <w:rPr>
          <w:rFonts w:ascii="Times New Roman" w:eastAsia="Times New Roman" w:hAnsi="Times New Roman" w:hint="cs"/>
          <w:snapToGrid w:val="0"/>
          <w:color w:val="auto"/>
          <w:sz w:val="20"/>
        </w:rPr>
        <w:t>ś</w:t>
      </w:r>
      <w:r w:rsidRPr="005067D1">
        <w:rPr>
          <w:rFonts w:ascii="Times New Roman" w:eastAsia="Times New Roman" w:hAnsi="Times New Roman"/>
          <w:snapToGrid w:val="0"/>
          <w:color w:val="auto"/>
          <w:sz w:val="20"/>
        </w:rPr>
        <w:t>rodki chemiczne myj</w:t>
      </w:r>
      <w:r w:rsidRPr="005067D1">
        <w:rPr>
          <w:rFonts w:ascii="Times New Roman" w:eastAsia="Times New Roman" w:hAnsi="Times New Roman" w:hint="cs"/>
          <w:snapToGrid w:val="0"/>
          <w:color w:val="auto"/>
          <w:sz w:val="20"/>
        </w:rPr>
        <w:t>ą</w:t>
      </w:r>
      <w:r w:rsidRPr="005067D1">
        <w:rPr>
          <w:rFonts w:ascii="Times New Roman" w:eastAsia="Times New Roman" w:hAnsi="Times New Roman"/>
          <w:snapToGrid w:val="0"/>
          <w:color w:val="auto"/>
          <w:sz w:val="20"/>
        </w:rPr>
        <w:t>ce i dezynfekcyjne podlegają uprzedniej akceptacji przez Zamawiaj</w:t>
      </w:r>
      <w:r w:rsidRPr="005067D1">
        <w:rPr>
          <w:rFonts w:ascii="Times New Roman" w:eastAsia="Times New Roman" w:hAnsi="Times New Roman" w:hint="cs"/>
          <w:snapToGrid w:val="0"/>
          <w:color w:val="auto"/>
          <w:sz w:val="20"/>
        </w:rPr>
        <w:t>ą</w:t>
      </w:r>
      <w:r w:rsidRPr="005067D1">
        <w:rPr>
          <w:rFonts w:ascii="Times New Roman" w:eastAsia="Times New Roman" w:hAnsi="Times New Roman"/>
          <w:snapToGrid w:val="0"/>
          <w:color w:val="auto"/>
          <w:sz w:val="20"/>
        </w:rPr>
        <w:t>cego. Wykonawca zobowi</w:t>
      </w:r>
      <w:r w:rsidRPr="005067D1">
        <w:rPr>
          <w:rFonts w:ascii="Times New Roman" w:eastAsia="Times New Roman" w:hAnsi="Times New Roman" w:hint="cs"/>
          <w:snapToGrid w:val="0"/>
          <w:color w:val="auto"/>
          <w:sz w:val="20"/>
        </w:rPr>
        <w:t>ą</w:t>
      </w:r>
      <w:r w:rsidRPr="005067D1">
        <w:rPr>
          <w:rFonts w:ascii="Times New Roman" w:eastAsia="Times New Roman" w:hAnsi="Times New Roman"/>
          <w:snapToGrid w:val="0"/>
          <w:color w:val="auto"/>
          <w:sz w:val="20"/>
        </w:rPr>
        <w:t>zuje si</w:t>
      </w:r>
      <w:r w:rsidRPr="005067D1">
        <w:rPr>
          <w:rFonts w:ascii="Times New Roman" w:eastAsia="Times New Roman" w:hAnsi="Times New Roman" w:hint="cs"/>
          <w:snapToGrid w:val="0"/>
          <w:color w:val="auto"/>
          <w:sz w:val="20"/>
        </w:rPr>
        <w:t>ę</w:t>
      </w:r>
      <w:r w:rsidRPr="005067D1">
        <w:rPr>
          <w:rFonts w:ascii="Times New Roman" w:eastAsia="Times New Roman" w:hAnsi="Times New Roman"/>
          <w:snapToGrid w:val="0"/>
          <w:color w:val="auto"/>
          <w:sz w:val="20"/>
        </w:rPr>
        <w:t xml:space="preserve"> przestawi</w:t>
      </w:r>
      <w:r w:rsidRPr="005067D1">
        <w:rPr>
          <w:rFonts w:ascii="Times New Roman" w:eastAsia="Times New Roman" w:hAnsi="Times New Roman" w:hint="cs"/>
          <w:snapToGrid w:val="0"/>
          <w:color w:val="auto"/>
          <w:sz w:val="20"/>
        </w:rPr>
        <w:t>ć</w:t>
      </w:r>
      <w:r w:rsidRPr="005067D1">
        <w:rPr>
          <w:rFonts w:ascii="Times New Roman" w:eastAsia="Times New Roman" w:hAnsi="Times New Roman"/>
          <w:snapToGrid w:val="0"/>
          <w:color w:val="auto"/>
          <w:sz w:val="20"/>
        </w:rPr>
        <w:t xml:space="preserve"> wykaz </w:t>
      </w:r>
      <w:r w:rsidRPr="005067D1">
        <w:rPr>
          <w:rFonts w:ascii="Times New Roman" w:eastAsia="Times New Roman" w:hAnsi="Times New Roman" w:hint="cs"/>
          <w:snapToGrid w:val="0"/>
          <w:color w:val="auto"/>
          <w:sz w:val="20"/>
        </w:rPr>
        <w:t>ś</w:t>
      </w:r>
      <w:r w:rsidRPr="005067D1">
        <w:rPr>
          <w:rFonts w:ascii="Times New Roman" w:eastAsia="Times New Roman" w:hAnsi="Times New Roman"/>
          <w:snapToGrid w:val="0"/>
          <w:color w:val="auto"/>
          <w:sz w:val="20"/>
        </w:rPr>
        <w:t>rodk</w:t>
      </w:r>
      <w:r w:rsidRPr="005067D1">
        <w:rPr>
          <w:rFonts w:ascii="Times New Roman" w:eastAsia="Times New Roman" w:hAnsi="Times New Roman" w:hint="cs"/>
          <w:snapToGrid w:val="0"/>
          <w:color w:val="auto"/>
          <w:sz w:val="20"/>
        </w:rPr>
        <w:t>ó</w:t>
      </w:r>
      <w:r w:rsidRPr="005067D1">
        <w:rPr>
          <w:rFonts w:ascii="Times New Roman" w:eastAsia="Times New Roman" w:hAnsi="Times New Roman"/>
          <w:snapToGrid w:val="0"/>
          <w:color w:val="auto"/>
          <w:sz w:val="20"/>
        </w:rPr>
        <w:t>w, najp</w:t>
      </w:r>
      <w:r w:rsidRPr="005067D1">
        <w:rPr>
          <w:rFonts w:ascii="Times New Roman" w:eastAsia="Times New Roman" w:hAnsi="Times New Roman" w:hint="cs"/>
          <w:snapToGrid w:val="0"/>
          <w:color w:val="auto"/>
          <w:sz w:val="20"/>
        </w:rPr>
        <w:t>óź</w:t>
      </w:r>
      <w:r w:rsidRPr="005067D1">
        <w:rPr>
          <w:rFonts w:ascii="Times New Roman" w:eastAsia="Times New Roman" w:hAnsi="Times New Roman"/>
          <w:snapToGrid w:val="0"/>
          <w:color w:val="auto"/>
          <w:sz w:val="20"/>
        </w:rPr>
        <w:t xml:space="preserve">niej w dniu podpisania umowy. </w:t>
      </w:r>
      <w:r w:rsidRPr="005067D1">
        <w:rPr>
          <w:rFonts w:ascii="Times New Roman" w:eastAsia="Times New Roman" w:hAnsi="Times New Roman" w:hint="cs"/>
          <w:snapToGrid w:val="0"/>
          <w:color w:val="auto"/>
          <w:sz w:val="20"/>
        </w:rPr>
        <w:t>Ś</w:t>
      </w:r>
      <w:r w:rsidRPr="005067D1">
        <w:rPr>
          <w:rFonts w:ascii="Times New Roman" w:eastAsia="Times New Roman" w:hAnsi="Times New Roman"/>
          <w:snapToGrid w:val="0"/>
          <w:color w:val="auto"/>
          <w:sz w:val="20"/>
        </w:rPr>
        <w:t>rodki musz</w:t>
      </w:r>
      <w:r w:rsidRPr="005067D1">
        <w:rPr>
          <w:rFonts w:ascii="Times New Roman" w:eastAsia="Times New Roman" w:hAnsi="Times New Roman" w:hint="cs"/>
          <w:snapToGrid w:val="0"/>
          <w:color w:val="auto"/>
          <w:sz w:val="20"/>
        </w:rPr>
        <w:t>ą</w:t>
      </w:r>
      <w:r w:rsidRPr="005067D1">
        <w:rPr>
          <w:rFonts w:ascii="Times New Roman" w:eastAsia="Times New Roman" w:hAnsi="Times New Roman"/>
          <w:snapToGrid w:val="0"/>
          <w:color w:val="auto"/>
          <w:sz w:val="20"/>
        </w:rPr>
        <w:t xml:space="preserve"> posiada</w:t>
      </w:r>
      <w:r w:rsidRPr="005067D1">
        <w:rPr>
          <w:rFonts w:ascii="Times New Roman" w:eastAsia="Times New Roman" w:hAnsi="Times New Roman" w:hint="cs"/>
          <w:snapToGrid w:val="0"/>
          <w:color w:val="auto"/>
          <w:sz w:val="20"/>
        </w:rPr>
        <w:t>ć</w:t>
      </w:r>
      <w:r w:rsidRPr="005067D1">
        <w:rPr>
          <w:rFonts w:ascii="Times New Roman" w:eastAsia="Times New Roman" w:hAnsi="Times New Roman"/>
          <w:snapToGrid w:val="0"/>
          <w:color w:val="auto"/>
          <w:sz w:val="20"/>
        </w:rPr>
        <w:t xml:space="preserve"> oryginalne ulotki w j</w:t>
      </w:r>
      <w:r w:rsidRPr="005067D1">
        <w:rPr>
          <w:rFonts w:ascii="Times New Roman" w:eastAsia="Times New Roman" w:hAnsi="Times New Roman" w:hint="cs"/>
          <w:snapToGrid w:val="0"/>
          <w:color w:val="auto"/>
          <w:sz w:val="20"/>
        </w:rPr>
        <w:t>ę</w:t>
      </w:r>
      <w:r w:rsidRPr="005067D1">
        <w:rPr>
          <w:rFonts w:ascii="Times New Roman" w:eastAsia="Times New Roman" w:hAnsi="Times New Roman"/>
          <w:snapToGrid w:val="0"/>
          <w:color w:val="auto"/>
          <w:sz w:val="20"/>
        </w:rPr>
        <w:t>zyku polskim, karty charakterystyki, certyfikaty i by</w:t>
      </w:r>
      <w:r w:rsidRPr="005067D1">
        <w:rPr>
          <w:rFonts w:ascii="Times New Roman" w:eastAsia="Times New Roman" w:hAnsi="Times New Roman" w:hint="cs"/>
          <w:snapToGrid w:val="0"/>
          <w:color w:val="auto"/>
          <w:sz w:val="20"/>
        </w:rPr>
        <w:t>ć</w:t>
      </w:r>
      <w:r w:rsidRPr="005067D1">
        <w:rPr>
          <w:rFonts w:ascii="Times New Roman" w:eastAsia="Times New Roman" w:hAnsi="Times New Roman"/>
          <w:snapToGrid w:val="0"/>
          <w:color w:val="auto"/>
          <w:sz w:val="20"/>
        </w:rPr>
        <w:t xml:space="preserve"> dopuszczone do stosowania </w:t>
      </w:r>
      <w:r w:rsidR="0077518F">
        <w:rPr>
          <w:rFonts w:ascii="Times New Roman" w:eastAsia="Times New Roman" w:hAnsi="Times New Roman"/>
          <w:snapToGrid w:val="0"/>
          <w:color w:val="auto"/>
          <w:sz w:val="20"/>
        </w:rPr>
        <w:br/>
      </w:r>
      <w:r w:rsidRPr="005067D1">
        <w:rPr>
          <w:rFonts w:ascii="Times New Roman" w:eastAsia="Times New Roman" w:hAnsi="Times New Roman"/>
          <w:snapToGrid w:val="0"/>
          <w:color w:val="auto"/>
          <w:sz w:val="20"/>
        </w:rPr>
        <w:t>w plac</w:t>
      </w:r>
      <w:r w:rsidRPr="005067D1">
        <w:rPr>
          <w:rFonts w:ascii="Times New Roman" w:eastAsia="Times New Roman" w:hAnsi="Times New Roman" w:hint="cs"/>
          <w:snapToGrid w:val="0"/>
          <w:color w:val="auto"/>
          <w:sz w:val="20"/>
        </w:rPr>
        <w:t>ó</w:t>
      </w:r>
      <w:r w:rsidRPr="005067D1">
        <w:rPr>
          <w:rFonts w:ascii="Times New Roman" w:eastAsia="Times New Roman" w:hAnsi="Times New Roman"/>
          <w:snapToGrid w:val="0"/>
          <w:color w:val="auto"/>
          <w:sz w:val="20"/>
        </w:rPr>
        <w:t>wkach s</w:t>
      </w:r>
      <w:r w:rsidRPr="005067D1">
        <w:rPr>
          <w:rFonts w:ascii="Times New Roman" w:eastAsia="Times New Roman" w:hAnsi="Times New Roman" w:hint="cs"/>
          <w:snapToGrid w:val="0"/>
          <w:color w:val="auto"/>
          <w:sz w:val="20"/>
        </w:rPr>
        <w:t>ł</w:t>
      </w:r>
      <w:r w:rsidRPr="005067D1">
        <w:rPr>
          <w:rFonts w:ascii="Times New Roman" w:eastAsia="Times New Roman" w:hAnsi="Times New Roman"/>
          <w:snapToGrid w:val="0"/>
          <w:color w:val="auto"/>
          <w:sz w:val="20"/>
        </w:rPr>
        <w:t>u</w:t>
      </w:r>
      <w:r w:rsidRPr="005067D1">
        <w:rPr>
          <w:rFonts w:ascii="Times New Roman" w:eastAsia="Times New Roman" w:hAnsi="Times New Roman" w:hint="cs"/>
          <w:snapToGrid w:val="0"/>
          <w:color w:val="auto"/>
          <w:sz w:val="20"/>
        </w:rPr>
        <w:t>ż</w:t>
      </w:r>
      <w:r w:rsidRPr="005067D1">
        <w:rPr>
          <w:rFonts w:ascii="Times New Roman" w:eastAsia="Times New Roman" w:hAnsi="Times New Roman"/>
          <w:snapToGrid w:val="0"/>
          <w:color w:val="auto"/>
          <w:sz w:val="20"/>
        </w:rPr>
        <w:t>by zdrowia.</w:t>
      </w:r>
    </w:p>
    <w:p w14:paraId="4013C8E3" w14:textId="77777777" w:rsidR="00DD6FCE" w:rsidRPr="00DD6FCE" w:rsidRDefault="00DD6FCE" w:rsidP="00022D5A">
      <w:pPr>
        <w:widowControl/>
        <w:numPr>
          <w:ilvl w:val="0"/>
          <w:numId w:val="42"/>
        </w:numPr>
        <w:suppressAutoHyphens w:val="0"/>
        <w:ind w:right="-2"/>
        <w:contextualSpacing/>
        <w:jc w:val="both"/>
        <w:rPr>
          <w:rFonts w:ascii="Times New Roman" w:eastAsia="Times New Roman" w:hAnsi="Times New Roman"/>
          <w:snapToGrid w:val="0"/>
          <w:color w:val="auto"/>
          <w:sz w:val="20"/>
        </w:rPr>
      </w:pPr>
      <w:r w:rsidRPr="00DD6FCE">
        <w:rPr>
          <w:rFonts w:ascii="Times New Roman" w:eastAsia="Times New Roman" w:hAnsi="Times New Roman"/>
          <w:snapToGrid w:val="0"/>
          <w:color w:val="auto"/>
          <w:sz w:val="20"/>
        </w:rPr>
        <w:t>Zamawiający nie dopuszcza:</w:t>
      </w:r>
    </w:p>
    <w:p w14:paraId="520E87E0" w14:textId="77777777" w:rsidR="00DD6FCE" w:rsidRPr="00DD6FCE" w:rsidRDefault="00DD6FCE" w:rsidP="00022D5A">
      <w:pPr>
        <w:widowControl/>
        <w:numPr>
          <w:ilvl w:val="0"/>
          <w:numId w:val="37"/>
        </w:numPr>
        <w:suppressAutoHyphens w:val="0"/>
        <w:ind w:right="-2"/>
        <w:contextualSpacing/>
        <w:jc w:val="both"/>
        <w:rPr>
          <w:rFonts w:ascii="Times New Roman" w:eastAsia="Times New Roman" w:hAnsi="Times New Roman"/>
          <w:snapToGrid w:val="0"/>
          <w:color w:val="auto"/>
          <w:sz w:val="20"/>
        </w:rPr>
      </w:pPr>
      <w:r w:rsidRPr="00DD6FCE">
        <w:rPr>
          <w:rFonts w:ascii="Times New Roman" w:eastAsia="Times New Roman" w:hAnsi="Times New Roman"/>
          <w:snapToGrid w:val="0"/>
          <w:color w:val="auto"/>
          <w:sz w:val="20"/>
        </w:rPr>
        <w:t xml:space="preserve">stosowania środków chemicznych nieposiadających kart charakterystyki i niespełniających wymagań określonych </w:t>
      </w:r>
      <w:r w:rsidR="001B76F9">
        <w:rPr>
          <w:rFonts w:ascii="Times New Roman" w:eastAsia="Times New Roman" w:hAnsi="Times New Roman"/>
          <w:snapToGrid w:val="0"/>
          <w:color w:val="auto"/>
          <w:sz w:val="20"/>
        </w:rPr>
        <w:br/>
      </w:r>
      <w:r w:rsidRPr="00DD6FCE">
        <w:rPr>
          <w:rFonts w:ascii="Times New Roman" w:eastAsia="Times New Roman" w:hAnsi="Times New Roman"/>
          <w:snapToGrid w:val="0"/>
          <w:color w:val="auto"/>
          <w:sz w:val="20"/>
        </w:rPr>
        <w:t xml:space="preserve">w przepisach wskazanych w ust. 1 pkt 3 i 4; </w:t>
      </w:r>
    </w:p>
    <w:p w14:paraId="127F8D4C" w14:textId="77777777" w:rsidR="00DD6FCE" w:rsidRPr="00190A0A" w:rsidRDefault="00DD6FCE" w:rsidP="00022D5A">
      <w:pPr>
        <w:widowControl/>
        <w:numPr>
          <w:ilvl w:val="0"/>
          <w:numId w:val="37"/>
        </w:numPr>
        <w:suppressAutoHyphens w:val="0"/>
        <w:ind w:right="-2"/>
        <w:contextualSpacing/>
        <w:jc w:val="both"/>
        <w:rPr>
          <w:rFonts w:ascii="Times New Roman" w:eastAsia="Times New Roman" w:hAnsi="Times New Roman"/>
          <w:snapToGrid w:val="0"/>
          <w:color w:val="auto"/>
          <w:sz w:val="20"/>
        </w:rPr>
      </w:pPr>
      <w:r w:rsidRPr="00DD6FCE">
        <w:rPr>
          <w:rFonts w:ascii="Times New Roman" w:eastAsia="Times New Roman" w:hAnsi="Times New Roman"/>
          <w:snapToGrid w:val="0"/>
          <w:color w:val="auto"/>
          <w:sz w:val="20"/>
        </w:rPr>
        <w:t xml:space="preserve">stosowania środków pracy niespełniających wymagań przepisów bezpieczeństwa i higieny pracy, </w:t>
      </w:r>
      <w:r w:rsidRPr="00DD6FCE">
        <w:rPr>
          <w:rFonts w:ascii="Times New Roman" w:eastAsia="Times New Roman" w:hAnsi="Times New Roman"/>
          <w:color w:val="auto"/>
          <w:sz w:val="20"/>
        </w:rPr>
        <w:t xml:space="preserve">w tym także powodujących występowanie czynników </w:t>
      </w:r>
      <w:r w:rsidRPr="00DD6FCE">
        <w:rPr>
          <w:rFonts w:ascii="Times New Roman" w:eastAsia="Times New Roman" w:hAnsi="Times New Roman"/>
          <w:sz w:val="20"/>
        </w:rPr>
        <w:t xml:space="preserve">szkodliwych dla zdrowia i środowiska naturalnego, w tym podrażniających oczy, drogi oddechowe, </w:t>
      </w:r>
      <w:r w:rsidRPr="00DD6FCE">
        <w:rPr>
          <w:rFonts w:ascii="Times New Roman" w:eastAsia="Times New Roman" w:hAnsi="Times New Roman"/>
          <w:color w:val="auto"/>
          <w:sz w:val="20"/>
        </w:rPr>
        <w:t>rakotwórczych, biologicznych o działaniu zakaźnym i innych stwarzających niebezpieczeństwo dla zdrowia i życia pracowników Zamawiającego i osób trzecich przebywających w obrębie obszaru świadczenia usług.</w:t>
      </w:r>
    </w:p>
    <w:p w14:paraId="425C45D2" w14:textId="77777777" w:rsidR="00DD6FCE" w:rsidRPr="00190A0A" w:rsidRDefault="00DD6FCE" w:rsidP="00022D5A">
      <w:pPr>
        <w:widowControl/>
        <w:numPr>
          <w:ilvl w:val="0"/>
          <w:numId w:val="42"/>
        </w:numPr>
        <w:suppressAutoHyphens w:val="0"/>
        <w:ind w:right="-2"/>
        <w:contextualSpacing/>
        <w:jc w:val="both"/>
        <w:rPr>
          <w:rFonts w:ascii="Times New Roman" w:eastAsia="Times New Roman" w:hAnsi="Times New Roman"/>
          <w:snapToGrid w:val="0"/>
          <w:color w:val="auto"/>
          <w:sz w:val="20"/>
        </w:rPr>
      </w:pPr>
      <w:r w:rsidRPr="00190A0A">
        <w:rPr>
          <w:rFonts w:ascii="Times New Roman" w:eastAsia="SimSun" w:hAnsi="Times New Roman"/>
          <w:color w:val="auto"/>
          <w:kern w:val="1"/>
          <w:sz w:val="20"/>
          <w:lang w:eastAsia="hi-IN" w:bidi="hi-IN"/>
        </w:rPr>
        <w:t>Stosowane przez Wykonawcę</w:t>
      </w:r>
      <w:r w:rsidRPr="00DD6FCE">
        <w:rPr>
          <w:rFonts w:ascii="Times New Roman" w:eastAsia="SimSun" w:hAnsi="Times New Roman"/>
          <w:color w:val="auto"/>
          <w:kern w:val="1"/>
          <w:sz w:val="20"/>
          <w:lang w:eastAsia="hi-IN" w:bidi="hi-IN"/>
        </w:rPr>
        <w:t xml:space="preserve"> środki czyszczące i dezynfekujące</w:t>
      </w:r>
      <w:r w:rsidRPr="00190A0A">
        <w:rPr>
          <w:rFonts w:ascii="Times New Roman" w:eastAsia="SimSun" w:hAnsi="Times New Roman"/>
          <w:color w:val="auto"/>
          <w:kern w:val="1"/>
          <w:sz w:val="20"/>
          <w:lang w:eastAsia="hi-IN" w:bidi="hi-IN"/>
        </w:rPr>
        <w:t xml:space="preserve"> nie mogą </w:t>
      </w:r>
      <w:r w:rsidRPr="00DD6FCE">
        <w:rPr>
          <w:rFonts w:ascii="Times New Roman" w:eastAsia="SimSun" w:hAnsi="Times New Roman"/>
          <w:color w:val="auto"/>
          <w:kern w:val="1"/>
          <w:sz w:val="20"/>
          <w:lang w:eastAsia="hi-IN" w:bidi="hi-IN"/>
        </w:rPr>
        <w:t xml:space="preserve">obniżać jakości wyposażenia (odbarwienia, zarysowania powierzchni) oraz zagrażać zdrowiu pracowników. Na czyszczonym wyposażeniu biurowym naniesione numery/etykiety inwentarzowe nie mogą ulec uszkodzeniu. </w:t>
      </w:r>
    </w:p>
    <w:p w14:paraId="68EF5F61" w14:textId="77777777" w:rsidR="00DD6FCE" w:rsidRPr="00190A0A" w:rsidRDefault="00DD6FCE" w:rsidP="00022D5A">
      <w:pPr>
        <w:widowControl/>
        <w:numPr>
          <w:ilvl w:val="0"/>
          <w:numId w:val="42"/>
        </w:numPr>
        <w:suppressAutoHyphens w:val="0"/>
        <w:ind w:right="-2"/>
        <w:contextualSpacing/>
        <w:jc w:val="both"/>
        <w:rPr>
          <w:rFonts w:ascii="Times New Roman" w:eastAsia="Times New Roman" w:hAnsi="Times New Roman"/>
          <w:snapToGrid w:val="0"/>
          <w:color w:val="auto"/>
          <w:sz w:val="20"/>
        </w:rPr>
      </w:pPr>
      <w:r w:rsidRPr="00DD6FCE">
        <w:rPr>
          <w:rFonts w:ascii="Times New Roman" w:eastAsia="Times New Roman" w:hAnsi="Times New Roman"/>
          <w:snapToGrid w:val="0"/>
          <w:color w:val="auto"/>
          <w:sz w:val="20"/>
        </w:rPr>
        <w:t>W przypadku stwierdzenia przez Zamawiającego, że Wykonawca nie stosuje się do postanowień zawartych w ust. 2</w:t>
      </w:r>
      <w:r w:rsidRPr="00190A0A">
        <w:rPr>
          <w:rFonts w:ascii="Times New Roman" w:eastAsia="Times New Roman" w:hAnsi="Times New Roman"/>
          <w:snapToGrid w:val="0"/>
          <w:color w:val="auto"/>
          <w:sz w:val="20"/>
        </w:rPr>
        <w:t>, 3 i 4</w:t>
      </w:r>
      <w:r w:rsidRPr="00DD6FCE">
        <w:rPr>
          <w:rFonts w:ascii="Times New Roman" w:eastAsia="Times New Roman" w:hAnsi="Times New Roman"/>
          <w:snapToGrid w:val="0"/>
          <w:color w:val="auto"/>
          <w:sz w:val="20"/>
        </w:rPr>
        <w:t xml:space="preserve">, Wykonawca zobowiązany jest do natychmiastowego zaprzestania stosowania środków pracy niespełniających tych postanowień, a Zamawiający ma prawo do </w:t>
      </w:r>
      <w:r w:rsidRPr="00DD6FCE">
        <w:rPr>
          <w:rFonts w:ascii="Times New Roman" w:eastAsia="Times New Roman" w:hAnsi="Times New Roman"/>
          <w:color w:val="auto"/>
          <w:sz w:val="20"/>
        </w:rPr>
        <w:t xml:space="preserve">wypowiedzenia umowy bez zachowania terminu wypowiedzenia z </w:t>
      </w:r>
      <w:r w:rsidRPr="00DD6FCE">
        <w:rPr>
          <w:rFonts w:ascii="Times New Roman" w:eastAsia="Times New Roman" w:hAnsi="Times New Roman"/>
          <w:sz w:val="20"/>
        </w:rPr>
        <w:t>przyczyn zależnych od Wykonawcy</w:t>
      </w:r>
      <w:r w:rsidRPr="00DD6FCE">
        <w:rPr>
          <w:rFonts w:ascii="Times New Roman" w:eastAsia="Times New Roman" w:hAnsi="Times New Roman"/>
          <w:color w:val="auto"/>
          <w:sz w:val="20"/>
        </w:rPr>
        <w:t>.</w:t>
      </w:r>
    </w:p>
    <w:p w14:paraId="422B0120" w14:textId="2D4EF8F7" w:rsidR="00DD6FCE" w:rsidRPr="00DD6FCE" w:rsidRDefault="00DD6FCE" w:rsidP="00022D5A">
      <w:pPr>
        <w:widowControl/>
        <w:numPr>
          <w:ilvl w:val="0"/>
          <w:numId w:val="42"/>
        </w:numPr>
        <w:suppressAutoHyphens w:val="0"/>
        <w:ind w:right="-2"/>
        <w:contextualSpacing/>
        <w:jc w:val="both"/>
        <w:rPr>
          <w:rFonts w:ascii="Times New Roman" w:eastAsia="Times New Roman" w:hAnsi="Times New Roman"/>
          <w:snapToGrid w:val="0"/>
          <w:color w:val="auto"/>
          <w:sz w:val="20"/>
        </w:rPr>
      </w:pPr>
      <w:r w:rsidRPr="00DD6FCE">
        <w:rPr>
          <w:rFonts w:ascii="Times New Roman" w:eastAsia="Times New Roman" w:hAnsi="Times New Roman"/>
          <w:color w:val="auto"/>
          <w:sz w:val="20"/>
        </w:rPr>
        <w:t>Wykonawca będzie wykonywał usługę, korzystając z takiej liczby pracowników, która zapewni należyte i terminowe wykonanie objętych umową zadań, przy czym liczba pracowników nie może być mniejsza niż 5 (pięć) osób. Wykonawca zobowiązany jest do okresowego szkolenia pracowników realizujących umowę z zakresu:</w:t>
      </w:r>
    </w:p>
    <w:p w14:paraId="06D71041" w14:textId="49B1D4C0" w:rsidR="00DD6FCE" w:rsidRPr="00DD6FCE" w:rsidRDefault="00DD6FCE" w:rsidP="00022D5A">
      <w:pPr>
        <w:widowControl/>
        <w:numPr>
          <w:ilvl w:val="0"/>
          <w:numId w:val="38"/>
        </w:numPr>
        <w:suppressAutoHyphens w:val="0"/>
        <w:jc w:val="both"/>
        <w:rPr>
          <w:rFonts w:ascii="Times New Roman" w:eastAsia="Times New Roman" w:hAnsi="Times New Roman"/>
          <w:color w:val="auto"/>
          <w:sz w:val="20"/>
        </w:rPr>
      </w:pPr>
      <w:r w:rsidRPr="00DD6FCE">
        <w:rPr>
          <w:rFonts w:ascii="Times New Roman" w:eastAsia="Times New Roman" w:hAnsi="Times New Roman"/>
          <w:color w:val="auto"/>
          <w:sz w:val="20"/>
        </w:rPr>
        <w:t>prawidłowego sprzątania w placówkach ochrony zdrowia, w tym właściwego zastosowania preparatów myjących, czyszczących, dezynfekcyjnych i pielęgnacyjnych,</w:t>
      </w:r>
    </w:p>
    <w:p w14:paraId="0397491C" w14:textId="77777777" w:rsidR="00DD6FCE" w:rsidRPr="00DD6FCE" w:rsidRDefault="00DD6FCE" w:rsidP="00022D5A">
      <w:pPr>
        <w:widowControl/>
        <w:numPr>
          <w:ilvl w:val="0"/>
          <w:numId w:val="38"/>
        </w:numPr>
        <w:suppressAutoHyphens w:val="0"/>
        <w:jc w:val="both"/>
        <w:rPr>
          <w:rFonts w:ascii="Times New Roman" w:eastAsia="Times New Roman" w:hAnsi="Times New Roman"/>
          <w:color w:val="auto"/>
          <w:sz w:val="20"/>
        </w:rPr>
      </w:pPr>
      <w:r w:rsidRPr="00DD6FCE">
        <w:rPr>
          <w:rFonts w:ascii="Times New Roman" w:eastAsia="Times New Roman" w:hAnsi="Times New Roman"/>
          <w:color w:val="auto"/>
          <w:sz w:val="20"/>
        </w:rPr>
        <w:t>bezpieczeństwa i higieny pracy,</w:t>
      </w:r>
    </w:p>
    <w:p w14:paraId="5DDC7330" w14:textId="77777777" w:rsidR="00DD6FCE" w:rsidRPr="00DD6FCE" w:rsidRDefault="00DD6FCE" w:rsidP="00022D5A">
      <w:pPr>
        <w:widowControl/>
        <w:numPr>
          <w:ilvl w:val="0"/>
          <w:numId w:val="38"/>
        </w:numPr>
        <w:suppressAutoHyphens w:val="0"/>
        <w:jc w:val="both"/>
        <w:rPr>
          <w:rFonts w:ascii="Times New Roman" w:eastAsia="Times New Roman" w:hAnsi="Times New Roman"/>
          <w:color w:val="auto"/>
          <w:sz w:val="20"/>
        </w:rPr>
      </w:pPr>
      <w:r w:rsidRPr="00DD6FCE">
        <w:rPr>
          <w:rFonts w:ascii="Times New Roman" w:eastAsia="Times New Roman" w:hAnsi="Times New Roman"/>
          <w:color w:val="auto"/>
          <w:sz w:val="20"/>
        </w:rPr>
        <w:t>higieny rąk,</w:t>
      </w:r>
    </w:p>
    <w:p w14:paraId="6D3BE53B" w14:textId="77777777" w:rsidR="00DD6FCE" w:rsidRPr="00DD6FCE" w:rsidRDefault="00DD6FCE" w:rsidP="00022D5A">
      <w:pPr>
        <w:widowControl/>
        <w:numPr>
          <w:ilvl w:val="0"/>
          <w:numId w:val="38"/>
        </w:numPr>
        <w:suppressAutoHyphens w:val="0"/>
        <w:jc w:val="both"/>
        <w:rPr>
          <w:rFonts w:ascii="Times New Roman" w:eastAsia="Times New Roman" w:hAnsi="Times New Roman"/>
          <w:color w:val="auto"/>
          <w:sz w:val="20"/>
        </w:rPr>
      </w:pPr>
      <w:r w:rsidRPr="00DD6FCE">
        <w:rPr>
          <w:rFonts w:ascii="Times New Roman" w:eastAsia="Times New Roman" w:hAnsi="Times New Roman"/>
          <w:color w:val="auto"/>
          <w:sz w:val="20"/>
        </w:rPr>
        <w:t>stosowania środków ochrony osobistej,</w:t>
      </w:r>
    </w:p>
    <w:p w14:paraId="2DD5FEBF" w14:textId="77777777" w:rsidR="00DD6FCE" w:rsidRPr="00DD6FCE" w:rsidRDefault="00DD6FCE" w:rsidP="00022D5A">
      <w:pPr>
        <w:widowControl/>
        <w:numPr>
          <w:ilvl w:val="0"/>
          <w:numId w:val="38"/>
        </w:numPr>
        <w:suppressAutoHyphens w:val="0"/>
        <w:jc w:val="both"/>
        <w:rPr>
          <w:rFonts w:ascii="Times New Roman" w:eastAsia="Times New Roman" w:hAnsi="Times New Roman"/>
          <w:color w:val="auto"/>
          <w:sz w:val="20"/>
        </w:rPr>
      </w:pPr>
      <w:r w:rsidRPr="00DD6FCE">
        <w:rPr>
          <w:rFonts w:ascii="Times New Roman" w:eastAsia="Times New Roman" w:hAnsi="Times New Roman"/>
          <w:color w:val="auto"/>
          <w:sz w:val="20"/>
        </w:rPr>
        <w:t xml:space="preserve">prawidłowego sporządzania roztworów środków myjących i dezynfekcyjnych,  </w:t>
      </w:r>
    </w:p>
    <w:p w14:paraId="059AB809" w14:textId="7A4FFA65" w:rsidR="00DD6FCE" w:rsidRPr="00DD6FCE" w:rsidRDefault="00DD6FCE" w:rsidP="00022D5A">
      <w:pPr>
        <w:widowControl/>
        <w:numPr>
          <w:ilvl w:val="0"/>
          <w:numId w:val="38"/>
        </w:numPr>
        <w:suppressAutoHyphens w:val="0"/>
        <w:jc w:val="both"/>
        <w:rPr>
          <w:rFonts w:ascii="Times New Roman" w:eastAsia="Times New Roman" w:hAnsi="Times New Roman"/>
          <w:color w:val="auto"/>
          <w:sz w:val="20"/>
        </w:rPr>
      </w:pPr>
      <w:r w:rsidRPr="00DD6FCE">
        <w:rPr>
          <w:rFonts w:ascii="Times New Roman" w:eastAsia="Times New Roman" w:hAnsi="Times New Roman"/>
          <w:color w:val="auto"/>
          <w:sz w:val="20"/>
        </w:rPr>
        <w:t>prawidłowego wykonywania czynności porządkowych,</w:t>
      </w:r>
    </w:p>
    <w:p w14:paraId="1B92F229" w14:textId="77777777" w:rsidR="00DD6FCE" w:rsidRPr="00DD6FCE" w:rsidRDefault="00DD6FCE" w:rsidP="00022D5A">
      <w:pPr>
        <w:widowControl/>
        <w:numPr>
          <w:ilvl w:val="0"/>
          <w:numId w:val="38"/>
        </w:numPr>
        <w:suppressAutoHyphens w:val="0"/>
        <w:jc w:val="both"/>
        <w:rPr>
          <w:rFonts w:ascii="Times New Roman" w:eastAsia="Times New Roman" w:hAnsi="Times New Roman"/>
          <w:color w:val="auto"/>
          <w:sz w:val="20"/>
        </w:rPr>
      </w:pPr>
      <w:r w:rsidRPr="00DD6FCE">
        <w:rPr>
          <w:rFonts w:ascii="Times New Roman" w:eastAsia="Times New Roman" w:hAnsi="Times New Roman"/>
          <w:color w:val="auto"/>
          <w:sz w:val="20"/>
        </w:rPr>
        <w:t>postępowania z odpadami komunalnymi,</w:t>
      </w:r>
    </w:p>
    <w:p w14:paraId="6F60CDE8" w14:textId="77777777" w:rsidR="00DD6FCE" w:rsidRPr="00DD6FCE" w:rsidRDefault="00DD6FCE" w:rsidP="00022D5A">
      <w:pPr>
        <w:widowControl/>
        <w:numPr>
          <w:ilvl w:val="0"/>
          <w:numId w:val="38"/>
        </w:numPr>
        <w:suppressAutoHyphens w:val="0"/>
        <w:jc w:val="both"/>
        <w:rPr>
          <w:rFonts w:ascii="Times New Roman" w:eastAsia="Times New Roman" w:hAnsi="Times New Roman"/>
          <w:color w:val="auto"/>
          <w:sz w:val="20"/>
        </w:rPr>
      </w:pPr>
      <w:r w:rsidRPr="00DD6FCE">
        <w:rPr>
          <w:rFonts w:ascii="Times New Roman" w:eastAsia="Times New Roman" w:hAnsi="Times New Roman"/>
          <w:color w:val="auto"/>
          <w:sz w:val="20"/>
        </w:rPr>
        <w:t>postępowania w sytuacjach nagłych np. skażenie powierzchni krwią lub innym płynem,</w:t>
      </w:r>
    </w:p>
    <w:p w14:paraId="6FC83444" w14:textId="77777777" w:rsidR="00DD6FCE" w:rsidRPr="00DD6FCE" w:rsidRDefault="00DD6FCE" w:rsidP="00022D5A">
      <w:pPr>
        <w:widowControl/>
        <w:numPr>
          <w:ilvl w:val="0"/>
          <w:numId w:val="38"/>
        </w:numPr>
        <w:suppressAutoHyphens w:val="0"/>
        <w:jc w:val="both"/>
        <w:rPr>
          <w:rFonts w:ascii="Times New Roman" w:eastAsia="Times New Roman" w:hAnsi="Times New Roman"/>
          <w:color w:val="auto"/>
          <w:sz w:val="20"/>
        </w:rPr>
      </w:pPr>
      <w:r w:rsidRPr="00DD6FCE">
        <w:rPr>
          <w:rFonts w:ascii="Times New Roman" w:eastAsia="Times New Roman" w:hAnsi="Times New Roman"/>
          <w:color w:val="auto"/>
          <w:sz w:val="20"/>
        </w:rPr>
        <w:t>prawa ochrony danych osobowych.</w:t>
      </w:r>
    </w:p>
    <w:p w14:paraId="6E89FFA0" w14:textId="77777777" w:rsidR="00DD6FCE" w:rsidRPr="00DD6FCE" w:rsidRDefault="00DD6FCE" w:rsidP="00DD6FCE">
      <w:pPr>
        <w:widowControl/>
        <w:suppressAutoHyphens w:val="0"/>
        <w:ind w:left="372" w:firstLine="348"/>
        <w:jc w:val="both"/>
        <w:rPr>
          <w:rFonts w:ascii="Times New Roman" w:eastAsia="Times New Roman" w:hAnsi="Times New Roman"/>
          <w:color w:val="auto"/>
          <w:sz w:val="20"/>
        </w:rPr>
      </w:pPr>
      <w:r w:rsidRPr="00DD6FCE">
        <w:rPr>
          <w:rFonts w:ascii="Times New Roman" w:eastAsia="Times New Roman" w:hAnsi="Times New Roman"/>
          <w:color w:val="auto"/>
          <w:sz w:val="20"/>
        </w:rPr>
        <w:t>Wyżej wymienione szkolenia Wykonawca przeprowadzi we własnym zakresie i na swój koszt.</w:t>
      </w:r>
    </w:p>
    <w:p w14:paraId="3F207EC2" w14:textId="0B609DF2" w:rsidR="007A7D6B" w:rsidRPr="00190A0A" w:rsidRDefault="007A7D6B" w:rsidP="00022D5A">
      <w:pPr>
        <w:widowControl/>
        <w:numPr>
          <w:ilvl w:val="0"/>
          <w:numId w:val="42"/>
        </w:numPr>
        <w:suppressAutoHyphens w:val="0"/>
        <w:jc w:val="both"/>
        <w:rPr>
          <w:rFonts w:ascii="Times New Roman" w:eastAsia="Times New Roman" w:hAnsi="Times New Roman"/>
          <w:b/>
          <w:bCs/>
          <w:sz w:val="20"/>
          <w:lang w:eastAsia="en-US"/>
        </w:rPr>
      </w:pPr>
      <w:bookmarkStart w:id="1" w:name="_Hlk41467629"/>
      <w:r w:rsidRPr="00190A0A">
        <w:rPr>
          <w:rFonts w:ascii="Times New Roman" w:hAnsi="Times New Roman"/>
          <w:sz w:val="20"/>
        </w:rPr>
        <w:t xml:space="preserve">Wykonawca po przeprowadzeniu szkoleń pracowników wykonujących usługi z obowiązującymi u Zamawiającego przepisami </w:t>
      </w:r>
      <w:r w:rsidR="001B76F9">
        <w:rPr>
          <w:rFonts w:ascii="Times New Roman" w:hAnsi="Times New Roman"/>
          <w:sz w:val="20"/>
        </w:rPr>
        <w:t>bhp</w:t>
      </w:r>
      <w:r w:rsidRPr="00190A0A">
        <w:rPr>
          <w:rFonts w:ascii="Times New Roman" w:hAnsi="Times New Roman"/>
          <w:sz w:val="20"/>
        </w:rPr>
        <w:t xml:space="preserve">, przepisami przeciwpożarowymi oraz innymi wynikającymi z uregulowań wewnętrznych Zamawiającego </w:t>
      </w:r>
      <w:r w:rsidR="001B76F9">
        <w:rPr>
          <w:rFonts w:ascii="Times New Roman" w:hAnsi="Times New Roman"/>
          <w:sz w:val="20"/>
        </w:rPr>
        <w:br/>
      </w:r>
      <w:r w:rsidRPr="00190A0A">
        <w:rPr>
          <w:rFonts w:ascii="Times New Roman" w:hAnsi="Times New Roman"/>
          <w:sz w:val="20"/>
        </w:rPr>
        <w:t>(w szczególności w zakresie ochrony danych osobowych oraz przestrzegania tajemnicy służbowej), które zostaną Wykonawcy udostępnione jest zobowiązany w terminie 5 (pięciu)</w:t>
      </w:r>
      <w:r w:rsidR="005067D1">
        <w:rPr>
          <w:rFonts w:ascii="Times New Roman" w:hAnsi="Times New Roman"/>
          <w:sz w:val="20"/>
        </w:rPr>
        <w:t xml:space="preserve"> </w:t>
      </w:r>
      <w:r w:rsidRPr="00190A0A">
        <w:rPr>
          <w:rFonts w:ascii="Times New Roman" w:hAnsi="Times New Roman"/>
          <w:sz w:val="20"/>
        </w:rPr>
        <w:t xml:space="preserve">dni roboczych, licząc od dnia rozpoczęcia obowiązywania umowy, do złożenia oświadczeń według wzoru stanowiącego załącznik nr </w:t>
      </w:r>
      <w:r w:rsidR="00737A9C">
        <w:rPr>
          <w:rFonts w:ascii="Times New Roman" w:hAnsi="Times New Roman"/>
          <w:sz w:val="20"/>
        </w:rPr>
        <w:t>5</w:t>
      </w:r>
      <w:r w:rsidRPr="00190A0A">
        <w:rPr>
          <w:rFonts w:ascii="Times New Roman" w:hAnsi="Times New Roman"/>
          <w:sz w:val="20"/>
        </w:rPr>
        <w:t xml:space="preserve"> do umowy. </w:t>
      </w:r>
      <w:r w:rsidR="007624E0" w:rsidRPr="00190A0A">
        <w:rPr>
          <w:rFonts w:ascii="Times New Roman" w:hAnsi="Times New Roman"/>
          <w:sz w:val="20"/>
        </w:rPr>
        <w:t xml:space="preserve">W razie zmiany pracownika ochrony Wykonawca zobowiązany jest do przeszkolenia nowego pracownika i złożenia oświadczenia, o którym mowa w zdaniu poprzednim </w:t>
      </w:r>
      <w:r w:rsidR="004B46C3">
        <w:rPr>
          <w:rFonts w:ascii="Times New Roman" w:hAnsi="Times New Roman"/>
          <w:sz w:val="20"/>
        </w:rPr>
        <w:br/>
      </w:r>
      <w:r w:rsidR="007624E0" w:rsidRPr="00190A0A">
        <w:rPr>
          <w:rFonts w:ascii="Times New Roman" w:hAnsi="Times New Roman"/>
          <w:sz w:val="20"/>
        </w:rPr>
        <w:t xml:space="preserve">w terminie 5 (pięciu) dni roboczych od skierowania osoby zastępującej do wykonania usług. </w:t>
      </w:r>
    </w:p>
    <w:p w14:paraId="5CABA607" w14:textId="77777777" w:rsidR="00804002" w:rsidRPr="00190A0A" w:rsidRDefault="00DD6FCE" w:rsidP="00022D5A">
      <w:pPr>
        <w:widowControl/>
        <w:numPr>
          <w:ilvl w:val="0"/>
          <w:numId w:val="42"/>
        </w:numPr>
        <w:suppressAutoHyphens w:val="0"/>
        <w:jc w:val="both"/>
        <w:rPr>
          <w:rFonts w:ascii="Times New Roman" w:eastAsia="Times New Roman" w:hAnsi="Times New Roman"/>
          <w:color w:val="auto"/>
          <w:sz w:val="20"/>
        </w:rPr>
      </w:pPr>
      <w:r w:rsidRPr="00DD6FCE">
        <w:rPr>
          <w:rFonts w:ascii="Times New Roman" w:eastAsia="Times New Roman" w:hAnsi="Times New Roman"/>
          <w:color w:val="auto"/>
          <w:sz w:val="20"/>
        </w:rPr>
        <w:t xml:space="preserve">Wraz z podpisaniem umowy Wykonawca przedstawi </w:t>
      </w:r>
      <w:r w:rsidR="00730EF1">
        <w:rPr>
          <w:rFonts w:ascii="Times New Roman" w:eastAsia="Times New Roman" w:hAnsi="Times New Roman"/>
          <w:color w:val="auto"/>
          <w:sz w:val="20"/>
        </w:rPr>
        <w:t>wykaz</w:t>
      </w:r>
      <w:r w:rsidRPr="00DD6FCE">
        <w:rPr>
          <w:rFonts w:ascii="Times New Roman" w:eastAsia="Times New Roman" w:hAnsi="Times New Roman"/>
          <w:color w:val="auto"/>
          <w:sz w:val="20"/>
        </w:rPr>
        <w:t xml:space="preserve"> pracowników, którzy będą wykonywać usługi objęte przedmiotem umowy ze wskazaniem ich danych osobowych: </w:t>
      </w:r>
      <w:r w:rsidR="007A7D6B" w:rsidRPr="00190A0A">
        <w:rPr>
          <w:rFonts w:ascii="Times New Roman" w:hAnsi="Times New Roman"/>
          <w:sz w:val="20"/>
        </w:rPr>
        <w:t xml:space="preserve">imię i nazwisko pracowników skierowanych do wykonania usług, numer telefonu służbowego, podstawę prawną dysponowania pracownikiem (umowa o pracę i wymiar etatu),  </w:t>
      </w:r>
      <w:r w:rsidR="007A7D6B" w:rsidRPr="00190A0A">
        <w:rPr>
          <w:rFonts w:ascii="Times New Roman" w:hAnsi="Times New Roman"/>
          <w:bCs/>
          <w:sz w:val="20"/>
        </w:rPr>
        <w:t xml:space="preserve">doświadczenie i okres praktyki zawodowej w utrzymaniu czystości budynków użyteczności publicznej podmiotów leczniczych, informację, czy pracownik skierowany do wykonania usług jest osobą niepełnosprawną. </w:t>
      </w:r>
      <w:r w:rsidRPr="00DD6FCE">
        <w:rPr>
          <w:rFonts w:ascii="Times New Roman" w:eastAsia="Times New Roman" w:hAnsi="Times New Roman"/>
          <w:color w:val="auto"/>
          <w:sz w:val="20"/>
        </w:rPr>
        <w:t xml:space="preserve">Pracownicy Wykonawcy podczas wykonywania usług będących przedmiotem umowy są zobowiązani nosić ubrania robocze z logo firmy Wykonawcy właściwe dla pory roku lub identyfikator pozwalający ustalić, że określona osoba jest pracownikiem Wykonawcy świadczącym usługi w jego imieniu na rzecz Zamawiającego. </w:t>
      </w:r>
      <w:r w:rsidR="00730EF1">
        <w:rPr>
          <w:rFonts w:ascii="Times New Roman" w:eastAsia="Times New Roman" w:hAnsi="Times New Roman"/>
          <w:color w:val="auto"/>
          <w:sz w:val="20"/>
        </w:rPr>
        <w:t xml:space="preserve">Wykaz </w:t>
      </w:r>
      <w:r w:rsidRPr="00DD6FCE">
        <w:rPr>
          <w:rFonts w:ascii="Times New Roman" w:eastAsia="Times New Roman" w:hAnsi="Times New Roman"/>
          <w:color w:val="auto"/>
          <w:sz w:val="20"/>
        </w:rPr>
        <w:t>pracowników Wykonawcy świadczących w jego imieniu usługi na rzecz Zamawiającego powin</w:t>
      </w:r>
      <w:r w:rsidR="002F732A">
        <w:rPr>
          <w:rFonts w:ascii="Times New Roman" w:eastAsia="Times New Roman" w:hAnsi="Times New Roman"/>
          <w:color w:val="auto"/>
          <w:sz w:val="20"/>
        </w:rPr>
        <w:t>ien</w:t>
      </w:r>
      <w:r w:rsidRPr="00DD6FCE">
        <w:rPr>
          <w:rFonts w:ascii="Times New Roman" w:eastAsia="Times New Roman" w:hAnsi="Times New Roman"/>
          <w:color w:val="auto"/>
          <w:sz w:val="20"/>
        </w:rPr>
        <w:t xml:space="preserve"> zostać sporządzon</w:t>
      </w:r>
      <w:r w:rsidR="002F732A">
        <w:rPr>
          <w:rFonts w:ascii="Times New Roman" w:eastAsia="Times New Roman" w:hAnsi="Times New Roman"/>
          <w:color w:val="auto"/>
          <w:sz w:val="20"/>
        </w:rPr>
        <w:t>y</w:t>
      </w:r>
      <w:r w:rsidRPr="00DD6FCE">
        <w:rPr>
          <w:rFonts w:ascii="Times New Roman" w:eastAsia="Times New Roman" w:hAnsi="Times New Roman"/>
          <w:color w:val="auto"/>
          <w:sz w:val="20"/>
        </w:rPr>
        <w:t xml:space="preserve"> według wzoru wskazanego w załączniku nr </w:t>
      </w:r>
      <w:r w:rsidR="00730EF1">
        <w:rPr>
          <w:rFonts w:ascii="Times New Roman" w:eastAsia="Times New Roman" w:hAnsi="Times New Roman"/>
          <w:color w:val="auto"/>
          <w:sz w:val="20"/>
        </w:rPr>
        <w:t>3</w:t>
      </w:r>
      <w:r w:rsidRPr="00DD6FCE">
        <w:rPr>
          <w:rFonts w:ascii="Times New Roman" w:eastAsia="Times New Roman" w:hAnsi="Times New Roman"/>
          <w:color w:val="auto"/>
          <w:sz w:val="20"/>
        </w:rPr>
        <w:t xml:space="preserve"> do umowy.</w:t>
      </w:r>
      <w:bookmarkEnd w:id="1"/>
    </w:p>
    <w:p w14:paraId="400D344F" w14:textId="77777777" w:rsidR="00804002" w:rsidRPr="002F732A" w:rsidRDefault="00DD6FCE" w:rsidP="00022D5A">
      <w:pPr>
        <w:widowControl/>
        <w:numPr>
          <w:ilvl w:val="0"/>
          <w:numId w:val="42"/>
        </w:numPr>
        <w:suppressAutoHyphens w:val="0"/>
        <w:jc w:val="both"/>
        <w:rPr>
          <w:rFonts w:ascii="Times New Roman" w:eastAsia="Times New Roman" w:hAnsi="Times New Roman"/>
          <w:color w:val="auto"/>
          <w:sz w:val="20"/>
        </w:rPr>
      </w:pPr>
      <w:r w:rsidRPr="00DD6FCE">
        <w:rPr>
          <w:rFonts w:ascii="Times New Roman" w:eastAsia="Times New Roman" w:hAnsi="Times New Roman"/>
          <w:color w:val="auto"/>
          <w:sz w:val="20"/>
        </w:rPr>
        <w:t>Każda zmiana personelu Wykonawcy będzie zgłaszana Zamawiającemu co najmniej na 1 (jeden) dzień przed wystąpieniem zmiany.</w:t>
      </w:r>
    </w:p>
    <w:p w14:paraId="559C8567" w14:textId="77777777" w:rsidR="00804002" w:rsidRPr="00190A0A" w:rsidRDefault="00DD6FCE" w:rsidP="00022D5A">
      <w:pPr>
        <w:widowControl/>
        <w:numPr>
          <w:ilvl w:val="0"/>
          <w:numId w:val="42"/>
        </w:numPr>
        <w:suppressAutoHyphens w:val="0"/>
        <w:jc w:val="both"/>
        <w:rPr>
          <w:rFonts w:ascii="Times New Roman" w:eastAsia="Times New Roman" w:hAnsi="Times New Roman"/>
          <w:color w:val="auto"/>
          <w:sz w:val="20"/>
        </w:rPr>
      </w:pPr>
      <w:r w:rsidRPr="00DD6FCE">
        <w:rPr>
          <w:rFonts w:ascii="Times New Roman" w:eastAsia="Times New Roman" w:hAnsi="Times New Roman"/>
          <w:sz w:val="20"/>
        </w:rPr>
        <w:t>W przypadku niewykonania prac z winy Zamawiającego, tj.:</w:t>
      </w:r>
    </w:p>
    <w:p w14:paraId="70B69DED" w14:textId="77777777" w:rsidR="00DD6FCE" w:rsidRPr="00DD6FCE" w:rsidRDefault="00DD6FCE" w:rsidP="00022D5A">
      <w:pPr>
        <w:widowControl/>
        <w:numPr>
          <w:ilvl w:val="0"/>
          <w:numId w:val="40"/>
        </w:numPr>
        <w:suppressAutoHyphens w:val="0"/>
        <w:jc w:val="both"/>
        <w:rPr>
          <w:rFonts w:ascii="Times New Roman" w:eastAsia="Times New Roman" w:hAnsi="Times New Roman"/>
          <w:color w:val="auto"/>
          <w:sz w:val="20"/>
        </w:rPr>
      </w:pPr>
      <w:r w:rsidRPr="00DD6FCE">
        <w:rPr>
          <w:rFonts w:ascii="Times New Roman" w:eastAsia="Times New Roman" w:hAnsi="Times New Roman"/>
          <w:sz w:val="20"/>
        </w:rPr>
        <w:t>braku dostępu do pomieszczeń (obszarów objętych przedmiotem zamówienia) lub w przypadku braku możliwości wykonania określonych czynności co najmniej przez 2 (dwie) godziny upoważniony przedstawiciel Zamawiającego zwolni Wykonawcę z wykonania usługi w danym dniu w tych pomieszczeniach (obszarach);</w:t>
      </w:r>
    </w:p>
    <w:p w14:paraId="28D58150" w14:textId="63BECBE3" w:rsidR="00DD6FCE" w:rsidRPr="00DD6FCE" w:rsidRDefault="00DD6FCE" w:rsidP="00022D5A">
      <w:pPr>
        <w:widowControl/>
        <w:numPr>
          <w:ilvl w:val="0"/>
          <w:numId w:val="40"/>
        </w:numPr>
        <w:tabs>
          <w:tab w:val="left" w:pos="426"/>
          <w:tab w:val="left" w:pos="709"/>
        </w:tabs>
        <w:suppressAutoHyphens w:val="0"/>
        <w:jc w:val="both"/>
        <w:rPr>
          <w:rFonts w:ascii="Times New Roman" w:eastAsia="Times New Roman" w:hAnsi="Times New Roman"/>
          <w:color w:val="auto"/>
          <w:sz w:val="20"/>
        </w:rPr>
      </w:pPr>
      <w:r w:rsidRPr="00DD6FCE">
        <w:rPr>
          <w:rFonts w:ascii="Times New Roman" w:eastAsia="Times New Roman" w:hAnsi="Times New Roman"/>
          <w:sz w:val="20"/>
        </w:rPr>
        <w:t>chwilowego braku dostępu do pomieszczeń lub chwilowego braku możliwości wykonania określonych czynności (przeszkoda trwająca do 2 godzin), Wykonawca zobowiązany jest do wykonania czynności, po ustaniu przyczyny niemożności wykonania usług.</w:t>
      </w:r>
    </w:p>
    <w:p w14:paraId="21CEA96A" w14:textId="288174EA" w:rsidR="00804002" w:rsidRPr="00190A0A" w:rsidRDefault="00DD6FCE" w:rsidP="00022D5A">
      <w:pPr>
        <w:widowControl/>
        <w:numPr>
          <w:ilvl w:val="0"/>
          <w:numId w:val="42"/>
        </w:numPr>
        <w:suppressAutoHyphens w:val="0"/>
        <w:contextualSpacing/>
        <w:jc w:val="both"/>
        <w:rPr>
          <w:rFonts w:ascii="Times New Roman" w:eastAsia="Times New Roman" w:hAnsi="Times New Roman"/>
          <w:color w:val="auto"/>
          <w:sz w:val="20"/>
        </w:rPr>
      </w:pPr>
      <w:r w:rsidRPr="00DD6FCE">
        <w:rPr>
          <w:rFonts w:ascii="Times New Roman" w:eastAsia="Times New Roman" w:hAnsi="Times New Roman"/>
          <w:color w:val="auto"/>
          <w:sz w:val="20"/>
        </w:rPr>
        <w:t>Wykonawca zobowiązany jest do wypełniania raportu z wykonanych usług, który będzie do wglądu na każde żądanie Zamawiającego w każdym czasie obowiązywania umowy</w:t>
      </w:r>
      <w:r w:rsidR="00F73D0E">
        <w:rPr>
          <w:rFonts w:ascii="Times New Roman" w:eastAsia="Times New Roman" w:hAnsi="Times New Roman"/>
          <w:color w:val="auto"/>
          <w:sz w:val="20"/>
        </w:rPr>
        <w:t xml:space="preserve"> (załącznik nr </w:t>
      </w:r>
      <w:r w:rsidR="00737A9C">
        <w:rPr>
          <w:rFonts w:ascii="Times New Roman" w:eastAsia="Times New Roman" w:hAnsi="Times New Roman"/>
          <w:color w:val="auto"/>
          <w:sz w:val="20"/>
        </w:rPr>
        <w:t>6</w:t>
      </w:r>
      <w:r w:rsidR="00F73D0E">
        <w:rPr>
          <w:rFonts w:ascii="Times New Roman" w:eastAsia="Times New Roman" w:hAnsi="Times New Roman"/>
          <w:color w:val="auto"/>
          <w:sz w:val="20"/>
        </w:rPr>
        <w:t xml:space="preserve"> do umowy)</w:t>
      </w:r>
      <w:r w:rsidRPr="00DD6FCE">
        <w:rPr>
          <w:rFonts w:ascii="Times New Roman" w:eastAsia="Times New Roman" w:hAnsi="Times New Roman"/>
          <w:color w:val="auto"/>
          <w:sz w:val="20"/>
        </w:rPr>
        <w:t xml:space="preserve">. Prawidłowość wykonywania usług </w:t>
      </w:r>
      <w:r w:rsidRPr="00DD6FCE">
        <w:rPr>
          <w:rFonts w:ascii="Times New Roman" w:eastAsia="Times New Roman" w:hAnsi="Times New Roman"/>
          <w:color w:val="auto"/>
          <w:sz w:val="20"/>
        </w:rPr>
        <w:lastRenderedPageBreak/>
        <w:t>określonych w § 2 ust. 1 umowy będzie potwierdzana przez Zamawiającego na koniec każdego miesiąca rozliczeniowego przez podpisanie przez wyznaczonego pracownika Zamawiającego sporządzonego przez Wykonawcę wymienionego w zdaniu poprzednim raportu z wykonanych usług za dany miesiąc. Raport zawierający opis wszystkich wykonanych w danym miesiącu usług odpowiadających zakresem pracom wskazanym w załączniku nr 2 będzie dołączany przez Wykonawcę do faktury VAT wystawionej przez Wykonawcę za dany miesiąc rozliczeniowy.  Jego przedłożenie będzie niezbędne dla zapłaty przez Zamawiającego na rzecz Wykonawcy wynagrodzenia za dany miesiąc rozliczeniowy.</w:t>
      </w:r>
      <w:r w:rsidR="00510347" w:rsidRPr="00510347">
        <w:rPr>
          <w:rFonts w:ascii="Times New Roman" w:eastAsia="Times New Roman" w:hAnsi="Times New Roman"/>
          <w:sz w:val="20"/>
        </w:rPr>
        <w:t xml:space="preserve"> </w:t>
      </w:r>
      <w:r w:rsidR="00510347" w:rsidRPr="005067D1">
        <w:rPr>
          <w:rFonts w:ascii="Times New Roman" w:eastAsia="Times New Roman" w:hAnsi="Times New Roman"/>
          <w:color w:val="auto"/>
          <w:sz w:val="20"/>
        </w:rPr>
        <w:t>W przypadku usunięcia nieprawidłowości w terminie uzgodnionym z Zamawiającym, Wykonawca nie zostanie obciążony karą umowną.</w:t>
      </w:r>
    </w:p>
    <w:p w14:paraId="104608B3" w14:textId="540F9E84" w:rsidR="00804002" w:rsidRPr="00190A0A" w:rsidRDefault="00DD6FCE" w:rsidP="00022D5A">
      <w:pPr>
        <w:widowControl/>
        <w:numPr>
          <w:ilvl w:val="0"/>
          <w:numId w:val="42"/>
        </w:numPr>
        <w:suppressAutoHyphens w:val="0"/>
        <w:contextualSpacing/>
        <w:jc w:val="both"/>
        <w:rPr>
          <w:rFonts w:ascii="Times New Roman" w:eastAsia="Times New Roman" w:hAnsi="Times New Roman"/>
          <w:color w:val="auto"/>
          <w:sz w:val="20"/>
        </w:rPr>
      </w:pPr>
      <w:r w:rsidRPr="00DD6FCE">
        <w:rPr>
          <w:rFonts w:ascii="Times New Roman" w:eastAsia="Times New Roman" w:hAnsi="Times New Roman"/>
          <w:color w:val="auto"/>
          <w:kern w:val="18"/>
          <w:sz w:val="20"/>
        </w:rPr>
        <w:t xml:space="preserve">Zamawiający będzie dokonywał oceny prawidłowości wykonywania usług, w tym poprawności wypełnienia raportu </w:t>
      </w:r>
      <w:r w:rsidR="004B46C3">
        <w:rPr>
          <w:rFonts w:ascii="Times New Roman" w:eastAsia="Times New Roman" w:hAnsi="Times New Roman"/>
          <w:color w:val="auto"/>
          <w:kern w:val="18"/>
          <w:sz w:val="20"/>
        </w:rPr>
        <w:br/>
      </w:r>
      <w:r w:rsidRPr="00DD6FCE">
        <w:rPr>
          <w:rFonts w:ascii="Times New Roman" w:eastAsia="Times New Roman" w:hAnsi="Times New Roman"/>
          <w:color w:val="auto"/>
          <w:kern w:val="18"/>
          <w:sz w:val="20"/>
        </w:rPr>
        <w:t>z wykonanych usług za pośrednictwem wyznaczanych przez Zamawiającego pracowników</w:t>
      </w:r>
      <w:r w:rsidRPr="00DD6FCE">
        <w:rPr>
          <w:rFonts w:ascii="Times New Roman" w:eastAsia="Times New Roman" w:hAnsi="Times New Roman"/>
          <w:color w:val="auto"/>
          <w:sz w:val="20"/>
        </w:rPr>
        <w:t>,</w:t>
      </w:r>
      <w:r w:rsidRPr="00DD6FCE">
        <w:rPr>
          <w:rFonts w:ascii="Times New Roman" w:eastAsia="Times New Roman" w:hAnsi="Times New Roman"/>
          <w:color w:val="auto"/>
          <w:kern w:val="18"/>
          <w:sz w:val="20"/>
        </w:rPr>
        <w:t xml:space="preserve"> a ewentualne zastrzeżenia </w:t>
      </w:r>
      <w:r w:rsidRPr="00DD6FCE">
        <w:rPr>
          <w:rFonts w:ascii="Times New Roman" w:eastAsia="Times New Roman" w:hAnsi="Times New Roman"/>
          <w:color w:val="auto"/>
          <w:sz w:val="20"/>
        </w:rPr>
        <w:t>będą dokumentowane przez tych pracowników na piśmie. Kopia dokumentu obejmująca zastrzeżenia co do prawidłowości wykonanych usług będzie przekazywana przedstawicielowi Wykonawcy lub przesyłana Wykonawcy na adres poczty elektronicznej.</w:t>
      </w:r>
      <w:r w:rsidR="00510347" w:rsidRPr="00510347">
        <w:rPr>
          <w:rFonts w:ascii="Times New Roman" w:eastAsia="Times New Roman" w:hAnsi="Times New Roman"/>
          <w:sz w:val="20"/>
        </w:rPr>
        <w:t xml:space="preserve"> </w:t>
      </w:r>
      <w:r w:rsidR="00510347" w:rsidRPr="005067D1">
        <w:rPr>
          <w:rFonts w:ascii="Times New Roman" w:eastAsia="Times New Roman" w:hAnsi="Times New Roman"/>
          <w:color w:val="auto"/>
          <w:sz w:val="20"/>
        </w:rPr>
        <w:t>Wszystkie reklamacje/uwagi dotyczące jakości świadczonych usług będą niezwłocznie zgłaszane przedstawicielowi Wykonawcy.</w:t>
      </w:r>
    </w:p>
    <w:p w14:paraId="69C86F8D" w14:textId="77777777" w:rsidR="0016079A" w:rsidRPr="00190A0A" w:rsidRDefault="00DD6FCE" w:rsidP="00022D5A">
      <w:pPr>
        <w:widowControl/>
        <w:numPr>
          <w:ilvl w:val="0"/>
          <w:numId w:val="42"/>
        </w:numPr>
        <w:suppressAutoHyphens w:val="0"/>
        <w:contextualSpacing/>
        <w:jc w:val="both"/>
        <w:rPr>
          <w:rFonts w:ascii="Times New Roman" w:eastAsia="Times New Roman" w:hAnsi="Times New Roman"/>
          <w:color w:val="auto"/>
          <w:sz w:val="20"/>
        </w:rPr>
      </w:pPr>
      <w:r w:rsidRPr="00DD6FCE">
        <w:rPr>
          <w:rFonts w:ascii="Times New Roman" w:eastAsia="Times New Roman" w:hAnsi="Times New Roman"/>
          <w:color w:val="auto"/>
          <w:sz w:val="20"/>
        </w:rPr>
        <w:t xml:space="preserve">W przypadku stwierdzenia nienależytego lub nieterminowego wykonywania usług Wykonawca zobowiązany jest do natychmiastowego usunięcia stwierdzonych nieprawidłowości. Jeżeli Wykonawca nie będzie miał możliwości natychmiastowego usunięcia nieprawidłowości z przyczyn zależnych od Zamawiającego, wówczas usunięcie nieprawidłowości przez Wykonawcę nastąpi w terminie do 12 (dwunastu) godzin, liczonych od chwili przekazania Wykonawcy dokumentu wskazującego nienależyte lub nieterminowe wykonanie usług. W szczególnych przypadkach Strony umowy uzgodnią w formie pisemnej termin usunięcia nieprawidłowości. Wykonawcy nie przysługuje dodatkowe wynagrodzenie za usunięcie nieprawidłowości. </w:t>
      </w:r>
    </w:p>
    <w:p w14:paraId="496C5AB9" w14:textId="1BCDEA7F" w:rsidR="0016079A" w:rsidRPr="00190A0A" w:rsidRDefault="00DD6FCE" w:rsidP="00022D5A">
      <w:pPr>
        <w:widowControl/>
        <w:numPr>
          <w:ilvl w:val="0"/>
          <w:numId w:val="42"/>
        </w:numPr>
        <w:suppressAutoHyphens w:val="0"/>
        <w:contextualSpacing/>
        <w:jc w:val="both"/>
        <w:rPr>
          <w:rFonts w:ascii="Times New Roman" w:eastAsia="Times New Roman" w:hAnsi="Times New Roman"/>
          <w:color w:val="auto"/>
          <w:sz w:val="20"/>
        </w:rPr>
      </w:pPr>
      <w:r w:rsidRPr="00DD6FCE">
        <w:rPr>
          <w:rFonts w:ascii="Times New Roman" w:eastAsia="Times New Roman" w:hAnsi="Times New Roman"/>
          <w:color w:val="auto"/>
          <w:sz w:val="20"/>
        </w:rPr>
        <w:t xml:space="preserve">W przypadku, gdy w danym miesiącu Zamawiający trzykrotnie stwierdzi nienależyte lub nieterminowe wykonanie usług przez Wykonawcę Zamawiający jest uprawniony do obniżenia wypłaty należnego wynagrodzenia Wykonawcy za dany miesiąc </w:t>
      </w:r>
      <w:r w:rsidR="00642799">
        <w:rPr>
          <w:rFonts w:ascii="Times New Roman" w:eastAsia="Times New Roman" w:hAnsi="Times New Roman"/>
          <w:color w:val="auto"/>
          <w:sz w:val="20"/>
        </w:rPr>
        <w:br/>
      </w:r>
      <w:r w:rsidRPr="00DD6FCE">
        <w:rPr>
          <w:rFonts w:ascii="Times New Roman" w:eastAsia="Times New Roman" w:hAnsi="Times New Roman"/>
          <w:color w:val="auto"/>
          <w:sz w:val="20"/>
        </w:rPr>
        <w:t>o kwotę odpowiadającą 5% miesięcznego wynagrodzenia Wykonawcy określonego w umowie.</w:t>
      </w:r>
    </w:p>
    <w:p w14:paraId="5CE157A0" w14:textId="77777777" w:rsidR="0016079A" w:rsidRPr="00190A0A" w:rsidRDefault="00DD6FCE" w:rsidP="00022D5A">
      <w:pPr>
        <w:widowControl/>
        <w:numPr>
          <w:ilvl w:val="0"/>
          <w:numId w:val="42"/>
        </w:numPr>
        <w:suppressAutoHyphens w:val="0"/>
        <w:contextualSpacing/>
        <w:jc w:val="both"/>
        <w:rPr>
          <w:rFonts w:ascii="Times New Roman" w:eastAsia="Times New Roman" w:hAnsi="Times New Roman"/>
          <w:color w:val="auto"/>
          <w:sz w:val="20"/>
        </w:rPr>
      </w:pPr>
      <w:r w:rsidRPr="00DD6FCE">
        <w:rPr>
          <w:rFonts w:ascii="Times New Roman" w:eastAsia="Times New Roman" w:hAnsi="Times New Roman"/>
          <w:color w:val="auto"/>
          <w:sz w:val="20"/>
        </w:rPr>
        <w:t>Jeśli w danym miesiącu przypadki nienależytego lub nieterminowego wykonania usług będą się powtarzać i przekraczać liczbę wskazaną w poprzednim ustępie, Zamawiający jest uprawniony do wypowiedzenia umowy z przyczyn zależnych od Wykonawcy, ze skutkiem na ostatni dzień miesiąca rozliczeniowego, a także do obciążenia Wykonawcy kosztami poniesionymi przez Zamawiającego z tytułu zapłaty podmiotowi trzeciemu (lub podmiotom) za wykonywanie usług objętych przedmiotem umowy do dnia zawarcia nowej umowy przez Zamawiającego z podmiotem wyłonionym w wyniku przeprowadzenia przez Zamawiającego postępowania o udzielenie zamówienia.</w:t>
      </w:r>
    </w:p>
    <w:p w14:paraId="4BEB8EF5" w14:textId="77777777" w:rsidR="00233B76" w:rsidRPr="00190A0A" w:rsidRDefault="00233B76" w:rsidP="00022D5A">
      <w:pPr>
        <w:widowControl/>
        <w:numPr>
          <w:ilvl w:val="0"/>
          <w:numId w:val="42"/>
        </w:numPr>
        <w:suppressAutoHyphens w:val="0"/>
        <w:jc w:val="both"/>
        <w:rPr>
          <w:rFonts w:ascii="Times New Roman" w:eastAsia="Times New Roman" w:hAnsi="Times New Roman"/>
          <w:b/>
          <w:bCs/>
          <w:sz w:val="20"/>
          <w:lang w:eastAsia="en-US"/>
        </w:rPr>
      </w:pPr>
      <w:r w:rsidRPr="00190A0A">
        <w:rPr>
          <w:rFonts w:ascii="Times New Roman" w:hAnsi="Times New Roman"/>
          <w:sz w:val="20"/>
        </w:rPr>
        <w:t xml:space="preserve">Jeśli Wykonawca posługuje się przy wykonaniu umowy osobami trzecimi, ponosi za nie pełną odpowiedzialność na zasadzie ryzyka. </w:t>
      </w:r>
    </w:p>
    <w:p w14:paraId="26D8342F" w14:textId="77777777" w:rsidR="005F5414" w:rsidRPr="00190A0A" w:rsidRDefault="005F5414" w:rsidP="00022D5A">
      <w:pPr>
        <w:widowControl/>
        <w:numPr>
          <w:ilvl w:val="0"/>
          <w:numId w:val="42"/>
        </w:numPr>
        <w:suppressAutoHyphens w:val="0"/>
        <w:jc w:val="both"/>
        <w:rPr>
          <w:rFonts w:ascii="Times New Roman" w:eastAsia="Times New Roman" w:hAnsi="Times New Roman"/>
          <w:b/>
          <w:bCs/>
          <w:sz w:val="20"/>
          <w:lang w:eastAsia="en-US"/>
        </w:rPr>
      </w:pPr>
      <w:r w:rsidRPr="00190A0A">
        <w:rPr>
          <w:rFonts w:ascii="Times New Roman" w:hAnsi="Times New Roman"/>
          <w:sz w:val="20"/>
        </w:rPr>
        <w:t xml:space="preserve">Zamawiający zastrzega sobie prawo niedopuszczenia do pełnienia usługi osoby niespełniającej wymagań określonych powyżej oraz żądania w każdym czasie zmiany pracownika w przypadku stwierdzenia, że w sposób niewłaściwy wykonuje swoje obowiązki lub nie spełnia wskazanych wymagań. </w:t>
      </w:r>
    </w:p>
    <w:p w14:paraId="6BBC4025" w14:textId="7DFE430B" w:rsidR="00737A9C" w:rsidRPr="00190A0A" w:rsidRDefault="00CE39DB" w:rsidP="00737A9C">
      <w:pPr>
        <w:widowControl/>
        <w:numPr>
          <w:ilvl w:val="0"/>
          <w:numId w:val="42"/>
        </w:numPr>
        <w:suppressAutoHyphens w:val="0"/>
        <w:jc w:val="both"/>
        <w:rPr>
          <w:rFonts w:ascii="Times New Roman" w:eastAsia="Times New Roman" w:hAnsi="Times New Roman"/>
          <w:b/>
          <w:bCs/>
          <w:sz w:val="20"/>
          <w:lang w:eastAsia="en-US"/>
        </w:rPr>
      </w:pPr>
      <w:r w:rsidRPr="00190A0A">
        <w:rPr>
          <w:rFonts w:ascii="Times New Roman" w:hAnsi="Times New Roman"/>
          <w:sz w:val="20"/>
        </w:rPr>
        <w:t>Sprzątanie codzienne i doraźne realizowane w pomieszczeniach socjalnych i sanitarnych każdorazowo musi by</w:t>
      </w:r>
      <w:r w:rsidR="0016079A" w:rsidRPr="00190A0A">
        <w:rPr>
          <w:rFonts w:ascii="Times New Roman" w:hAnsi="Times New Roman"/>
          <w:sz w:val="20"/>
        </w:rPr>
        <w:t>ć</w:t>
      </w:r>
      <w:r w:rsidRPr="00190A0A">
        <w:rPr>
          <w:rFonts w:ascii="Times New Roman" w:hAnsi="Times New Roman"/>
          <w:sz w:val="20"/>
        </w:rPr>
        <w:t xml:space="preserve"> potwierdzone wpisem w </w:t>
      </w:r>
      <w:r w:rsidR="004B46C3">
        <w:rPr>
          <w:rFonts w:ascii="Times New Roman" w:hAnsi="Times New Roman"/>
          <w:sz w:val="20"/>
        </w:rPr>
        <w:t>raporcie</w:t>
      </w:r>
      <w:r w:rsidR="00737A9C" w:rsidRPr="00737A9C">
        <w:rPr>
          <w:rFonts w:ascii="Times New Roman" w:hAnsi="Times New Roman"/>
          <w:sz w:val="20"/>
        </w:rPr>
        <w:t xml:space="preserve"> </w:t>
      </w:r>
      <w:r w:rsidR="00737A9C">
        <w:rPr>
          <w:rFonts w:ascii="Times New Roman" w:hAnsi="Times New Roman"/>
          <w:sz w:val="20"/>
        </w:rPr>
        <w:t>z wykonanych czynności związanych z zachowaniem higieny pomieszczeń</w:t>
      </w:r>
      <w:r w:rsidRPr="00190A0A">
        <w:rPr>
          <w:rFonts w:ascii="Times New Roman" w:hAnsi="Times New Roman"/>
          <w:sz w:val="20"/>
        </w:rPr>
        <w:t xml:space="preserve">, umieszczonej przez Wykonawcę w wyznaczonym miejscu w sprzątanym pomieszczeniu. </w:t>
      </w:r>
      <w:r w:rsidR="00737A9C" w:rsidRPr="00190A0A">
        <w:rPr>
          <w:rFonts w:ascii="Times New Roman" w:hAnsi="Times New Roman"/>
          <w:sz w:val="20"/>
        </w:rPr>
        <w:t xml:space="preserve">Ramki do umieszczenia </w:t>
      </w:r>
      <w:r w:rsidR="00737A9C">
        <w:rPr>
          <w:rFonts w:ascii="Times New Roman" w:hAnsi="Times New Roman"/>
          <w:sz w:val="20"/>
        </w:rPr>
        <w:t>raportów ze sprzątania pomieszczeń/raportów z wykonanych czynności związanych z zachowaniem higieny pomieszczeń</w:t>
      </w:r>
      <w:r w:rsidR="00737A9C" w:rsidRPr="00190A0A">
        <w:rPr>
          <w:rFonts w:ascii="Times New Roman" w:hAnsi="Times New Roman"/>
          <w:sz w:val="20"/>
        </w:rPr>
        <w:t xml:space="preserve"> zapewnia Wykonawca na swój koszt. </w:t>
      </w:r>
      <w:r w:rsidR="00737A9C">
        <w:rPr>
          <w:rFonts w:ascii="Times New Roman" w:hAnsi="Times New Roman"/>
          <w:sz w:val="20"/>
        </w:rPr>
        <w:t>Raporty, o których mowa z daniu poprzednim</w:t>
      </w:r>
      <w:r w:rsidR="00737A9C" w:rsidRPr="00190A0A">
        <w:rPr>
          <w:rFonts w:ascii="Times New Roman" w:hAnsi="Times New Roman"/>
          <w:sz w:val="20"/>
        </w:rPr>
        <w:t xml:space="preserve"> Wykonawca przekazuje Kierownikowi Działu Administracyjno-Technicznego lub wyznaczanemu przez niego pracownikowi tego Działu Administratorowi w terminie 3 dni roboczych po zakończeniu każdego miesiąca.</w:t>
      </w:r>
    </w:p>
    <w:p w14:paraId="4F56A71F" w14:textId="2FF5BDC9" w:rsidR="0070667A" w:rsidRPr="00190A0A" w:rsidRDefault="0070667A" w:rsidP="00022D5A">
      <w:pPr>
        <w:widowControl/>
        <w:numPr>
          <w:ilvl w:val="0"/>
          <w:numId w:val="42"/>
        </w:numPr>
        <w:suppressAutoHyphens w:val="0"/>
        <w:jc w:val="both"/>
        <w:rPr>
          <w:rFonts w:ascii="Times New Roman" w:eastAsia="Times New Roman" w:hAnsi="Times New Roman"/>
          <w:b/>
          <w:bCs/>
          <w:sz w:val="20"/>
          <w:lang w:eastAsia="en-US"/>
        </w:rPr>
      </w:pPr>
    </w:p>
    <w:p w14:paraId="4A562501" w14:textId="151F9029" w:rsidR="00533402" w:rsidRPr="00510347" w:rsidRDefault="00CE39DB" w:rsidP="00022D5A">
      <w:pPr>
        <w:widowControl/>
        <w:numPr>
          <w:ilvl w:val="0"/>
          <w:numId w:val="42"/>
        </w:numPr>
        <w:suppressAutoHyphens w:val="0"/>
        <w:jc w:val="both"/>
        <w:rPr>
          <w:rFonts w:ascii="Times New Roman" w:eastAsia="Times New Roman" w:hAnsi="Times New Roman"/>
          <w:b/>
          <w:bCs/>
          <w:color w:val="00B0F0"/>
          <w:sz w:val="20"/>
          <w:lang w:eastAsia="en-US"/>
        </w:rPr>
      </w:pPr>
      <w:r w:rsidRPr="00190A0A">
        <w:rPr>
          <w:rFonts w:ascii="Times New Roman" w:hAnsi="Times New Roman"/>
          <w:sz w:val="20"/>
        </w:rPr>
        <w:t xml:space="preserve">Wykonawca jest zobowiązany </w:t>
      </w:r>
      <w:r w:rsidR="0016079A" w:rsidRPr="00190A0A">
        <w:rPr>
          <w:rFonts w:ascii="Times New Roman" w:hAnsi="Times New Roman"/>
          <w:sz w:val="20"/>
        </w:rPr>
        <w:t>usuwać</w:t>
      </w:r>
      <w:r w:rsidRPr="00190A0A">
        <w:rPr>
          <w:rFonts w:ascii="Times New Roman" w:hAnsi="Times New Roman"/>
          <w:sz w:val="20"/>
        </w:rPr>
        <w:t xml:space="preserve"> bez dodatkowego wynagrodzenia skutki prac remontowych, awarii oraz innych </w:t>
      </w:r>
      <w:r w:rsidR="0016079A" w:rsidRPr="00190A0A">
        <w:rPr>
          <w:rFonts w:ascii="Times New Roman" w:hAnsi="Times New Roman"/>
          <w:sz w:val="20"/>
        </w:rPr>
        <w:t>zdarzeń</w:t>
      </w:r>
      <w:r w:rsidRPr="00190A0A">
        <w:rPr>
          <w:rFonts w:ascii="Times New Roman" w:hAnsi="Times New Roman"/>
          <w:sz w:val="20"/>
        </w:rPr>
        <w:t xml:space="preserve"> losowych, o ile Zamawiający stwierdzi taką potrzeb</w:t>
      </w:r>
      <w:r w:rsidR="00533402" w:rsidRPr="00190A0A">
        <w:rPr>
          <w:rFonts w:ascii="Times New Roman" w:hAnsi="Times New Roman"/>
          <w:sz w:val="20"/>
        </w:rPr>
        <w:t>ę</w:t>
      </w:r>
      <w:r w:rsidR="0016079A" w:rsidRPr="00190A0A">
        <w:rPr>
          <w:rFonts w:ascii="Times New Roman" w:hAnsi="Times New Roman"/>
          <w:sz w:val="20"/>
        </w:rPr>
        <w:t xml:space="preserve"> (nie więcej ni</w:t>
      </w:r>
      <w:r w:rsidR="0016079A" w:rsidRPr="005067D1">
        <w:rPr>
          <w:rFonts w:ascii="Times New Roman" w:hAnsi="Times New Roman"/>
          <w:color w:val="auto"/>
          <w:sz w:val="20"/>
        </w:rPr>
        <w:t xml:space="preserve">ż </w:t>
      </w:r>
      <w:r w:rsidR="0053659E" w:rsidRPr="005067D1">
        <w:rPr>
          <w:rFonts w:ascii="Times New Roman" w:hAnsi="Times New Roman"/>
          <w:color w:val="auto"/>
          <w:sz w:val="20"/>
        </w:rPr>
        <w:t>6</w:t>
      </w:r>
      <w:r w:rsidR="0016079A" w:rsidRPr="005067D1">
        <w:rPr>
          <w:rFonts w:ascii="Times New Roman" w:hAnsi="Times New Roman"/>
          <w:color w:val="auto"/>
          <w:sz w:val="20"/>
        </w:rPr>
        <w:t>0 godzin w roku)</w:t>
      </w:r>
      <w:r w:rsidR="0053659E" w:rsidRPr="005067D1">
        <w:rPr>
          <w:rFonts w:ascii="Times New Roman" w:hAnsi="Times New Roman"/>
          <w:color w:val="auto"/>
          <w:sz w:val="20"/>
        </w:rPr>
        <w:t>.</w:t>
      </w:r>
      <w:r w:rsidR="00510347" w:rsidRPr="005067D1">
        <w:rPr>
          <w:rFonts w:ascii="Times New Roman" w:eastAsia="Calibri" w:hAnsi="Times New Roman"/>
          <w:color w:val="auto"/>
          <w:sz w:val="20"/>
          <w:lang w:eastAsia="en-US"/>
        </w:rPr>
        <w:t xml:space="preserve"> </w:t>
      </w:r>
      <w:r w:rsidR="00510347" w:rsidRPr="005067D1">
        <w:rPr>
          <w:rFonts w:ascii="Times New Roman" w:hAnsi="Times New Roman"/>
          <w:color w:val="auto"/>
          <w:sz w:val="20"/>
        </w:rPr>
        <w:t xml:space="preserve">Zamawiający poinformuje Wykonawcę z minimum </w:t>
      </w:r>
      <w:r w:rsidR="005067D1" w:rsidRPr="005067D1">
        <w:rPr>
          <w:rFonts w:ascii="Times New Roman" w:hAnsi="Times New Roman"/>
          <w:color w:val="auto"/>
          <w:sz w:val="20"/>
        </w:rPr>
        <w:t>tygodniowym</w:t>
      </w:r>
      <w:r w:rsidR="00510347" w:rsidRPr="005067D1">
        <w:rPr>
          <w:rFonts w:ascii="Times New Roman" w:hAnsi="Times New Roman"/>
          <w:color w:val="auto"/>
          <w:sz w:val="20"/>
        </w:rPr>
        <w:t xml:space="preserve"> wyprzedzeniem o planowanym remoncie, tj. o terminie i zakresie prac.</w:t>
      </w:r>
    </w:p>
    <w:p w14:paraId="65D681E9" w14:textId="77777777" w:rsidR="003A3523" w:rsidRPr="00190A0A" w:rsidRDefault="005F5414" w:rsidP="00022D5A">
      <w:pPr>
        <w:widowControl/>
        <w:numPr>
          <w:ilvl w:val="0"/>
          <w:numId w:val="42"/>
        </w:numPr>
        <w:suppressAutoHyphens w:val="0"/>
        <w:jc w:val="both"/>
        <w:rPr>
          <w:rFonts w:ascii="Times New Roman" w:eastAsia="Times New Roman" w:hAnsi="Times New Roman"/>
          <w:b/>
          <w:color w:val="auto"/>
          <w:sz w:val="20"/>
        </w:rPr>
      </w:pPr>
      <w:bookmarkStart w:id="2" w:name="_Hlk89771520"/>
      <w:r w:rsidRPr="00190A0A">
        <w:rPr>
          <w:rFonts w:ascii="Times New Roman" w:hAnsi="Times New Roman"/>
          <w:sz w:val="20"/>
        </w:rPr>
        <w:t>Wykonawca zobowiązany jest do zapewnienia stabilnej obsady personalnej i zminimalizowania ewentualnych rotacji kadrowych, wprowadzenia systemu zastępstw dla zapewnienia ciągłości usług</w:t>
      </w:r>
      <w:r w:rsidR="003A3523" w:rsidRPr="00190A0A">
        <w:rPr>
          <w:rFonts w:ascii="Times New Roman" w:hAnsi="Times New Roman"/>
          <w:sz w:val="20"/>
        </w:rPr>
        <w:t xml:space="preserve"> utrzymania czystości</w:t>
      </w:r>
      <w:r w:rsidRPr="00190A0A">
        <w:rPr>
          <w:rFonts w:ascii="Times New Roman" w:hAnsi="Times New Roman"/>
          <w:sz w:val="20"/>
        </w:rPr>
        <w:t>, a w przypadku krótkotrwałej nieobecności pracownika (spowodowanej np. chorobą) Wykonawca zobowiązany jest do zapewnienia na czas zastępstwa personelu przeszkolonego w zakresie realizacji usługi.</w:t>
      </w:r>
      <w:bookmarkEnd w:id="2"/>
    </w:p>
    <w:p w14:paraId="7142ACB8" w14:textId="77777777" w:rsidR="00EB03EC" w:rsidRPr="00190A0A" w:rsidRDefault="00EB03EC" w:rsidP="003A3523">
      <w:pPr>
        <w:widowControl/>
        <w:suppressAutoHyphens w:val="0"/>
        <w:jc w:val="center"/>
        <w:rPr>
          <w:rFonts w:ascii="Times New Roman" w:eastAsia="Times New Roman" w:hAnsi="Times New Roman"/>
          <w:b/>
          <w:color w:val="auto"/>
          <w:sz w:val="20"/>
        </w:rPr>
      </w:pPr>
      <w:r w:rsidRPr="00190A0A">
        <w:rPr>
          <w:rFonts w:ascii="Times New Roman" w:eastAsia="Times New Roman" w:hAnsi="Times New Roman"/>
          <w:b/>
          <w:color w:val="auto"/>
          <w:sz w:val="20"/>
        </w:rPr>
        <w:t xml:space="preserve">§ </w:t>
      </w:r>
      <w:r w:rsidR="0051581D" w:rsidRPr="00190A0A">
        <w:rPr>
          <w:rFonts w:ascii="Times New Roman" w:eastAsia="Times New Roman" w:hAnsi="Times New Roman"/>
          <w:b/>
          <w:color w:val="auto"/>
          <w:sz w:val="20"/>
        </w:rPr>
        <w:t>4</w:t>
      </w:r>
      <w:r w:rsidRPr="00190A0A">
        <w:rPr>
          <w:rFonts w:ascii="Times New Roman" w:eastAsia="Times New Roman" w:hAnsi="Times New Roman"/>
          <w:b/>
          <w:color w:val="auto"/>
          <w:sz w:val="20"/>
        </w:rPr>
        <w:t>.</w:t>
      </w:r>
    </w:p>
    <w:p w14:paraId="25E91052" w14:textId="77777777" w:rsidR="00EB03EC" w:rsidRPr="00190A0A" w:rsidRDefault="00AB4037" w:rsidP="00D6053F">
      <w:pPr>
        <w:widowControl/>
        <w:suppressAutoHyphens w:val="0"/>
        <w:jc w:val="center"/>
        <w:rPr>
          <w:rFonts w:ascii="Times New Roman" w:eastAsia="Times New Roman" w:hAnsi="Times New Roman"/>
          <w:b/>
          <w:color w:val="auto"/>
          <w:sz w:val="20"/>
        </w:rPr>
      </w:pPr>
      <w:r>
        <w:rPr>
          <w:rFonts w:ascii="Times New Roman" w:eastAsia="Times New Roman" w:hAnsi="Times New Roman"/>
          <w:b/>
          <w:color w:val="auto"/>
          <w:sz w:val="20"/>
        </w:rPr>
        <w:t>Prawa i obowiązki Zamawiającego</w:t>
      </w:r>
    </w:p>
    <w:p w14:paraId="7923EED4" w14:textId="77777777" w:rsidR="007624E0" w:rsidRPr="00190A0A" w:rsidRDefault="00AA1539" w:rsidP="00022D5A">
      <w:pPr>
        <w:widowControl/>
        <w:numPr>
          <w:ilvl w:val="0"/>
          <w:numId w:val="46"/>
        </w:numPr>
        <w:suppressAutoHyphens w:val="0"/>
        <w:contextualSpacing/>
        <w:jc w:val="both"/>
        <w:rPr>
          <w:rFonts w:ascii="Times New Roman" w:eastAsia="Times New Roman" w:hAnsi="Times New Roman"/>
          <w:color w:val="auto"/>
          <w:sz w:val="20"/>
        </w:rPr>
      </w:pPr>
      <w:r w:rsidRPr="00190A0A">
        <w:rPr>
          <w:rFonts w:ascii="Times New Roman" w:hAnsi="Times New Roman"/>
          <w:sz w:val="20"/>
        </w:rPr>
        <w:t>Zamawiający ma prawo w sposób niezapowiedziany dokonywać kontroli właściwej liczby skierowanych pracowników do wykonania zamówienia.</w:t>
      </w:r>
    </w:p>
    <w:p w14:paraId="728E416F" w14:textId="77777777" w:rsidR="007624E0" w:rsidRPr="00190A0A" w:rsidRDefault="00AA1539" w:rsidP="00022D5A">
      <w:pPr>
        <w:widowControl/>
        <w:numPr>
          <w:ilvl w:val="0"/>
          <w:numId w:val="46"/>
        </w:numPr>
        <w:suppressAutoHyphens w:val="0"/>
        <w:contextualSpacing/>
        <w:jc w:val="both"/>
        <w:rPr>
          <w:rFonts w:ascii="Times New Roman" w:eastAsia="Times New Roman" w:hAnsi="Times New Roman"/>
          <w:color w:val="auto"/>
          <w:sz w:val="20"/>
        </w:rPr>
      </w:pPr>
      <w:r w:rsidRPr="00190A0A">
        <w:rPr>
          <w:rFonts w:ascii="Times New Roman" w:hAnsi="Times New Roman"/>
          <w:sz w:val="20"/>
        </w:rPr>
        <w:t xml:space="preserve">Zamawiający ma prawo dokonywać kontroli aktualności bada, szkoleń bhp i ppoż., trybu zatrudniania pracowników, posiadania odpowiednich kwalifikacji oraz innych ustaleń zgodnych z umową. </w:t>
      </w:r>
    </w:p>
    <w:p w14:paraId="56713A6E" w14:textId="7FB424E3" w:rsidR="00AA1539" w:rsidRPr="00190A0A" w:rsidRDefault="0053659E" w:rsidP="00022D5A">
      <w:pPr>
        <w:widowControl/>
        <w:numPr>
          <w:ilvl w:val="0"/>
          <w:numId w:val="46"/>
        </w:numPr>
        <w:suppressAutoHyphens w:val="0"/>
        <w:contextualSpacing/>
        <w:jc w:val="both"/>
        <w:rPr>
          <w:rFonts w:ascii="Times New Roman" w:eastAsia="Times New Roman" w:hAnsi="Times New Roman"/>
          <w:color w:val="auto"/>
          <w:sz w:val="20"/>
        </w:rPr>
      </w:pPr>
      <w:r w:rsidRPr="00190A0A">
        <w:rPr>
          <w:rFonts w:ascii="Times New Roman" w:hAnsi="Times New Roman"/>
          <w:sz w:val="20"/>
        </w:rPr>
        <w:t xml:space="preserve">Zamawiający w okresie realizacji umowy ma prawo dokonywania kontroli w zakresie należytego wykonywania przez pracowników Wykonawcy obowiązków określonych umową. W przypadku stwierdzenia przez Zamawiającego podczas bieżącej kontroli, wykonania usługi sprzątania niezgodnie z postanowieniami umowy, Zamawiający wezwie do udziału </w:t>
      </w:r>
      <w:r w:rsidR="004B46C3">
        <w:rPr>
          <w:rFonts w:ascii="Times New Roman" w:hAnsi="Times New Roman"/>
          <w:sz w:val="20"/>
        </w:rPr>
        <w:br/>
      </w:r>
      <w:r w:rsidRPr="00190A0A">
        <w:rPr>
          <w:rFonts w:ascii="Times New Roman" w:hAnsi="Times New Roman"/>
          <w:sz w:val="20"/>
        </w:rPr>
        <w:t xml:space="preserve">w kontroli osobę wyznaczoną przez Wykonawcę i sporządzi protokół z kontroli – wzór stanowi załącznik nr </w:t>
      </w:r>
      <w:r w:rsidR="00737A9C">
        <w:rPr>
          <w:rFonts w:ascii="Times New Roman" w:hAnsi="Times New Roman"/>
          <w:sz w:val="20"/>
        </w:rPr>
        <w:t>4</w:t>
      </w:r>
      <w:r w:rsidRPr="00190A0A">
        <w:rPr>
          <w:rFonts w:ascii="Times New Roman" w:hAnsi="Times New Roman"/>
          <w:sz w:val="20"/>
        </w:rPr>
        <w:t xml:space="preserve"> do umowy</w:t>
      </w:r>
      <w:r w:rsidR="007624E0" w:rsidRPr="00190A0A">
        <w:rPr>
          <w:rFonts w:ascii="Times New Roman" w:eastAsia="Times New Roman" w:hAnsi="Times New Roman"/>
          <w:color w:val="auto"/>
          <w:sz w:val="20"/>
        </w:rPr>
        <w:t xml:space="preserve">. </w:t>
      </w:r>
      <w:r w:rsidR="00AA1539" w:rsidRPr="00190A0A">
        <w:rPr>
          <w:rFonts w:ascii="Times New Roman" w:hAnsi="Times New Roman"/>
          <w:sz w:val="20"/>
        </w:rPr>
        <w:t>Kontrola będzie odbywała się w obecności koordynatora ze strony Wykonawcy. Zamawiający w szczególności przeprowadza kontrole zgodności wykonywania świadczonych usług zgodnie z postanowieniami umowy:</w:t>
      </w:r>
    </w:p>
    <w:p w14:paraId="50DB7895" w14:textId="77777777" w:rsidR="00AA1539" w:rsidRPr="00190A0A" w:rsidRDefault="00AA1539" w:rsidP="00022D5A">
      <w:pPr>
        <w:numPr>
          <w:ilvl w:val="0"/>
          <w:numId w:val="44"/>
        </w:numPr>
        <w:tabs>
          <w:tab w:val="left" w:pos="426"/>
        </w:tabs>
        <w:autoSpaceDE w:val="0"/>
        <w:jc w:val="both"/>
        <w:rPr>
          <w:rFonts w:ascii="Times New Roman" w:eastAsia="Times New Roman" w:hAnsi="Times New Roman"/>
          <w:b/>
          <w:bCs/>
          <w:sz w:val="20"/>
          <w:lang w:eastAsia="ar-SA"/>
        </w:rPr>
      </w:pPr>
      <w:r w:rsidRPr="00190A0A">
        <w:rPr>
          <w:rFonts w:ascii="Times New Roman" w:hAnsi="Times New Roman"/>
          <w:sz w:val="20"/>
        </w:rPr>
        <w:t xml:space="preserve">czy sprzątane są wszystkie pomieszczenia i wykonywane wszystkie czynności określone w umowie; </w:t>
      </w:r>
    </w:p>
    <w:p w14:paraId="0EADD82E" w14:textId="77777777" w:rsidR="00AA1539" w:rsidRPr="00190A0A" w:rsidRDefault="00AA1539" w:rsidP="00022D5A">
      <w:pPr>
        <w:numPr>
          <w:ilvl w:val="0"/>
          <w:numId w:val="44"/>
        </w:numPr>
        <w:tabs>
          <w:tab w:val="left" w:pos="426"/>
        </w:tabs>
        <w:autoSpaceDE w:val="0"/>
        <w:jc w:val="both"/>
        <w:rPr>
          <w:rFonts w:ascii="Times New Roman" w:eastAsia="Times New Roman" w:hAnsi="Times New Roman"/>
          <w:b/>
          <w:bCs/>
          <w:sz w:val="20"/>
          <w:lang w:eastAsia="ar-SA"/>
        </w:rPr>
      </w:pPr>
      <w:r w:rsidRPr="00190A0A">
        <w:rPr>
          <w:rFonts w:ascii="Times New Roman" w:hAnsi="Times New Roman"/>
          <w:sz w:val="20"/>
        </w:rPr>
        <w:t xml:space="preserve">do sprzątania używane są wymagane środki czystości i odpowiednie do rodzaju czyszczonych powierzchni; </w:t>
      </w:r>
    </w:p>
    <w:p w14:paraId="3E4B0D57" w14:textId="77777777" w:rsidR="00AA1539" w:rsidRPr="00190A0A" w:rsidRDefault="00AA1539" w:rsidP="00022D5A">
      <w:pPr>
        <w:numPr>
          <w:ilvl w:val="0"/>
          <w:numId w:val="44"/>
        </w:numPr>
        <w:tabs>
          <w:tab w:val="left" w:pos="426"/>
        </w:tabs>
        <w:autoSpaceDE w:val="0"/>
        <w:jc w:val="both"/>
        <w:rPr>
          <w:rFonts w:ascii="Times New Roman" w:eastAsia="Times New Roman" w:hAnsi="Times New Roman"/>
          <w:b/>
          <w:bCs/>
          <w:sz w:val="20"/>
          <w:lang w:eastAsia="ar-SA"/>
        </w:rPr>
      </w:pPr>
      <w:r w:rsidRPr="00190A0A">
        <w:rPr>
          <w:rFonts w:ascii="Times New Roman" w:hAnsi="Times New Roman"/>
          <w:sz w:val="20"/>
        </w:rPr>
        <w:t>sanitariaty są na bieżąco uzupełniane w wymagane środki higieny</w:t>
      </w:r>
      <w:r w:rsidR="007624E0" w:rsidRPr="00190A0A">
        <w:rPr>
          <w:rFonts w:ascii="Times New Roman" w:hAnsi="Times New Roman"/>
          <w:sz w:val="20"/>
        </w:rPr>
        <w:t xml:space="preserve"> dostarczane przez Zamawiającego;</w:t>
      </w:r>
    </w:p>
    <w:p w14:paraId="604B9806" w14:textId="77777777" w:rsidR="00AA1539" w:rsidRPr="00190A0A" w:rsidRDefault="00AA1539" w:rsidP="00022D5A">
      <w:pPr>
        <w:numPr>
          <w:ilvl w:val="0"/>
          <w:numId w:val="44"/>
        </w:numPr>
        <w:tabs>
          <w:tab w:val="left" w:pos="426"/>
        </w:tabs>
        <w:autoSpaceDE w:val="0"/>
        <w:jc w:val="both"/>
        <w:rPr>
          <w:rFonts w:ascii="Times New Roman" w:eastAsia="Times New Roman" w:hAnsi="Times New Roman"/>
          <w:b/>
          <w:bCs/>
          <w:sz w:val="20"/>
          <w:lang w:eastAsia="ar-SA"/>
        </w:rPr>
      </w:pPr>
      <w:r w:rsidRPr="00190A0A">
        <w:rPr>
          <w:rFonts w:ascii="Times New Roman" w:hAnsi="Times New Roman"/>
          <w:sz w:val="20"/>
        </w:rPr>
        <w:lastRenderedPageBreak/>
        <w:t xml:space="preserve">okna zostały umyte w sposób prawidłowy (bez smug, przylegających zanieczyszczeń); </w:t>
      </w:r>
    </w:p>
    <w:p w14:paraId="4F13FAB7" w14:textId="7937F1FE" w:rsidR="00804002" w:rsidRPr="00190A0A" w:rsidRDefault="007624E0" w:rsidP="00022D5A">
      <w:pPr>
        <w:numPr>
          <w:ilvl w:val="0"/>
          <w:numId w:val="46"/>
        </w:numPr>
        <w:tabs>
          <w:tab w:val="left" w:pos="426"/>
        </w:tabs>
        <w:autoSpaceDE w:val="0"/>
        <w:jc w:val="both"/>
        <w:rPr>
          <w:rFonts w:ascii="Times New Roman" w:eastAsia="Times New Roman" w:hAnsi="Times New Roman"/>
          <w:b/>
          <w:bCs/>
          <w:sz w:val="20"/>
          <w:lang w:eastAsia="ar-SA"/>
        </w:rPr>
      </w:pPr>
      <w:r w:rsidRPr="00190A0A">
        <w:rPr>
          <w:rFonts w:ascii="Times New Roman" w:hAnsi="Times New Roman"/>
          <w:sz w:val="20"/>
        </w:rPr>
        <w:t xml:space="preserve">W </w:t>
      </w:r>
      <w:r w:rsidR="00AA1539" w:rsidRPr="00190A0A">
        <w:rPr>
          <w:rFonts w:ascii="Times New Roman" w:hAnsi="Times New Roman"/>
          <w:sz w:val="20"/>
        </w:rPr>
        <w:t>protok</w:t>
      </w:r>
      <w:r w:rsidRPr="00190A0A">
        <w:rPr>
          <w:rFonts w:ascii="Times New Roman" w:hAnsi="Times New Roman"/>
          <w:sz w:val="20"/>
        </w:rPr>
        <w:t>ole kontroli, o którym mowa w ust. 3</w:t>
      </w:r>
      <w:r w:rsidR="00AA1539" w:rsidRPr="00190A0A">
        <w:rPr>
          <w:rFonts w:ascii="Times New Roman" w:hAnsi="Times New Roman"/>
          <w:sz w:val="20"/>
        </w:rPr>
        <w:t>, odnot</w:t>
      </w:r>
      <w:r w:rsidRPr="00190A0A">
        <w:rPr>
          <w:rFonts w:ascii="Times New Roman" w:hAnsi="Times New Roman"/>
          <w:sz w:val="20"/>
        </w:rPr>
        <w:t>owuje się</w:t>
      </w:r>
      <w:r w:rsidR="00AA1539" w:rsidRPr="00190A0A">
        <w:rPr>
          <w:rFonts w:ascii="Times New Roman" w:hAnsi="Times New Roman"/>
          <w:sz w:val="20"/>
        </w:rPr>
        <w:t xml:space="preserve"> wszelkie stwierdzone nieprawidłowości, ustal</w:t>
      </w:r>
      <w:r w:rsidRPr="00190A0A">
        <w:rPr>
          <w:rFonts w:ascii="Times New Roman" w:hAnsi="Times New Roman"/>
          <w:sz w:val="20"/>
        </w:rPr>
        <w:t>a</w:t>
      </w:r>
      <w:r w:rsidR="00AA1539" w:rsidRPr="00190A0A">
        <w:rPr>
          <w:rFonts w:ascii="Times New Roman" w:hAnsi="Times New Roman"/>
          <w:sz w:val="20"/>
        </w:rPr>
        <w:t xml:space="preserve"> sposób ich usunięcia oraz termin wykonania. </w:t>
      </w:r>
      <w:r w:rsidR="00533402" w:rsidRPr="00190A0A">
        <w:rPr>
          <w:rFonts w:ascii="Times New Roman" w:hAnsi="Times New Roman"/>
          <w:sz w:val="20"/>
        </w:rPr>
        <w:t>W przypadku niestawienia się osoby wyznaczonej przez Wykonawcę, w ciągu 2</w:t>
      </w:r>
      <w:r w:rsidRPr="00190A0A">
        <w:rPr>
          <w:rFonts w:ascii="Times New Roman" w:hAnsi="Times New Roman"/>
          <w:sz w:val="20"/>
        </w:rPr>
        <w:t xml:space="preserve"> (dwóch)</w:t>
      </w:r>
      <w:r w:rsidR="00533402" w:rsidRPr="00190A0A">
        <w:rPr>
          <w:rFonts w:ascii="Times New Roman" w:hAnsi="Times New Roman"/>
          <w:sz w:val="20"/>
        </w:rPr>
        <w:t xml:space="preserve"> godzin od wezwania, Wykonawca przyjmuje protokół bez zastrzeżeń. Wykonawca zobowiązany jest do usunięcia stwierdzonych w protokole z kontroli nieprawidłowości w terminie wskazanym przez Zamawiającego.</w:t>
      </w:r>
    </w:p>
    <w:p w14:paraId="4C8624D5" w14:textId="77777777" w:rsidR="00804002" w:rsidRPr="00190A0A" w:rsidRDefault="00DD6FCE" w:rsidP="00022D5A">
      <w:pPr>
        <w:numPr>
          <w:ilvl w:val="0"/>
          <w:numId w:val="46"/>
        </w:numPr>
        <w:tabs>
          <w:tab w:val="left" w:pos="426"/>
        </w:tabs>
        <w:autoSpaceDE w:val="0"/>
        <w:jc w:val="both"/>
        <w:rPr>
          <w:rFonts w:ascii="Times New Roman" w:eastAsia="Times New Roman" w:hAnsi="Times New Roman"/>
          <w:b/>
          <w:bCs/>
          <w:sz w:val="20"/>
          <w:lang w:eastAsia="ar-SA"/>
        </w:rPr>
      </w:pPr>
      <w:r w:rsidRPr="00DD6FCE">
        <w:rPr>
          <w:rFonts w:ascii="Times New Roman" w:eastAsia="Times New Roman" w:hAnsi="Times New Roman"/>
          <w:sz w:val="20"/>
          <w:lang w:eastAsia="ar-SA"/>
        </w:rPr>
        <w:t>Niezależnie od obowiązków określonych w innych postanowieniach umowy do obowiązków Zamawiającego należy:</w:t>
      </w:r>
    </w:p>
    <w:p w14:paraId="513FDDDD" w14:textId="724BA929" w:rsidR="00804002" w:rsidRPr="00190A0A" w:rsidRDefault="00DD6FCE" w:rsidP="00022D5A">
      <w:pPr>
        <w:numPr>
          <w:ilvl w:val="0"/>
          <w:numId w:val="43"/>
        </w:numPr>
        <w:tabs>
          <w:tab w:val="left" w:pos="426"/>
        </w:tabs>
        <w:autoSpaceDE w:val="0"/>
        <w:ind w:left="720"/>
        <w:jc w:val="both"/>
        <w:rPr>
          <w:rFonts w:ascii="Times New Roman" w:eastAsia="Times New Roman" w:hAnsi="Times New Roman"/>
          <w:b/>
          <w:bCs/>
          <w:sz w:val="20"/>
          <w:lang w:eastAsia="ar-SA"/>
        </w:rPr>
      </w:pPr>
      <w:r w:rsidRPr="00DD6FCE">
        <w:rPr>
          <w:rFonts w:ascii="Times New Roman" w:eastAsia="Times New Roman" w:hAnsi="Times New Roman"/>
          <w:color w:val="auto"/>
          <w:sz w:val="20"/>
        </w:rPr>
        <w:t xml:space="preserve">udostępnienie Wykonawcy, najpóźniej w dniu rozpoczęcia świadczenia usług, obowiązujących przepisów kontroli ruchu osobowego i materiałowego na terenie obiektu Zamawiającego, instrukcji </w:t>
      </w:r>
      <w:r w:rsidRPr="00DD6FCE">
        <w:rPr>
          <w:rFonts w:ascii="Times New Roman" w:eastAsia="Calibri" w:hAnsi="Times New Roman"/>
          <w:color w:val="auto"/>
          <w:kern w:val="1"/>
          <w:sz w:val="20"/>
          <w:lang w:eastAsia="en-US" w:bidi="hi-IN"/>
        </w:rPr>
        <w:t xml:space="preserve">w sprawie postępowania z kluczami oraz zabezpieczenia pomieszczeń w Regionalnym Centrum Krwiodawstwa i Krwiolecznictwa w Kielcach </w:t>
      </w:r>
      <w:r w:rsidRPr="00DD6FCE">
        <w:rPr>
          <w:rFonts w:ascii="Times New Roman" w:eastAsia="Times New Roman" w:hAnsi="Times New Roman"/>
          <w:color w:val="auto"/>
          <w:sz w:val="20"/>
        </w:rPr>
        <w:t>a także przepisów przeciwpożarowych, których przestrzeganie jest wymagane od osób realizujących umowę w imieniu Wykonawcy,</w:t>
      </w:r>
      <w:r w:rsidR="00190A0A" w:rsidRPr="00190A0A">
        <w:rPr>
          <w:rFonts w:ascii="Times New Roman" w:eastAsia="Times New Roman" w:hAnsi="Times New Roman"/>
          <w:color w:val="auto"/>
          <w:sz w:val="20"/>
        </w:rPr>
        <w:t xml:space="preserve"> regulaminu organizacyjnego;</w:t>
      </w:r>
    </w:p>
    <w:p w14:paraId="1A2F4300" w14:textId="77777777" w:rsidR="00804002" w:rsidRPr="00190A0A" w:rsidRDefault="00DD6FCE" w:rsidP="00022D5A">
      <w:pPr>
        <w:numPr>
          <w:ilvl w:val="0"/>
          <w:numId w:val="43"/>
        </w:numPr>
        <w:tabs>
          <w:tab w:val="left" w:pos="426"/>
        </w:tabs>
        <w:autoSpaceDE w:val="0"/>
        <w:ind w:left="720"/>
        <w:jc w:val="both"/>
        <w:rPr>
          <w:rFonts w:ascii="Times New Roman" w:eastAsia="Times New Roman" w:hAnsi="Times New Roman"/>
          <w:b/>
          <w:bCs/>
          <w:sz w:val="20"/>
          <w:lang w:eastAsia="ar-SA"/>
        </w:rPr>
      </w:pPr>
      <w:r w:rsidRPr="00DD6FCE">
        <w:rPr>
          <w:rFonts w:ascii="Times New Roman" w:eastAsia="Times New Roman" w:hAnsi="Times New Roman"/>
          <w:color w:val="auto"/>
          <w:sz w:val="20"/>
        </w:rPr>
        <w:t>zapewnienie dostępu do miejsc, w których będą wykonywane usługi</w:t>
      </w:r>
      <w:r w:rsidR="001B76F9">
        <w:rPr>
          <w:rFonts w:ascii="Times New Roman" w:eastAsia="Times New Roman" w:hAnsi="Times New Roman"/>
          <w:color w:val="auto"/>
          <w:sz w:val="20"/>
        </w:rPr>
        <w:t>;</w:t>
      </w:r>
    </w:p>
    <w:p w14:paraId="222A1711" w14:textId="77777777" w:rsidR="00804002" w:rsidRPr="00190A0A" w:rsidRDefault="00DD6FCE" w:rsidP="00022D5A">
      <w:pPr>
        <w:numPr>
          <w:ilvl w:val="0"/>
          <w:numId w:val="43"/>
        </w:numPr>
        <w:tabs>
          <w:tab w:val="left" w:pos="426"/>
        </w:tabs>
        <w:autoSpaceDE w:val="0"/>
        <w:ind w:left="720"/>
        <w:jc w:val="both"/>
        <w:rPr>
          <w:rFonts w:ascii="Times New Roman" w:eastAsia="Times New Roman" w:hAnsi="Times New Roman"/>
          <w:b/>
          <w:bCs/>
          <w:sz w:val="20"/>
          <w:lang w:eastAsia="ar-SA"/>
        </w:rPr>
      </w:pPr>
      <w:r w:rsidRPr="00DD6FCE">
        <w:rPr>
          <w:rFonts w:ascii="Times New Roman" w:eastAsia="Times New Roman" w:hAnsi="Times New Roman"/>
          <w:color w:val="auto"/>
          <w:sz w:val="20"/>
        </w:rPr>
        <w:t>zapewnienie Wykonawcy pomieszczenia gospodarczego niezbędnego do przechowywania przez Wykonawcę środków pracy (narzędzi i sprzętu oraz materiałów i środków czystości) oraz środków higienicznych przeznaczonych do realizacji usług</w:t>
      </w:r>
      <w:r w:rsidR="001B76F9">
        <w:rPr>
          <w:rFonts w:ascii="Times New Roman" w:eastAsia="Times New Roman" w:hAnsi="Times New Roman"/>
          <w:color w:val="auto"/>
          <w:sz w:val="20"/>
        </w:rPr>
        <w:t>;</w:t>
      </w:r>
    </w:p>
    <w:p w14:paraId="43C3A644" w14:textId="77777777" w:rsidR="00804002" w:rsidRPr="00190A0A" w:rsidRDefault="00DD6FCE" w:rsidP="00022D5A">
      <w:pPr>
        <w:numPr>
          <w:ilvl w:val="0"/>
          <w:numId w:val="43"/>
        </w:numPr>
        <w:tabs>
          <w:tab w:val="left" w:pos="426"/>
        </w:tabs>
        <w:autoSpaceDE w:val="0"/>
        <w:ind w:left="720"/>
        <w:jc w:val="both"/>
        <w:rPr>
          <w:rFonts w:ascii="Times New Roman" w:eastAsia="Times New Roman" w:hAnsi="Times New Roman"/>
          <w:b/>
          <w:bCs/>
          <w:sz w:val="20"/>
          <w:lang w:eastAsia="ar-SA"/>
        </w:rPr>
      </w:pPr>
      <w:r w:rsidRPr="00DD6FCE">
        <w:rPr>
          <w:rFonts w:ascii="Times New Roman" w:eastAsia="Times New Roman" w:hAnsi="Times New Roman"/>
          <w:color w:val="auto"/>
          <w:sz w:val="20"/>
        </w:rPr>
        <w:t>ponoszenie kosztów zużycia energii elektrycznej i wody w zakresie niezbędnym do wykonania usług oraz kosztów wywozu odpadów komunalnych i segregowanych</w:t>
      </w:r>
      <w:r w:rsidR="001B76F9">
        <w:rPr>
          <w:rFonts w:ascii="Times New Roman" w:eastAsia="Times New Roman" w:hAnsi="Times New Roman"/>
          <w:color w:val="auto"/>
          <w:sz w:val="20"/>
        </w:rPr>
        <w:t>;</w:t>
      </w:r>
    </w:p>
    <w:p w14:paraId="43CE564B" w14:textId="6FE6D62F" w:rsidR="00804002" w:rsidRPr="005067D1" w:rsidRDefault="00DD6FCE" w:rsidP="00022D5A">
      <w:pPr>
        <w:numPr>
          <w:ilvl w:val="0"/>
          <w:numId w:val="43"/>
        </w:numPr>
        <w:tabs>
          <w:tab w:val="left" w:pos="426"/>
        </w:tabs>
        <w:autoSpaceDE w:val="0"/>
        <w:ind w:left="720"/>
        <w:jc w:val="both"/>
        <w:rPr>
          <w:rFonts w:ascii="Times New Roman" w:eastAsia="Times New Roman" w:hAnsi="Times New Roman"/>
          <w:b/>
          <w:bCs/>
          <w:sz w:val="20"/>
          <w:lang w:eastAsia="ar-SA"/>
        </w:rPr>
      </w:pPr>
      <w:r w:rsidRPr="005067D1">
        <w:rPr>
          <w:rFonts w:ascii="Times New Roman" w:eastAsia="Times New Roman" w:hAnsi="Times New Roman"/>
          <w:color w:val="auto"/>
          <w:sz w:val="20"/>
        </w:rPr>
        <w:t>wskazanie miejsc gromadzenia odpadów zgodnie z ustawą z dnia 14 grudnia 2012 r. o odpadach (</w:t>
      </w:r>
      <w:r w:rsidR="005067D1" w:rsidRPr="005067D1">
        <w:rPr>
          <w:rFonts w:ascii="Times New Roman" w:hAnsi="Times New Roman"/>
          <w:sz w:val="20"/>
        </w:rPr>
        <w:t>Dz. U. z 2023 r. poz. 1587, 1597, 1688, 1852, 2029 oraz z 2024 r. poz. 1834, 1911 i 1914</w:t>
      </w:r>
      <w:r w:rsidRPr="005067D1">
        <w:rPr>
          <w:rFonts w:ascii="Times New Roman" w:eastAsia="Times New Roman" w:hAnsi="Times New Roman"/>
          <w:color w:val="auto"/>
          <w:sz w:val="20"/>
        </w:rPr>
        <w:t>)</w:t>
      </w:r>
      <w:r w:rsidR="001B76F9" w:rsidRPr="005067D1">
        <w:rPr>
          <w:rFonts w:ascii="Times New Roman" w:eastAsia="Times New Roman" w:hAnsi="Times New Roman"/>
          <w:color w:val="auto"/>
          <w:sz w:val="20"/>
        </w:rPr>
        <w:t>;</w:t>
      </w:r>
    </w:p>
    <w:p w14:paraId="5DD1620C" w14:textId="77777777" w:rsidR="00804002" w:rsidRPr="00190A0A" w:rsidRDefault="00DD6FCE" w:rsidP="00022D5A">
      <w:pPr>
        <w:numPr>
          <w:ilvl w:val="0"/>
          <w:numId w:val="43"/>
        </w:numPr>
        <w:tabs>
          <w:tab w:val="left" w:pos="426"/>
        </w:tabs>
        <w:autoSpaceDE w:val="0"/>
        <w:ind w:left="720"/>
        <w:jc w:val="both"/>
        <w:rPr>
          <w:rFonts w:ascii="Times New Roman" w:eastAsia="Times New Roman" w:hAnsi="Times New Roman"/>
          <w:b/>
          <w:bCs/>
          <w:sz w:val="20"/>
          <w:lang w:eastAsia="ar-SA"/>
        </w:rPr>
      </w:pPr>
      <w:r w:rsidRPr="00DD6FCE">
        <w:rPr>
          <w:rFonts w:ascii="Times New Roman" w:eastAsia="Times New Roman" w:hAnsi="Times New Roman"/>
          <w:color w:val="auto"/>
          <w:sz w:val="20"/>
        </w:rPr>
        <w:t xml:space="preserve">sprawdzanie prawidłowości dokumentowania realizowanych przez Wykonawcę usług poprzez kontrolę wpisów </w:t>
      </w:r>
      <w:r w:rsidR="001B76F9">
        <w:rPr>
          <w:rFonts w:ascii="Times New Roman" w:eastAsia="Times New Roman" w:hAnsi="Times New Roman"/>
          <w:color w:val="auto"/>
          <w:sz w:val="20"/>
        </w:rPr>
        <w:br/>
      </w:r>
      <w:r w:rsidRPr="00DD6FCE">
        <w:rPr>
          <w:rFonts w:ascii="Times New Roman" w:eastAsia="Times New Roman" w:hAnsi="Times New Roman"/>
          <w:color w:val="auto"/>
          <w:sz w:val="20"/>
        </w:rPr>
        <w:t>w raporcie z wykonanych usług dokonywaną przez wyznaczone przez Zamawiającego osoby</w:t>
      </w:r>
      <w:r w:rsidR="001B76F9">
        <w:rPr>
          <w:rFonts w:ascii="Times New Roman" w:eastAsia="Times New Roman" w:hAnsi="Times New Roman"/>
          <w:color w:val="auto"/>
          <w:sz w:val="20"/>
        </w:rPr>
        <w:t>;</w:t>
      </w:r>
    </w:p>
    <w:p w14:paraId="44AB484A" w14:textId="77777777" w:rsidR="00DD6FCE" w:rsidRPr="00DD6FCE" w:rsidRDefault="00DD6FCE" w:rsidP="00022D5A">
      <w:pPr>
        <w:numPr>
          <w:ilvl w:val="0"/>
          <w:numId w:val="43"/>
        </w:numPr>
        <w:tabs>
          <w:tab w:val="left" w:pos="426"/>
        </w:tabs>
        <w:autoSpaceDE w:val="0"/>
        <w:ind w:left="720"/>
        <w:jc w:val="both"/>
        <w:rPr>
          <w:rFonts w:ascii="Times New Roman" w:eastAsia="Times New Roman" w:hAnsi="Times New Roman"/>
          <w:b/>
          <w:bCs/>
          <w:sz w:val="20"/>
          <w:lang w:eastAsia="ar-SA"/>
        </w:rPr>
      </w:pPr>
      <w:r w:rsidRPr="00DD6FCE">
        <w:rPr>
          <w:rFonts w:ascii="Times New Roman" w:eastAsia="Times New Roman" w:hAnsi="Times New Roman"/>
          <w:color w:val="auto"/>
          <w:sz w:val="20"/>
        </w:rPr>
        <w:t>jeżeli będzie to konieczne, umożliwienie pojazdom Wykonawcy lub jego dostawcom, dostarczającym niezbędne do wykonania usług środki pracy (urządzenia i sprzęt, środki czyszczące i myjące) oraz środki higieniczne, wjazdu na teren obiektu, na czas niezbędny do rozładowania wymienionych wyżej rzeczy.</w:t>
      </w:r>
      <w:r w:rsidRPr="00DD6FCE">
        <w:rPr>
          <w:rFonts w:ascii="Times New Roman" w:eastAsia="Times New Roman" w:hAnsi="Times New Roman"/>
          <w:sz w:val="20"/>
        </w:rPr>
        <w:t xml:space="preserve"> Wjazd pojazdów nie może blokować ani utrudniać ruchu pojazdów Zamawiającego.</w:t>
      </w:r>
    </w:p>
    <w:p w14:paraId="7A01283B" w14:textId="77777777" w:rsidR="004B3408" w:rsidRPr="00AC11D8" w:rsidRDefault="004B3408" w:rsidP="004B3408">
      <w:pPr>
        <w:pStyle w:val="Normal1"/>
        <w:tabs>
          <w:tab w:val="left" w:pos="426"/>
        </w:tabs>
        <w:ind w:left="360"/>
        <w:jc w:val="center"/>
        <w:rPr>
          <w:b/>
          <w:sz w:val="20"/>
          <w:szCs w:val="20"/>
        </w:rPr>
      </w:pPr>
      <w:r w:rsidRPr="00AC11D8">
        <w:rPr>
          <w:b/>
          <w:sz w:val="20"/>
          <w:szCs w:val="20"/>
        </w:rPr>
        <w:t xml:space="preserve">§ </w:t>
      </w:r>
      <w:r w:rsidR="00190A0A">
        <w:rPr>
          <w:b/>
          <w:sz w:val="20"/>
          <w:szCs w:val="20"/>
        </w:rPr>
        <w:t>5</w:t>
      </w:r>
      <w:r>
        <w:rPr>
          <w:b/>
          <w:sz w:val="20"/>
          <w:szCs w:val="20"/>
        </w:rPr>
        <w:t>.</w:t>
      </w:r>
    </w:p>
    <w:p w14:paraId="1971481C" w14:textId="77777777" w:rsidR="004B3408" w:rsidRDefault="00AB4037" w:rsidP="004B3408">
      <w:pPr>
        <w:pStyle w:val="Normal1"/>
        <w:tabs>
          <w:tab w:val="left" w:pos="426"/>
        </w:tabs>
        <w:ind w:left="360"/>
        <w:jc w:val="center"/>
        <w:rPr>
          <w:b/>
          <w:sz w:val="20"/>
          <w:szCs w:val="20"/>
        </w:rPr>
      </w:pPr>
      <w:r>
        <w:rPr>
          <w:b/>
          <w:sz w:val="20"/>
          <w:szCs w:val="20"/>
        </w:rPr>
        <w:t>Odpowiedzialność Wykonawcy</w:t>
      </w:r>
    </w:p>
    <w:p w14:paraId="29E82A92" w14:textId="77777777" w:rsidR="00545861" w:rsidRPr="00545861" w:rsidRDefault="004B3408" w:rsidP="00022D5A">
      <w:pPr>
        <w:widowControl/>
        <w:numPr>
          <w:ilvl w:val="0"/>
          <w:numId w:val="45"/>
        </w:numPr>
        <w:suppressAutoHyphens w:val="0"/>
        <w:contextualSpacing/>
        <w:jc w:val="both"/>
        <w:rPr>
          <w:rFonts w:ascii="Times New Roman" w:eastAsia="Times New Roman" w:hAnsi="Times New Roman"/>
          <w:color w:val="auto"/>
          <w:sz w:val="20"/>
        </w:rPr>
      </w:pPr>
      <w:r w:rsidRPr="00545861">
        <w:rPr>
          <w:color w:val="auto"/>
          <w:sz w:val="20"/>
        </w:rPr>
        <w:t>Wykonawca ponosi pełną odpowiedzialność za wszelkie szkody na osobie lub mieniu powstałe w wyniku niewykonania lub nienależytego wykonania zobowiązań wynikających z umowy.  Wykonawca ponosi też odpowiedzialność za inne działania lub zaniechania swoich pracowników świadczących w jego imieniu usługi na rzecz Zamawiającego.</w:t>
      </w:r>
    </w:p>
    <w:p w14:paraId="4AB5F90E" w14:textId="42D37851" w:rsidR="00545861" w:rsidRPr="00545861" w:rsidRDefault="004B3408" w:rsidP="00022D5A">
      <w:pPr>
        <w:widowControl/>
        <w:numPr>
          <w:ilvl w:val="0"/>
          <w:numId w:val="45"/>
        </w:numPr>
        <w:suppressAutoHyphens w:val="0"/>
        <w:contextualSpacing/>
        <w:jc w:val="both"/>
        <w:rPr>
          <w:rFonts w:ascii="Times New Roman" w:eastAsia="Times New Roman" w:hAnsi="Times New Roman"/>
          <w:color w:val="auto"/>
          <w:sz w:val="20"/>
        </w:rPr>
      </w:pPr>
      <w:r w:rsidRPr="00545861">
        <w:rPr>
          <w:color w:val="auto"/>
          <w:sz w:val="20"/>
        </w:rPr>
        <w:t>W przypadku kradzieży, pożaru lub innych zdarzeń losowych, których uczestnikami byli pracownicy świadczący usługi na rzecz Zamawiającego Wykonawca będzie zobowiązany do niezwłocznego powiadomienia Zamawiającego o powstałym zdarzeniu i uczestnictwa w komisji powołanej do zbadania okoliczności i przyczyn zdarzenia.</w:t>
      </w:r>
    </w:p>
    <w:p w14:paraId="42207C02" w14:textId="77777777" w:rsidR="00545861" w:rsidRPr="00545861" w:rsidRDefault="004B3408" w:rsidP="00022D5A">
      <w:pPr>
        <w:widowControl/>
        <w:numPr>
          <w:ilvl w:val="0"/>
          <w:numId w:val="45"/>
        </w:numPr>
        <w:suppressAutoHyphens w:val="0"/>
        <w:contextualSpacing/>
        <w:jc w:val="both"/>
        <w:rPr>
          <w:rFonts w:ascii="Times New Roman" w:eastAsia="Times New Roman" w:hAnsi="Times New Roman"/>
          <w:color w:val="auto"/>
          <w:sz w:val="20"/>
        </w:rPr>
      </w:pPr>
      <w:r w:rsidRPr="00545861">
        <w:rPr>
          <w:color w:val="auto"/>
          <w:sz w:val="20"/>
        </w:rPr>
        <w:t>Wykonawca zobowiązany będzie na żądanie Zamawiającego do współdziałania z nim, w szczególności zaś do występowania przed właściwymi organami administracyjnymi w sprawach pozostających w związku ze skutkami świadczonych przez Wykonawcę usług.</w:t>
      </w:r>
    </w:p>
    <w:p w14:paraId="73421E1B" w14:textId="77777777" w:rsidR="00DD6FCE" w:rsidRPr="00190A0A" w:rsidRDefault="004B3408" w:rsidP="00022D5A">
      <w:pPr>
        <w:widowControl/>
        <w:numPr>
          <w:ilvl w:val="0"/>
          <w:numId w:val="45"/>
        </w:numPr>
        <w:suppressAutoHyphens w:val="0"/>
        <w:contextualSpacing/>
        <w:jc w:val="both"/>
        <w:rPr>
          <w:rFonts w:ascii="Times New Roman" w:eastAsia="Times New Roman" w:hAnsi="Times New Roman"/>
          <w:color w:val="auto"/>
          <w:sz w:val="20"/>
        </w:rPr>
      </w:pPr>
      <w:r w:rsidRPr="00545861">
        <w:rPr>
          <w:color w:val="auto"/>
          <w:sz w:val="20"/>
        </w:rPr>
        <w:t xml:space="preserve">W celu zabezpieczenia interesu własnego przed odpowiedzialnością za szkody Wykonawca zobowiązany jest do każdorazowego zgłaszania Zamawiającemu stwierdzonych uszkodzeń sieci wodnokanalizacyjnej w obrębie węzłów sanitarnych, uszkodzeń sprzętu biurowego, drzwi, okien itp. </w:t>
      </w:r>
    </w:p>
    <w:p w14:paraId="4A89F9A7" w14:textId="77777777" w:rsidR="00AD0E4D" w:rsidRDefault="00030148" w:rsidP="00AB4037">
      <w:pPr>
        <w:ind w:left="851" w:hanging="851"/>
        <w:jc w:val="center"/>
        <w:rPr>
          <w:rFonts w:ascii="Times New Roman" w:hAnsi="Times New Roman"/>
          <w:b/>
          <w:caps/>
          <w:sz w:val="20"/>
        </w:rPr>
      </w:pPr>
      <w:r w:rsidRPr="00D6053F">
        <w:rPr>
          <w:rFonts w:ascii="Times New Roman" w:hAnsi="Times New Roman"/>
          <w:b/>
          <w:caps/>
          <w:sz w:val="20"/>
        </w:rPr>
        <w:t xml:space="preserve">§ </w:t>
      </w:r>
      <w:r w:rsidR="00190A0A">
        <w:rPr>
          <w:rFonts w:ascii="Times New Roman" w:hAnsi="Times New Roman"/>
          <w:b/>
          <w:caps/>
          <w:sz w:val="20"/>
        </w:rPr>
        <w:t>6</w:t>
      </w:r>
      <w:r w:rsidRPr="00D6053F">
        <w:rPr>
          <w:rFonts w:ascii="Times New Roman" w:hAnsi="Times New Roman"/>
          <w:b/>
          <w:caps/>
          <w:sz w:val="20"/>
        </w:rPr>
        <w:t xml:space="preserve">. </w:t>
      </w:r>
    </w:p>
    <w:p w14:paraId="2A3B61A6" w14:textId="77777777" w:rsidR="00AB4037" w:rsidRPr="00AB4037" w:rsidRDefault="00AB4037" w:rsidP="00AB4037">
      <w:pPr>
        <w:ind w:left="851" w:hanging="851"/>
        <w:jc w:val="center"/>
        <w:rPr>
          <w:rFonts w:ascii="Times New Roman" w:hAnsi="Times New Roman"/>
          <w:b/>
          <w:sz w:val="20"/>
        </w:rPr>
      </w:pPr>
      <w:r w:rsidRPr="00AB4037">
        <w:rPr>
          <w:rFonts w:ascii="Times New Roman" w:hAnsi="Times New Roman"/>
          <w:b/>
          <w:sz w:val="20"/>
        </w:rPr>
        <w:t>Nadzór i kontakty Stron</w:t>
      </w:r>
    </w:p>
    <w:p w14:paraId="431DD8F3" w14:textId="77777777" w:rsidR="0016079A" w:rsidRDefault="0016079A" w:rsidP="00022D5A">
      <w:pPr>
        <w:widowControl/>
        <w:numPr>
          <w:ilvl w:val="0"/>
          <w:numId w:val="47"/>
        </w:numPr>
        <w:suppressAutoHyphens w:val="0"/>
        <w:contextualSpacing/>
        <w:jc w:val="both"/>
        <w:rPr>
          <w:rFonts w:ascii="Times New Roman" w:eastAsia="Times New Roman" w:hAnsi="Times New Roman"/>
          <w:color w:val="auto"/>
          <w:sz w:val="20"/>
        </w:rPr>
      </w:pPr>
      <w:bookmarkStart w:id="3" w:name="_Hlk89850156"/>
      <w:r w:rsidRPr="0016079A">
        <w:rPr>
          <w:rFonts w:ascii="Times New Roman" w:hAnsi="Times New Roman"/>
          <w:sz w:val="20"/>
        </w:rPr>
        <w:t xml:space="preserve">Osobą odpowiedzialną za koordynację wykonywania przedmiotu umowy ze strony Wykonawcy jest: .... Koordynatorem ze strony Wykonawcy nie może być pracownik wykonujący usługę sprzątania w budynkach Zamawiającego. </w:t>
      </w:r>
    </w:p>
    <w:p w14:paraId="6B18AC3B" w14:textId="77777777" w:rsidR="0073688C" w:rsidRPr="0016079A" w:rsidRDefault="00030148" w:rsidP="00022D5A">
      <w:pPr>
        <w:widowControl/>
        <w:numPr>
          <w:ilvl w:val="0"/>
          <w:numId w:val="47"/>
        </w:numPr>
        <w:suppressAutoHyphens w:val="0"/>
        <w:contextualSpacing/>
        <w:jc w:val="both"/>
        <w:rPr>
          <w:rFonts w:ascii="Times New Roman" w:eastAsia="Times New Roman" w:hAnsi="Times New Roman"/>
          <w:color w:val="auto"/>
          <w:sz w:val="20"/>
        </w:rPr>
      </w:pPr>
      <w:r w:rsidRPr="0016079A">
        <w:rPr>
          <w:rFonts w:ascii="Times New Roman" w:eastAsia="Times New Roman" w:hAnsi="Times New Roman"/>
          <w:sz w:val="20"/>
        </w:rPr>
        <w:t>Strony w trakcie realizacji umowy będą kontaktować się za pośrednictwem poczty elektronicznej</w:t>
      </w:r>
      <w:r w:rsidR="006D277A" w:rsidRPr="0016079A">
        <w:rPr>
          <w:rFonts w:ascii="Times New Roman" w:eastAsia="Times New Roman" w:hAnsi="Times New Roman"/>
          <w:sz w:val="20"/>
        </w:rPr>
        <w:t xml:space="preserve"> (forma dokumentowa)</w:t>
      </w:r>
      <w:r w:rsidRPr="0016079A">
        <w:rPr>
          <w:rFonts w:ascii="Times New Roman" w:eastAsia="Times New Roman" w:hAnsi="Times New Roman"/>
          <w:sz w:val="20"/>
        </w:rPr>
        <w:t xml:space="preserve"> </w:t>
      </w:r>
      <w:r w:rsidR="006D277A" w:rsidRPr="0016079A">
        <w:rPr>
          <w:rFonts w:ascii="Times New Roman" w:eastAsia="Times New Roman" w:hAnsi="Times New Roman"/>
          <w:sz w:val="20"/>
        </w:rPr>
        <w:t xml:space="preserve">lub </w:t>
      </w:r>
      <w:r w:rsidR="00AD0E4D" w:rsidRPr="0016079A">
        <w:rPr>
          <w:rFonts w:ascii="Times New Roman" w:eastAsia="Times New Roman" w:hAnsi="Times New Roman"/>
          <w:sz w:val="20"/>
        </w:rPr>
        <w:t>pisemni</w:t>
      </w:r>
      <w:r w:rsidR="006D277A" w:rsidRPr="0016079A">
        <w:rPr>
          <w:rFonts w:ascii="Times New Roman" w:eastAsia="Times New Roman" w:hAnsi="Times New Roman"/>
          <w:sz w:val="20"/>
        </w:rPr>
        <w:t>e.</w:t>
      </w:r>
    </w:p>
    <w:bookmarkEnd w:id="3"/>
    <w:p w14:paraId="2C9437FD" w14:textId="77777777" w:rsidR="0073688C" w:rsidRPr="00D6053F" w:rsidRDefault="00694E51" w:rsidP="00022D5A">
      <w:pPr>
        <w:widowControl/>
        <w:numPr>
          <w:ilvl w:val="0"/>
          <w:numId w:val="47"/>
        </w:numPr>
        <w:suppressAutoHyphens w:val="0"/>
        <w:jc w:val="both"/>
        <w:rPr>
          <w:rFonts w:ascii="Times New Roman" w:eastAsia="Times New Roman" w:hAnsi="Times New Roman"/>
          <w:b/>
          <w:bCs/>
          <w:sz w:val="20"/>
          <w:lang w:eastAsia="en-US"/>
        </w:rPr>
      </w:pPr>
      <w:r w:rsidRPr="00D6053F">
        <w:rPr>
          <w:rFonts w:ascii="Times New Roman" w:hAnsi="Times New Roman"/>
          <w:sz w:val="20"/>
        </w:rPr>
        <w:t>Korespondencję przekazywaną poczt</w:t>
      </w:r>
      <w:r w:rsidR="00833A4F" w:rsidRPr="00D6053F">
        <w:rPr>
          <w:rFonts w:ascii="Times New Roman" w:hAnsi="Times New Roman"/>
          <w:sz w:val="20"/>
        </w:rPr>
        <w:t>ą</w:t>
      </w:r>
      <w:r w:rsidRPr="00D6053F">
        <w:rPr>
          <w:rFonts w:ascii="Times New Roman" w:hAnsi="Times New Roman"/>
          <w:sz w:val="20"/>
        </w:rPr>
        <w:t xml:space="preserve"> elektroniczną</w:t>
      </w:r>
      <w:r w:rsidR="00030148" w:rsidRPr="00D6053F">
        <w:rPr>
          <w:rFonts w:ascii="Times New Roman" w:hAnsi="Times New Roman"/>
          <w:sz w:val="20"/>
        </w:rPr>
        <w:t xml:space="preserve"> między </w:t>
      </w:r>
      <w:r w:rsidR="00833A4F" w:rsidRPr="00D6053F">
        <w:rPr>
          <w:rFonts w:ascii="Times New Roman" w:hAnsi="Times New Roman"/>
          <w:sz w:val="20"/>
        </w:rPr>
        <w:t>S</w:t>
      </w:r>
      <w:r w:rsidR="00030148" w:rsidRPr="00D6053F">
        <w:rPr>
          <w:rFonts w:ascii="Times New Roman" w:hAnsi="Times New Roman"/>
          <w:sz w:val="20"/>
        </w:rPr>
        <w:t>tronami uważa się za doręczoną z chwilą otrzymania informacji z serwera odbiorcy potwierdzenia dostarczenia.</w:t>
      </w:r>
    </w:p>
    <w:p w14:paraId="4D34B5C2" w14:textId="77777777" w:rsidR="0073688C" w:rsidRPr="00D6053F" w:rsidRDefault="00030148" w:rsidP="00022D5A">
      <w:pPr>
        <w:widowControl/>
        <w:numPr>
          <w:ilvl w:val="0"/>
          <w:numId w:val="47"/>
        </w:numPr>
        <w:suppressAutoHyphens w:val="0"/>
        <w:jc w:val="both"/>
        <w:rPr>
          <w:rFonts w:ascii="Times New Roman" w:eastAsia="Times New Roman" w:hAnsi="Times New Roman"/>
          <w:b/>
          <w:bCs/>
          <w:sz w:val="20"/>
          <w:lang w:eastAsia="en-US"/>
        </w:rPr>
      </w:pPr>
      <w:r w:rsidRPr="00D6053F">
        <w:rPr>
          <w:rFonts w:ascii="Times New Roman" w:hAnsi="Times New Roman"/>
          <w:sz w:val="20"/>
        </w:rPr>
        <w:t xml:space="preserve">Strony będą kierowały korespondencję pisemną w sprawach związanych z wykonaniem </w:t>
      </w:r>
      <w:r w:rsidR="006D277A" w:rsidRPr="00D6053F">
        <w:rPr>
          <w:rFonts w:ascii="Times New Roman" w:hAnsi="Times New Roman"/>
          <w:sz w:val="20"/>
        </w:rPr>
        <w:t>u</w:t>
      </w:r>
      <w:r w:rsidRPr="00D6053F">
        <w:rPr>
          <w:rFonts w:ascii="Times New Roman" w:hAnsi="Times New Roman"/>
          <w:sz w:val="20"/>
        </w:rPr>
        <w:t xml:space="preserve">mowy na adresy podane w </w:t>
      </w:r>
      <w:r w:rsidR="00833A4F" w:rsidRPr="00D6053F">
        <w:rPr>
          <w:rFonts w:ascii="Times New Roman" w:hAnsi="Times New Roman"/>
          <w:sz w:val="20"/>
        </w:rPr>
        <w:t>u</w:t>
      </w:r>
      <w:r w:rsidRPr="00D6053F">
        <w:rPr>
          <w:rFonts w:ascii="Times New Roman" w:hAnsi="Times New Roman"/>
          <w:sz w:val="20"/>
        </w:rPr>
        <w:t xml:space="preserve">mowie. Strony są zobowiązane do informowania o zmianie adresu. Brak powiadomienia oznacza, </w:t>
      </w:r>
      <w:r w:rsidR="006D277A" w:rsidRPr="00D6053F">
        <w:rPr>
          <w:rFonts w:ascii="Times New Roman" w:hAnsi="Times New Roman"/>
          <w:sz w:val="20"/>
        </w:rPr>
        <w:t>ż</w:t>
      </w:r>
      <w:r w:rsidR="00833A4F" w:rsidRPr="00D6053F">
        <w:rPr>
          <w:rFonts w:ascii="Times New Roman" w:hAnsi="Times New Roman"/>
          <w:sz w:val="20"/>
        </w:rPr>
        <w:t>e</w:t>
      </w:r>
      <w:r w:rsidRPr="00D6053F">
        <w:rPr>
          <w:rFonts w:ascii="Times New Roman" w:hAnsi="Times New Roman"/>
          <w:sz w:val="20"/>
        </w:rPr>
        <w:t xml:space="preserve"> doręczenie korespondencji na adres dotychczasowy jest skuteczne po upływie 14</w:t>
      </w:r>
      <w:r w:rsidR="006D277A" w:rsidRPr="00D6053F">
        <w:rPr>
          <w:rFonts w:ascii="Times New Roman" w:hAnsi="Times New Roman"/>
          <w:sz w:val="20"/>
        </w:rPr>
        <w:t xml:space="preserve"> </w:t>
      </w:r>
      <w:r w:rsidR="005A2546" w:rsidRPr="00D6053F">
        <w:rPr>
          <w:rFonts w:ascii="Times New Roman" w:hAnsi="Times New Roman"/>
          <w:sz w:val="20"/>
        </w:rPr>
        <w:t>(c</w:t>
      </w:r>
      <w:r w:rsidR="006D277A" w:rsidRPr="00D6053F">
        <w:rPr>
          <w:rFonts w:ascii="Times New Roman" w:hAnsi="Times New Roman"/>
          <w:sz w:val="20"/>
        </w:rPr>
        <w:t>zternastu)</w:t>
      </w:r>
      <w:r w:rsidRPr="00D6053F">
        <w:rPr>
          <w:rFonts w:ascii="Times New Roman" w:hAnsi="Times New Roman"/>
          <w:sz w:val="20"/>
        </w:rPr>
        <w:t xml:space="preserve"> dni od pierwszego awizowania przesyłki lub w dniu próby doręczenia, gdy zaniechano awizowania z uwagi na niecelowość lub brak możliwości awizowania zgodnie z obowiązującymi przepisami.</w:t>
      </w:r>
    </w:p>
    <w:p w14:paraId="7A2DACF0" w14:textId="77777777" w:rsidR="00EB03EC" w:rsidRPr="00D6053F" w:rsidRDefault="00030148" w:rsidP="00022D5A">
      <w:pPr>
        <w:widowControl/>
        <w:numPr>
          <w:ilvl w:val="0"/>
          <w:numId w:val="47"/>
        </w:numPr>
        <w:suppressAutoHyphens w:val="0"/>
        <w:jc w:val="both"/>
        <w:rPr>
          <w:rFonts w:ascii="Times New Roman" w:eastAsia="Times New Roman" w:hAnsi="Times New Roman"/>
          <w:b/>
          <w:bCs/>
          <w:sz w:val="20"/>
          <w:lang w:eastAsia="en-US"/>
        </w:rPr>
      </w:pPr>
      <w:r w:rsidRPr="00D6053F">
        <w:rPr>
          <w:rFonts w:ascii="Times New Roman" w:hAnsi="Times New Roman"/>
          <w:sz w:val="20"/>
        </w:rPr>
        <w:t xml:space="preserve">Nadzór nad należytym świadczeniem usługi, stanowiącej </w:t>
      </w:r>
      <w:r w:rsidR="00523787" w:rsidRPr="00D6053F">
        <w:rPr>
          <w:rFonts w:ascii="Times New Roman" w:hAnsi="Times New Roman"/>
          <w:sz w:val="20"/>
        </w:rPr>
        <w:t>p</w:t>
      </w:r>
      <w:r w:rsidRPr="00D6053F">
        <w:rPr>
          <w:rFonts w:ascii="Times New Roman" w:hAnsi="Times New Roman"/>
          <w:sz w:val="20"/>
        </w:rPr>
        <w:t xml:space="preserve">rzedmiot </w:t>
      </w:r>
      <w:r w:rsidR="00523787" w:rsidRPr="00D6053F">
        <w:rPr>
          <w:rFonts w:ascii="Times New Roman" w:hAnsi="Times New Roman"/>
          <w:sz w:val="20"/>
        </w:rPr>
        <w:t>u</w:t>
      </w:r>
      <w:r w:rsidRPr="00D6053F">
        <w:rPr>
          <w:rFonts w:ascii="Times New Roman" w:hAnsi="Times New Roman"/>
          <w:sz w:val="20"/>
        </w:rPr>
        <w:t>mowy sprawować będą:</w:t>
      </w:r>
    </w:p>
    <w:p w14:paraId="45506EBF" w14:textId="5CEDFF11" w:rsidR="00EB03EC" w:rsidRPr="00D6053F" w:rsidRDefault="00030148" w:rsidP="00022D5A">
      <w:pPr>
        <w:pStyle w:val="Akapitzlist"/>
        <w:numPr>
          <w:ilvl w:val="0"/>
          <w:numId w:val="2"/>
        </w:numPr>
        <w:contextualSpacing w:val="0"/>
        <w:jc w:val="both"/>
        <w:rPr>
          <w:rFonts w:ascii="Times New Roman" w:hAnsi="Times New Roman"/>
          <w:b/>
          <w:sz w:val="20"/>
        </w:rPr>
      </w:pPr>
      <w:r w:rsidRPr="00D6053F">
        <w:rPr>
          <w:rFonts w:ascii="Times New Roman" w:hAnsi="Times New Roman"/>
          <w:sz w:val="20"/>
        </w:rPr>
        <w:t xml:space="preserve"> </w:t>
      </w:r>
      <w:r w:rsidR="005A2546" w:rsidRPr="00D6053F">
        <w:rPr>
          <w:rFonts w:ascii="Times New Roman" w:hAnsi="Times New Roman"/>
          <w:sz w:val="20"/>
        </w:rPr>
        <w:t>ze strony</w:t>
      </w:r>
      <w:r w:rsidRPr="00D6053F">
        <w:rPr>
          <w:rFonts w:ascii="Times New Roman" w:hAnsi="Times New Roman"/>
          <w:sz w:val="20"/>
        </w:rPr>
        <w:t xml:space="preserve"> Zamawiającego: </w:t>
      </w:r>
      <w:r w:rsidR="005067D1">
        <w:rPr>
          <w:rFonts w:ascii="Times New Roman" w:hAnsi="Times New Roman"/>
          <w:sz w:val="20"/>
        </w:rPr>
        <w:t xml:space="preserve">Edyta </w:t>
      </w:r>
      <w:proofErr w:type="spellStart"/>
      <w:r w:rsidR="005067D1">
        <w:rPr>
          <w:rFonts w:ascii="Times New Roman" w:hAnsi="Times New Roman"/>
          <w:sz w:val="20"/>
        </w:rPr>
        <w:t>Susło</w:t>
      </w:r>
      <w:proofErr w:type="spellEnd"/>
      <w:r w:rsidR="005A2546" w:rsidRPr="00D6053F">
        <w:rPr>
          <w:rFonts w:ascii="Times New Roman" w:hAnsi="Times New Roman"/>
          <w:sz w:val="20"/>
        </w:rPr>
        <w:t xml:space="preserve"> lub Jakub </w:t>
      </w:r>
      <w:proofErr w:type="spellStart"/>
      <w:r w:rsidR="005A2546" w:rsidRPr="00D6053F">
        <w:rPr>
          <w:rFonts w:ascii="Times New Roman" w:hAnsi="Times New Roman"/>
          <w:sz w:val="20"/>
        </w:rPr>
        <w:t>Tereszczyński</w:t>
      </w:r>
      <w:proofErr w:type="spellEnd"/>
      <w:r w:rsidR="00833A4F" w:rsidRPr="00D6053F">
        <w:rPr>
          <w:rFonts w:ascii="Times New Roman" w:hAnsi="Times New Roman"/>
          <w:sz w:val="20"/>
        </w:rPr>
        <w:t xml:space="preserve">, </w:t>
      </w:r>
      <w:r w:rsidRPr="00D6053F">
        <w:rPr>
          <w:rFonts w:ascii="Times New Roman" w:hAnsi="Times New Roman"/>
          <w:sz w:val="20"/>
        </w:rPr>
        <w:t xml:space="preserve">Tel. </w:t>
      </w:r>
      <w:r w:rsidR="005A2546" w:rsidRPr="00D6053F">
        <w:rPr>
          <w:rFonts w:ascii="Times New Roman" w:hAnsi="Times New Roman"/>
          <w:sz w:val="20"/>
        </w:rPr>
        <w:t>41-33-59-418; 41-33-59-417</w:t>
      </w:r>
      <w:r w:rsidR="00BF0CA6" w:rsidRPr="00D6053F">
        <w:rPr>
          <w:rFonts w:ascii="Times New Roman" w:hAnsi="Times New Roman"/>
          <w:sz w:val="20"/>
        </w:rPr>
        <w:t xml:space="preserve">, </w:t>
      </w:r>
      <w:hyperlink r:id="rId7" w:history="1">
        <w:r w:rsidR="005067D1" w:rsidRPr="003C2818">
          <w:rPr>
            <w:rStyle w:val="Hipercze"/>
            <w:rFonts w:ascii="Times New Roman" w:hAnsi="Times New Roman"/>
            <w:sz w:val="20"/>
          </w:rPr>
          <w:t>esuslo@rckik-kielce.com.pl</w:t>
        </w:r>
      </w:hyperlink>
      <w:r w:rsidR="00BF0CA6" w:rsidRPr="00D6053F">
        <w:rPr>
          <w:rFonts w:ascii="Times New Roman" w:hAnsi="Times New Roman"/>
          <w:sz w:val="20"/>
        </w:rPr>
        <w:t xml:space="preserve"> lub </w:t>
      </w:r>
      <w:hyperlink r:id="rId8" w:history="1">
        <w:r w:rsidR="0057268D" w:rsidRPr="00D6053F">
          <w:rPr>
            <w:rStyle w:val="Hipercze"/>
            <w:rFonts w:ascii="Times New Roman" w:hAnsi="Times New Roman"/>
            <w:sz w:val="20"/>
          </w:rPr>
          <w:t>przetargi@rckik-kielce.com.pl</w:t>
        </w:r>
      </w:hyperlink>
      <w:r w:rsidR="0057268D" w:rsidRPr="00D6053F">
        <w:rPr>
          <w:rFonts w:ascii="Times New Roman" w:hAnsi="Times New Roman"/>
          <w:sz w:val="20"/>
        </w:rPr>
        <w:t xml:space="preserve"> </w:t>
      </w:r>
    </w:p>
    <w:p w14:paraId="39B55D18" w14:textId="20C266C9" w:rsidR="0073688C" w:rsidRPr="00D6053F" w:rsidRDefault="00D645A7" w:rsidP="00022D5A">
      <w:pPr>
        <w:pStyle w:val="Akapitzlist"/>
        <w:numPr>
          <w:ilvl w:val="0"/>
          <w:numId w:val="2"/>
        </w:numPr>
        <w:contextualSpacing w:val="0"/>
        <w:jc w:val="both"/>
        <w:rPr>
          <w:rFonts w:ascii="Times New Roman" w:hAnsi="Times New Roman"/>
          <w:b/>
          <w:sz w:val="20"/>
        </w:rPr>
      </w:pPr>
      <w:r w:rsidRPr="00D6053F">
        <w:rPr>
          <w:rFonts w:ascii="Times New Roman" w:hAnsi="Times New Roman"/>
          <w:sz w:val="20"/>
        </w:rPr>
        <w:t xml:space="preserve"> z</w:t>
      </w:r>
      <w:r w:rsidR="005A2546" w:rsidRPr="00D6053F">
        <w:rPr>
          <w:rFonts w:ascii="Times New Roman" w:hAnsi="Times New Roman"/>
          <w:sz w:val="20"/>
        </w:rPr>
        <w:t>e strony Wykonawcy</w:t>
      </w:r>
      <w:r w:rsidR="00030148" w:rsidRPr="00D6053F">
        <w:rPr>
          <w:rFonts w:ascii="Times New Roman" w:hAnsi="Times New Roman"/>
          <w:sz w:val="20"/>
        </w:rPr>
        <w:t xml:space="preserve"> …………………………………………….  Tel. ………………….............</w:t>
      </w:r>
    </w:p>
    <w:p w14:paraId="7DC13509" w14:textId="315F050B" w:rsidR="0073688C" w:rsidRPr="00D6053F" w:rsidRDefault="00030148" w:rsidP="00022D5A">
      <w:pPr>
        <w:pStyle w:val="Akapitzlist"/>
        <w:numPr>
          <w:ilvl w:val="0"/>
          <w:numId w:val="47"/>
        </w:numPr>
        <w:contextualSpacing w:val="0"/>
        <w:jc w:val="both"/>
        <w:rPr>
          <w:rFonts w:ascii="Times New Roman" w:hAnsi="Times New Roman"/>
          <w:b/>
          <w:sz w:val="20"/>
        </w:rPr>
      </w:pPr>
      <w:r w:rsidRPr="00D6053F">
        <w:rPr>
          <w:rFonts w:ascii="Times New Roman" w:eastAsia="Times New Roman" w:hAnsi="Times New Roman"/>
          <w:sz w:val="20"/>
        </w:rPr>
        <w:t xml:space="preserve">Strony zobowiązują się informować o zmianie osób, o których mowa w ust. </w:t>
      </w:r>
      <w:r w:rsidR="005A2546" w:rsidRPr="00D6053F">
        <w:rPr>
          <w:rFonts w:ascii="Times New Roman" w:eastAsia="Times New Roman" w:hAnsi="Times New Roman"/>
          <w:sz w:val="20"/>
        </w:rPr>
        <w:t>5</w:t>
      </w:r>
      <w:r w:rsidRPr="00D6053F">
        <w:rPr>
          <w:rFonts w:ascii="Times New Roman" w:eastAsia="Times New Roman" w:hAnsi="Times New Roman"/>
          <w:sz w:val="20"/>
        </w:rPr>
        <w:t xml:space="preserve">, jednak zmiana tych osób nie wymaga zmiany umowy, lecz jedynie powiadomienia drugiej </w:t>
      </w:r>
      <w:r w:rsidR="00833A4F" w:rsidRPr="00D6053F">
        <w:rPr>
          <w:rFonts w:ascii="Times New Roman" w:eastAsia="Times New Roman" w:hAnsi="Times New Roman"/>
          <w:sz w:val="20"/>
        </w:rPr>
        <w:t>S</w:t>
      </w:r>
      <w:r w:rsidRPr="00D6053F">
        <w:rPr>
          <w:rFonts w:ascii="Times New Roman" w:eastAsia="Times New Roman" w:hAnsi="Times New Roman"/>
          <w:sz w:val="20"/>
        </w:rPr>
        <w:t xml:space="preserve">trony </w:t>
      </w:r>
      <w:r w:rsidR="005A2546" w:rsidRPr="00D6053F">
        <w:rPr>
          <w:rFonts w:ascii="Times New Roman" w:eastAsia="Times New Roman" w:hAnsi="Times New Roman"/>
          <w:sz w:val="20"/>
        </w:rPr>
        <w:t>pocztą</w:t>
      </w:r>
      <w:r w:rsidRPr="00D6053F">
        <w:rPr>
          <w:rFonts w:ascii="Times New Roman" w:eastAsia="Times New Roman" w:hAnsi="Times New Roman"/>
          <w:sz w:val="20"/>
        </w:rPr>
        <w:t xml:space="preserve"> elektroniczn</w:t>
      </w:r>
      <w:r w:rsidR="005A2546" w:rsidRPr="00D6053F">
        <w:rPr>
          <w:rFonts w:ascii="Times New Roman" w:eastAsia="Times New Roman" w:hAnsi="Times New Roman"/>
          <w:sz w:val="20"/>
        </w:rPr>
        <w:t>ą</w:t>
      </w:r>
      <w:r w:rsidR="00D645A7" w:rsidRPr="00D6053F">
        <w:rPr>
          <w:rFonts w:ascii="Times New Roman" w:eastAsia="Times New Roman" w:hAnsi="Times New Roman"/>
          <w:sz w:val="20"/>
        </w:rPr>
        <w:t>.</w:t>
      </w:r>
    </w:p>
    <w:p w14:paraId="781C99DF" w14:textId="77777777" w:rsidR="005E26E1" w:rsidRPr="00D6053F" w:rsidRDefault="00030148" w:rsidP="00D6053F">
      <w:pPr>
        <w:widowControl/>
        <w:suppressAutoHyphens w:val="0"/>
        <w:ind w:right="-284"/>
        <w:jc w:val="center"/>
        <w:rPr>
          <w:rFonts w:ascii="Times New Roman" w:eastAsia="Times New Roman" w:hAnsi="Times New Roman"/>
          <w:b/>
          <w:color w:val="auto"/>
          <w:sz w:val="20"/>
        </w:rPr>
      </w:pPr>
      <w:r w:rsidRPr="00D6053F">
        <w:rPr>
          <w:rFonts w:ascii="Times New Roman" w:eastAsia="Times New Roman" w:hAnsi="Times New Roman"/>
          <w:b/>
          <w:color w:val="auto"/>
          <w:sz w:val="20"/>
        </w:rPr>
        <w:t xml:space="preserve">§ </w:t>
      </w:r>
      <w:r w:rsidR="00190A0A">
        <w:rPr>
          <w:rFonts w:ascii="Times New Roman" w:eastAsia="Times New Roman" w:hAnsi="Times New Roman"/>
          <w:b/>
          <w:color w:val="auto"/>
          <w:sz w:val="20"/>
        </w:rPr>
        <w:t>7</w:t>
      </w:r>
      <w:r w:rsidRPr="00D6053F">
        <w:rPr>
          <w:rFonts w:ascii="Times New Roman" w:eastAsia="Times New Roman" w:hAnsi="Times New Roman"/>
          <w:b/>
          <w:color w:val="auto"/>
          <w:sz w:val="20"/>
        </w:rPr>
        <w:t>.</w:t>
      </w:r>
    </w:p>
    <w:p w14:paraId="7C47E6BC" w14:textId="77777777" w:rsidR="00AB4037" w:rsidRPr="00AB4037" w:rsidRDefault="00AB4037" w:rsidP="00AB4037">
      <w:pPr>
        <w:widowControl/>
        <w:suppressAutoHyphens w:val="0"/>
        <w:jc w:val="center"/>
        <w:rPr>
          <w:rFonts w:ascii="Times New Roman" w:eastAsia="Times New Roman" w:hAnsi="Times New Roman"/>
          <w:b/>
          <w:color w:val="auto"/>
          <w:sz w:val="20"/>
        </w:rPr>
      </w:pPr>
      <w:r>
        <w:rPr>
          <w:rFonts w:ascii="Times New Roman" w:eastAsia="Times New Roman" w:hAnsi="Times New Roman"/>
          <w:b/>
          <w:color w:val="auto"/>
          <w:sz w:val="20"/>
        </w:rPr>
        <w:t>Okres obowiązywania umowy</w:t>
      </w:r>
    </w:p>
    <w:p w14:paraId="6D6BBBB2" w14:textId="4EBEB068" w:rsidR="00030148" w:rsidRPr="00D6053F" w:rsidRDefault="005E26E1" w:rsidP="00D6053F">
      <w:pPr>
        <w:widowControl/>
        <w:suppressAutoHyphens w:val="0"/>
        <w:ind w:left="360"/>
        <w:jc w:val="both"/>
        <w:rPr>
          <w:rFonts w:ascii="Times New Roman" w:eastAsia="Times New Roman" w:hAnsi="Times New Roman"/>
          <w:b/>
          <w:bCs/>
          <w:sz w:val="20"/>
          <w:lang w:eastAsia="en-US"/>
        </w:rPr>
      </w:pPr>
      <w:r w:rsidRPr="00D6053F">
        <w:rPr>
          <w:rFonts w:ascii="Times New Roman" w:eastAsia="Times New Roman" w:hAnsi="Times New Roman"/>
          <w:color w:val="auto"/>
          <w:sz w:val="20"/>
        </w:rPr>
        <w:t>Umowa zostaje</w:t>
      </w:r>
      <w:r w:rsidR="00030148" w:rsidRPr="00D6053F">
        <w:rPr>
          <w:rFonts w:ascii="Times New Roman" w:eastAsia="Times New Roman" w:hAnsi="Times New Roman"/>
          <w:color w:val="auto"/>
          <w:sz w:val="20"/>
        </w:rPr>
        <w:t xml:space="preserve"> zawarta na czas określony </w:t>
      </w:r>
      <w:r w:rsidR="008D4D5E" w:rsidRPr="00D6053F">
        <w:rPr>
          <w:rFonts w:ascii="Times New Roman" w:eastAsia="Times New Roman" w:hAnsi="Times New Roman"/>
          <w:color w:val="auto"/>
          <w:sz w:val="20"/>
        </w:rPr>
        <w:t xml:space="preserve">od dnia </w:t>
      </w:r>
      <w:r w:rsidR="001B76F9">
        <w:rPr>
          <w:rFonts w:ascii="Times New Roman" w:eastAsia="Times New Roman" w:hAnsi="Times New Roman"/>
          <w:color w:val="auto"/>
          <w:sz w:val="20"/>
        </w:rPr>
        <w:t>2</w:t>
      </w:r>
      <w:r w:rsidR="008D4D5E" w:rsidRPr="00D6053F">
        <w:rPr>
          <w:rFonts w:ascii="Times New Roman" w:eastAsia="Times New Roman" w:hAnsi="Times New Roman"/>
          <w:color w:val="auto"/>
          <w:sz w:val="20"/>
        </w:rPr>
        <w:t xml:space="preserve"> stycznia 202</w:t>
      </w:r>
      <w:r w:rsidR="005067D1">
        <w:rPr>
          <w:rFonts w:ascii="Times New Roman" w:eastAsia="Times New Roman" w:hAnsi="Times New Roman"/>
          <w:color w:val="auto"/>
          <w:sz w:val="20"/>
        </w:rPr>
        <w:t>6</w:t>
      </w:r>
      <w:r w:rsidR="008D4D5E" w:rsidRPr="00D6053F">
        <w:rPr>
          <w:rFonts w:ascii="Times New Roman" w:eastAsia="Times New Roman" w:hAnsi="Times New Roman"/>
          <w:color w:val="auto"/>
          <w:sz w:val="20"/>
        </w:rPr>
        <w:t xml:space="preserve"> roku do dnia 31 grudnia 202</w:t>
      </w:r>
      <w:r w:rsidR="005067D1">
        <w:rPr>
          <w:rFonts w:ascii="Times New Roman" w:eastAsia="Times New Roman" w:hAnsi="Times New Roman"/>
          <w:color w:val="auto"/>
          <w:sz w:val="20"/>
        </w:rPr>
        <w:t>6</w:t>
      </w:r>
      <w:r w:rsidR="008D4D5E" w:rsidRPr="00D6053F">
        <w:rPr>
          <w:rFonts w:ascii="Times New Roman" w:eastAsia="Times New Roman" w:hAnsi="Times New Roman"/>
          <w:color w:val="auto"/>
          <w:sz w:val="20"/>
        </w:rPr>
        <w:t xml:space="preserve"> roku.</w:t>
      </w:r>
    </w:p>
    <w:p w14:paraId="590C902D" w14:textId="77777777" w:rsidR="00A706FC" w:rsidRPr="00D6053F" w:rsidRDefault="00B33F78" w:rsidP="00D6053F">
      <w:pPr>
        <w:pStyle w:val="Akapitzlist"/>
        <w:widowControl/>
        <w:suppressAutoHyphens w:val="0"/>
        <w:ind w:left="360"/>
        <w:contextualSpacing w:val="0"/>
        <w:jc w:val="center"/>
        <w:rPr>
          <w:rFonts w:ascii="Times New Roman" w:eastAsia="Calibri" w:hAnsi="Times New Roman"/>
          <w:b/>
          <w:color w:val="auto"/>
          <w:sz w:val="20"/>
          <w:lang w:eastAsia="en-US"/>
        </w:rPr>
      </w:pPr>
      <w:r w:rsidRPr="00D6053F">
        <w:rPr>
          <w:rFonts w:ascii="Times New Roman" w:eastAsia="Times New Roman" w:hAnsi="Times New Roman"/>
          <w:b/>
          <w:color w:val="auto"/>
          <w:sz w:val="20"/>
          <w:lang w:eastAsia="ar-SA"/>
        </w:rPr>
        <w:t xml:space="preserve">§ </w:t>
      </w:r>
      <w:r w:rsidR="00190A0A">
        <w:rPr>
          <w:rFonts w:ascii="Times New Roman" w:eastAsia="Times New Roman" w:hAnsi="Times New Roman"/>
          <w:b/>
          <w:color w:val="auto"/>
          <w:sz w:val="20"/>
          <w:lang w:eastAsia="ar-SA"/>
        </w:rPr>
        <w:t>8</w:t>
      </w:r>
      <w:r w:rsidR="00307C29" w:rsidRPr="00D6053F">
        <w:rPr>
          <w:rFonts w:ascii="Times New Roman" w:eastAsia="Times New Roman" w:hAnsi="Times New Roman"/>
          <w:b/>
          <w:color w:val="auto"/>
          <w:sz w:val="20"/>
          <w:lang w:eastAsia="ar-SA"/>
        </w:rPr>
        <w:t>.</w:t>
      </w:r>
    </w:p>
    <w:p w14:paraId="5203F992" w14:textId="77777777" w:rsidR="00A706FC" w:rsidRPr="00D6053F" w:rsidRDefault="00A706FC" w:rsidP="00D6053F">
      <w:pPr>
        <w:widowControl/>
        <w:tabs>
          <w:tab w:val="left" w:pos="426"/>
        </w:tabs>
        <w:jc w:val="center"/>
        <w:rPr>
          <w:rFonts w:ascii="Times New Roman" w:eastAsia="Times New Roman" w:hAnsi="Times New Roman"/>
          <w:b/>
          <w:color w:val="auto"/>
          <w:sz w:val="20"/>
          <w:lang w:eastAsia="ar-SA"/>
        </w:rPr>
      </w:pPr>
      <w:r w:rsidRPr="00D6053F">
        <w:rPr>
          <w:rFonts w:ascii="Times New Roman" w:eastAsia="Times New Roman" w:hAnsi="Times New Roman"/>
          <w:b/>
          <w:color w:val="auto"/>
          <w:sz w:val="20"/>
          <w:lang w:eastAsia="ar-SA"/>
        </w:rPr>
        <w:t>W</w:t>
      </w:r>
      <w:r w:rsidR="001E78D6">
        <w:rPr>
          <w:rFonts w:ascii="Times New Roman" w:eastAsia="Times New Roman" w:hAnsi="Times New Roman"/>
          <w:b/>
          <w:color w:val="auto"/>
          <w:sz w:val="20"/>
          <w:lang w:eastAsia="ar-SA"/>
        </w:rPr>
        <w:t>ynagrodzenie Wykonawcy</w:t>
      </w:r>
    </w:p>
    <w:p w14:paraId="7D8A2D1A" w14:textId="5E17A445" w:rsidR="00190A0A" w:rsidRPr="00190A0A" w:rsidRDefault="001B76F9" w:rsidP="00022D5A">
      <w:pPr>
        <w:widowControl/>
        <w:numPr>
          <w:ilvl w:val="0"/>
          <w:numId w:val="11"/>
        </w:numPr>
        <w:suppressAutoHyphens w:val="0"/>
        <w:jc w:val="both"/>
        <w:rPr>
          <w:rFonts w:ascii="Times New Roman" w:eastAsia="Times New Roman" w:hAnsi="Times New Roman"/>
          <w:b/>
          <w:bCs/>
          <w:sz w:val="20"/>
          <w:lang w:eastAsia="en-US"/>
        </w:rPr>
      </w:pPr>
      <w:r>
        <w:rPr>
          <w:rFonts w:ascii="Times New Roman" w:eastAsia="Times New Roman" w:hAnsi="Times New Roman"/>
          <w:bCs/>
          <w:sz w:val="20"/>
          <w:lang w:eastAsia="ar-SA"/>
        </w:rPr>
        <w:lastRenderedPageBreak/>
        <w:t xml:space="preserve">Z tytułu wykonania przedmiotu umowy Wykonawcy przysługuje łączne ryczałtowe wynagrodzenie brutto, które wynosi </w:t>
      </w:r>
      <w:r w:rsidR="008D4D5E" w:rsidRPr="00D6053F">
        <w:rPr>
          <w:rFonts w:ascii="Times New Roman" w:eastAsia="Times New Roman" w:hAnsi="Times New Roman"/>
          <w:bCs/>
          <w:sz w:val="20"/>
          <w:lang w:eastAsia="ar-SA"/>
        </w:rPr>
        <w:t xml:space="preserve">… </w:t>
      </w:r>
      <w:r w:rsidR="00B33F78" w:rsidRPr="00D6053F">
        <w:rPr>
          <w:rFonts w:ascii="Times New Roman" w:eastAsia="Times New Roman" w:hAnsi="Times New Roman"/>
          <w:bCs/>
          <w:sz w:val="20"/>
          <w:lang w:eastAsia="ar-SA"/>
        </w:rPr>
        <w:t>(</w:t>
      </w:r>
      <w:r w:rsidR="008D4D5E" w:rsidRPr="00D6053F">
        <w:rPr>
          <w:rFonts w:ascii="Times New Roman" w:eastAsia="Times New Roman" w:hAnsi="Times New Roman"/>
          <w:bCs/>
          <w:sz w:val="20"/>
          <w:lang w:eastAsia="ar-SA"/>
        </w:rPr>
        <w:t>słownie</w:t>
      </w:r>
      <w:r w:rsidR="00A706FC" w:rsidRPr="00D6053F">
        <w:rPr>
          <w:rFonts w:ascii="Times New Roman" w:eastAsia="Times New Roman" w:hAnsi="Times New Roman"/>
          <w:bCs/>
          <w:sz w:val="20"/>
          <w:lang w:eastAsia="ar-SA"/>
        </w:rPr>
        <w:t>) złotych brutto, w tym podatek od towarów i usług według stawki obowiązującej w dniu podpisan</w:t>
      </w:r>
      <w:r w:rsidR="00B33F78" w:rsidRPr="00D6053F">
        <w:rPr>
          <w:rFonts w:ascii="Times New Roman" w:eastAsia="Times New Roman" w:hAnsi="Times New Roman"/>
          <w:bCs/>
          <w:sz w:val="20"/>
          <w:lang w:eastAsia="ar-SA"/>
        </w:rPr>
        <w:t xml:space="preserve">ia umowy, który wynosi </w:t>
      </w:r>
      <w:r w:rsidR="008D4D5E" w:rsidRPr="00D6053F">
        <w:rPr>
          <w:rFonts w:ascii="Times New Roman" w:eastAsia="Times New Roman" w:hAnsi="Times New Roman"/>
          <w:bCs/>
          <w:sz w:val="20"/>
          <w:lang w:eastAsia="ar-SA"/>
        </w:rPr>
        <w:t>…</w:t>
      </w:r>
      <w:r w:rsidR="00B33F78" w:rsidRPr="00D6053F">
        <w:rPr>
          <w:rFonts w:ascii="Times New Roman" w:eastAsia="Times New Roman" w:hAnsi="Times New Roman"/>
          <w:bCs/>
          <w:sz w:val="20"/>
          <w:lang w:eastAsia="ar-SA"/>
        </w:rPr>
        <w:t xml:space="preserve"> (</w:t>
      </w:r>
      <w:r w:rsidR="008D4D5E" w:rsidRPr="00D6053F">
        <w:rPr>
          <w:rFonts w:ascii="Times New Roman" w:eastAsia="Times New Roman" w:hAnsi="Times New Roman"/>
          <w:bCs/>
          <w:sz w:val="20"/>
          <w:lang w:eastAsia="ar-SA"/>
        </w:rPr>
        <w:t>słownie</w:t>
      </w:r>
      <w:r w:rsidR="00A706FC" w:rsidRPr="00D6053F">
        <w:rPr>
          <w:rFonts w:ascii="Times New Roman" w:eastAsia="Times New Roman" w:hAnsi="Times New Roman"/>
          <w:bCs/>
          <w:sz w:val="20"/>
          <w:lang w:eastAsia="ar-SA"/>
        </w:rPr>
        <w:t>) złotych. W</w:t>
      </w:r>
      <w:r w:rsidR="00437195">
        <w:rPr>
          <w:rFonts w:ascii="Times New Roman" w:eastAsia="Times New Roman" w:hAnsi="Times New Roman"/>
          <w:bCs/>
          <w:sz w:val="20"/>
          <w:lang w:eastAsia="ar-SA"/>
        </w:rPr>
        <w:t>ynagrodzenie netto</w:t>
      </w:r>
      <w:r w:rsidR="00A706FC" w:rsidRPr="00D6053F">
        <w:rPr>
          <w:rFonts w:ascii="Times New Roman" w:eastAsia="Times New Roman" w:hAnsi="Times New Roman"/>
          <w:bCs/>
          <w:sz w:val="20"/>
          <w:lang w:eastAsia="ar-SA"/>
        </w:rPr>
        <w:t xml:space="preserve"> wyn</w:t>
      </w:r>
      <w:r w:rsidR="00B33F78" w:rsidRPr="00D6053F">
        <w:rPr>
          <w:rFonts w:ascii="Times New Roman" w:eastAsia="Times New Roman" w:hAnsi="Times New Roman"/>
          <w:bCs/>
          <w:sz w:val="20"/>
          <w:lang w:eastAsia="ar-SA"/>
        </w:rPr>
        <w:t xml:space="preserve">osi </w:t>
      </w:r>
      <w:r w:rsidR="008D4D5E" w:rsidRPr="00D6053F">
        <w:rPr>
          <w:rFonts w:ascii="Times New Roman" w:eastAsia="Times New Roman" w:hAnsi="Times New Roman"/>
          <w:bCs/>
          <w:sz w:val="20"/>
          <w:lang w:eastAsia="ar-SA"/>
        </w:rPr>
        <w:t>…</w:t>
      </w:r>
      <w:r w:rsidR="00523787" w:rsidRPr="00D6053F">
        <w:rPr>
          <w:rFonts w:ascii="Times New Roman" w:eastAsia="Times New Roman" w:hAnsi="Times New Roman"/>
          <w:bCs/>
          <w:sz w:val="20"/>
          <w:lang w:eastAsia="ar-SA"/>
        </w:rPr>
        <w:t xml:space="preserve"> </w:t>
      </w:r>
      <w:r w:rsidR="00B33F78" w:rsidRPr="00D6053F">
        <w:rPr>
          <w:rFonts w:ascii="Times New Roman" w:eastAsia="Times New Roman" w:hAnsi="Times New Roman"/>
          <w:bCs/>
          <w:sz w:val="20"/>
          <w:lang w:eastAsia="ar-SA"/>
        </w:rPr>
        <w:t>(</w:t>
      </w:r>
      <w:r w:rsidR="008D4D5E" w:rsidRPr="00D6053F">
        <w:rPr>
          <w:rFonts w:ascii="Times New Roman" w:eastAsia="Times New Roman" w:hAnsi="Times New Roman"/>
          <w:bCs/>
          <w:sz w:val="20"/>
          <w:lang w:eastAsia="ar-SA"/>
        </w:rPr>
        <w:t>słownie</w:t>
      </w:r>
      <w:r w:rsidR="00A706FC" w:rsidRPr="00D6053F">
        <w:rPr>
          <w:rFonts w:ascii="Times New Roman" w:eastAsia="Times New Roman" w:hAnsi="Times New Roman"/>
          <w:bCs/>
          <w:sz w:val="20"/>
          <w:lang w:eastAsia="ar-SA"/>
        </w:rPr>
        <w:t xml:space="preserve">) złotych. </w:t>
      </w:r>
    </w:p>
    <w:p w14:paraId="38F14132" w14:textId="77777777" w:rsidR="00DB7514" w:rsidRPr="00D6053F" w:rsidRDefault="00A706FC" w:rsidP="00022D5A">
      <w:pPr>
        <w:widowControl/>
        <w:numPr>
          <w:ilvl w:val="0"/>
          <w:numId w:val="11"/>
        </w:numPr>
        <w:suppressAutoHyphens w:val="0"/>
        <w:jc w:val="both"/>
        <w:rPr>
          <w:rFonts w:ascii="Times New Roman" w:eastAsia="Times New Roman" w:hAnsi="Times New Roman"/>
          <w:b/>
          <w:bCs/>
          <w:sz w:val="20"/>
          <w:lang w:eastAsia="en-US"/>
        </w:rPr>
      </w:pPr>
      <w:r w:rsidRPr="00D6053F">
        <w:rPr>
          <w:rFonts w:ascii="Times New Roman" w:eastAsia="Times New Roman" w:hAnsi="Times New Roman"/>
          <w:bCs/>
          <w:sz w:val="20"/>
          <w:lang w:eastAsia="ar-SA"/>
        </w:rPr>
        <w:t>Wszelkie należności publicznoprawne takie jak podatki, opłaty, składki na ubezpieczenie społeczne lub inne opłaty nakładane na Wykonawcę i jego pracowników w związku z wykonywaniem przedmiotu umowy ponosił będzie wyłącznie Wykonawca.</w:t>
      </w:r>
    </w:p>
    <w:p w14:paraId="1A5EF3A8" w14:textId="77777777" w:rsidR="0021164A" w:rsidRPr="00D6053F" w:rsidRDefault="00A706FC" w:rsidP="00022D5A">
      <w:pPr>
        <w:widowControl/>
        <w:numPr>
          <w:ilvl w:val="0"/>
          <w:numId w:val="11"/>
        </w:numPr>
        <w:suppressAutoHyphens w:val="0"/>
        <w:jc w:val="both"/>
        <w:rPr>
          <w:rFonts w:ascii="Times New Roman" w:eastAsia="Times New Roman" w:hAnsi="Times New Roman"/>
          <w:b/>
          <w:bCs/>
          <w:sz w:val="20"/>
          <w:lang w:eastAsia="en-US"/>
        </w:rPr>
      </w:pPr>
      <w:r w:rsidRPr="00D6053F">
        <w:rPr>
          <w:rFonts w:ascii="Times New Roman" w:eastAsia="Times New Roman" w:hAnsi="Times New Roman"/>
          <w:bCs/>
          <w:sz w:val="20"/>
          <w:lang w:eastAsia="ar-SA"/>
        </w:rPr>
        <w:t>Nieuwzględnienie przez Wykonawcę wszystkich kosztów lub opłat wskazanych w ust</w:t>
      </w:r>
      <w:r w:rsidR="00523787" w:rsidRPr="00D6053F">
        <w:rPr>
          <w:rFonts w:ascii="Times New Roman" w:eastAsia="Times New Roman" w:hAnsi="Times New Roman"/>
          <w:bCs/>
          <w:sz w:val="20"/>
          <w:lang w:eastAsia="ar-SA"/>
        </w:rPr>
        <w:t>.</w:t>
      </w:r>
      <w:r w:rsidRPr="00D6053F">
        <w:rPr>
          <w:rFonts w:ascii="Times New Roman" w:eastAsia="Times New Roman" w:hAnsi="Times New Roman"/>
          <w:bCs/>
          <w:sz w:val="20"/>
          <w:lang w:eastAsia="ar-SA"/>
        </w:rPr>
        <w:t xml:space="preserve"> 2 mających wpływ na wartość oraz wykonanie przedmiotu umowy nie może stanowić podstawy do domagania się ich pokrycia przez Zamawiającego w trakcie realizacji umowy, a Wykonawca nie otrzyma z tego tytułu dodatkowego wynagrodzenia.</w:t>
      </w:r>
    </w:p>
    <w:p w14:paraId="47B63B5D" w14:textId="77777777" w:rsidR="005E26E1" w:rsidRDefault="005E26E1" w:rsidP="00D6053F">
      <w:pPr>
        <w:widowControl/>
        <w:suppressAutoHyphens w:val="0"/>
        <w:jc w:val="center"/>
        <w:rPr>
          <w:rFonts w:ascii="Times New Roman" w:eastAsia="Times New Roman" w:hAnsi="Times New Roman"/>
          <w:b/>
          <w:color w:val="auto"/>
          <w:sz w:val="20"/>
        </w:rPr>
      </w:pPr>
      <w:r w:rsidRPr="00D6053F">
        <w:rPr>
          <w:rFonts w:ascii="Times New Roman" w:eastAsia="Times New Roman" w:hAnsi="Times New Roman"/>
          <w:b/>
          <w:color w:val="auto"/>
          <w:sz w:val="20"/>
        </w:rPr>
        <w:t xml:space="preserve">§ </w:t>
      </w:r>
      <w:r w:rsidR="00190A0A">
        <w:rPr>
          <w:rFonts w:ascii="Times New Roman" w:eastAsia="Times New Roman" w:hAnsi="Times New Roman"/>
          <w:b/>
          <w:color w:val="auto"/>
          <w:sz w:val="20"/>
        </w:rPr>
        <w:t>9</w:t>
      </w:r>
      <w:r w:rsidRPr="00D6053F">
        <w:rPr>
          <w:rFonts w:ascii="Times New Roman" w:eastAsia="Times New Roman" w:hAnsi="Times New Roman"/>
          <w:b/>
          <w:color w:val="auto"/>
          <w:sz w:val="20"/>
        </w:rPr>
        <w:t>.</w:t>
      </w:r>
    </w:p>
    <w:p w14:paraId="351035A1" w14:textId="77777777" w:rsidR="005A3ABB" w:rsidRPr="001E78D6" w:rsidRDefault="001E78D6" w:rsidP="001E78D6">
      <w:pPr>
        <w:widowControl/>
        <w:suppressAutoHyphens w:val="0"/>
        <w:jc w:val="center"/>
        <w:rPr>
          <w:rFonts w:ascii="Times New Roman" w:eastAsia="Times New Roman" w:hAnsi="Times New Roman"/>
          <w:b/>
          <w:color w:val="auto"/>
          <w:sz w:val="20"/>
        </w:rPr>
      </w:pPr>
      <w:r>
        <w:rPr>
          <w:rFonts w:ascii="Times New Roman" w:eastAsia="Times New Roman" w:hAnsi="Times New Roman"/>
          <w:b/>
          <w:color w:val="auto"/>
          <w:sz w:val="20"/>
        </w:rPr>
        <w:t>Rozliczenie umowy i warunki płatności</w:t>
      </w:r>
    </w:p>
    <w:p w14:paraId="49E628F8" w14:textId="71FE503D" w:rsidR="00190A0A" w:rsidRPr="00190A0A" w:rsidRDefault="005E26E1" w:rsidP="00022D5A">
      <w:pPr>
        <w:widowControl/>
        <w:numPr>
          <w:ilvl w:val="0"/>
          <w:numId w:val="12"/>
        </w:numPr>
        <w:suppressAutoHyphens w:val="0"/>
        <w:jc w:val="both"/>
        <w:rPr>
          <w:rFonts w:ascii="Times New Roman" w:eastAsia="Times New Roman" w:hAnsi="Times New Roman"/>
          <w:b/>
          <w:bCs/>
          <w:sz w:val="20"/>
          <w:lang w:eastAsia="en-US"/>
        </w:rPr>
      </w:pPr>
      <w:r w:rsidRPr="00D6053F">
        <w:rPr>
          <w:rFonts w:ascii="Times New Roman" w:eastAsia="Calibri" w:hAnsi="Times New Roman"/>
          <w:color w:val="auto"/>
          <w:sz w:val="20"/>
          <w:lang w:eastAsia="en-US"/>
        </w:rPr>
        <w:t>S</w:t>
      </w:r>
      <w:r w:rsidR="00F24DFD" w:rsidRPr="00D6053F">
        <w:rPr>
          <w:rFonts w:ascii="Times New Roman" w:eastAsia="Calibri" w:hAnsi="Times New Roman"/>
          <w:color w:val="auto"/>
          <w:sz w:val="20"/>
          <w:lang w:eastAsia="en-US"/>
        </w:rPr>
        <w:t>trony dokonywać będą rozliczeń</w:t>
      </w:r>
      <w:r w:rsidRPr="00D6053F">
        <w:rPr>
          <w:rFonts w:ascii="Times New Roman" w:eastAsia="Calibri" w:hAnsi="Times New Roman"/>
          <w:color w:val="auto"/>
          <w:sz w:val="20"/>
          <w:lang w:eastAsia="en-US"/>
        </w:rPr>
        <w:t xml:space="preserve"> na podstawie </w:t>
      </w:r>
      <w:r w:rsidR="00B33F78" w:rsidRPr="00D6053F">
        <w:rPr>
          <w:rFonts w:ascii="Times New Roman" w:eastAsia="Calibri" w:hAnsi="Times New Roman"/>
          <w:color w:val="auto"/>
          <w:sz w:val="20"/>
          <w:lang w:eastAsia="en-US"/>
        </w:rPr>
        <w:t xml:space="preserve">prawidłowo wystawionych przez Wykonawcę </w:t>
      </w:r>
      <w:r w:rsidRPr="00D6053F">
        <w:rPr>
          <w:rFonts w:ascii="Times New Roman" w:eastAsia="Calibri" w:hAnsi="Times New Roman"/>
          <w:color w:val="auto"/>
          <w:sz w:val="20"/>
          <w:lang w:eastAsia="en-US"/>
        </w:rPr>
        <w:t xml:space="preserve">faktur </w:t>
      </w:r>
      <w:r w:rsidR="00B33F78" w:rsidRPr="00D6053F">
        <w:rPr>
          <w:rFonts w:ascii="Times New Roman" w:eastAsia="Calibri" w:hAnsi="Times New Roman"/>
          <w:color w:val="auto"/>
          <w:sz w:val="20"/>
          <w:lang w:eastAsia="en-US"/>
        </w:rPr>
        <w:t>VAT.</w:t>
      </w:r>
      <w:r w:rsidR="0073688C" w:rsidRPr="00D6053F">
        <w:rPr>
          <w:rFonts w:ascii="Times New Roman" w:eastAsia="SimSun" w:hAnsi="Times New Roman"/>
          <w:bCs/>
          <w:kern w:val="1"/>
          <w:sz w:val="20"/>
          <w:lang w:eastAsia="hi-IN" w:bidi="hi-IN"/>
        </w:rPr>
        <w:t xml:space="preserve"> Faktury VAT mogą być przesyłane pocztą elektroniczną na adres </w:t>
      </w:r>
      <w:hyperlink r:id="rId9" w:history="1">
        <w:r w:rsidR="0073688C" w:rsidRPr="001E78D6">
          <w:rPr>
            <w:rFonts w:ascii="Times New Roman" w:eastAsia="SimSun" w:hAnsi="Times New Roman"/>
            <w:bCs/>
            <w:color w:val="auto"/>
            <w:kern w:val="1"/>
            <w:sz w:val="20"/>
            <w:lang w:eastAsia="hi-IN" w:bidi="hi-IN"/>
          </w:rPr>
          <w:t>przetargi@rckik-kielce.com.pl</w:t>
        </w:r>
      </w:hyperlink>
      <w:r w:rsidR="0073688C" w:rsidRPr="001E78D6">
        <w:rPr>
          <w:rFonts w:ascii="Times New Roman" w:eastAsia="SimSun" w:hAnsi="Times New Roman"/>
          <w:bCs/>
          <w:color w:val="auto"/>
          <w:kern w:val="1"/>
          <w:sz w:val="20"/>
          <w:lang w:eastAsia="hi-IN" w:bidi="hi-IN"/>
        </w:rPr>
        <w:t xml:space="preserve">, </w:t>
      </w:r>
      <w:hyperlink r:id="rId10" w:history="1">
        <w:r w:rsidR="004B46C3" w:rsidRPr="006A07A6">
          <w:rPr>
            <w:rStyle w:val="Hipercze"/>
            <w:rFonts w:ascii="Times New Roman" w:eastAsia="SimSun" w:hAnsi="Times New Roman"/>
            <w:bCs/>
            <w:kern w:val="1"/>
            <w:sz w:val="20"/>
            <w:lang w:eastAsia="hi-IN" w:bidi="hi-IN"/>
          </w:rPr>
          <w:t>esuslo@rckik-kielce.com.pl</w:t>
        </w:r>
      </w:hyperlink>
      <w:r w:rsidR="0073688C" w:rsidRPr="00D6053F">
        <w:rPr>
          <w:rFonts w:ascii="Times New Roman" w:eastAsia="SimSun" w:hAnsi="Times New Roman"/>
          <w:bCs/>
          <w:kern w:val="1"/>
          <w:sz w:val="20"/>
          <w:lang w:eastAsia="hi-IN" w:bidi="hi-IN"/>
        </w:rPr>
        <w:t xml:space="preserve"> lub </w:t>
      </w:r>
      <w:r w:rsidR="004B46C3">
        <w:rPr>
          <w:rFonts w:ascii="Times New Roman" w:eastAsia="SimSun" w:hAnsi="Times New Roman"/>
          <w:bCs/>
          <w:kern w:val="1"/>
          <w:sz w:val="20"/>
          <w:lang w:eastAsia="hi-IN" w:bidi="hi-IN"/>
        </w:rPr>
        <w:t>faktury</w:t>
      </w:r>
      <w:r w:rsidR="0073688C" w:rsidRPr="00D6053F">
        <w:rPr>
          <w:rFonts w:ascii="Times New Roman" w:eastAsia="SimSun" w:hAnsi="Times New Roman"/>
          <w:bCs/>
          <w:kern w:val="1"/>
          <w:sz w:val="20"/>
          <w:lang w:eastAsia="hi-IN" w:bidi="hi-IN"/>
        </w:rPr>
        <w:t>@rckik-kielce.com.pl albo za pośrednictwem Platformy Elektronicznego Fakturowania (Infinite IT Solutions) – nr PEPPOL 9591316649.</w:t>
      </w:r>
      <w:r w:rsidR="00190A0A">
        <w:rPr>
          <w:rFonts w:eastAsia="Times New Roman"/>
          <w:sz w:val="20"/>
        </w:rPr>
        <w:t xml:space="preserve"> Podstawą zapłaty faktury jest złożenie wraz z nią</w:t>
      </w:r>
      <w:r w:rsidR="00190A0A" w:rsidRPr="00190A0A">
        <w:rPr>
          <w:rFonts w:eastAsia="Times New Roman"/>
          <w:sz w:val="20"/>
        </w:rPr>
        <w:t xml:space="preserve"> raport</w:t>
      </w:r>
      <w:r w:rsidR="00190A0A">
        <w:rPr>
          <w:rFonts w:eastAsia="Times New Roman"/>
          <w:sz w:val="20"/>
        </w:rPr>
        <w:t xml:space="preserve">u </w:t>
      </w:r>
      <w:r w:rsidR="00190A0A" w:rsidRPr="00190A0A">
        <w:rPr>
          <w:rFonts w:eastAsia="Times New Roman"/>
          <w:sz w:val="20"/>
        </w:rPr>
        <w:t>z wykonanych usług</w:t>
      </w:r>
      <w:r w:rsidR="00190A0A">
        <w:rPr>
          <w:rFonts w:eastAsia="Times New Roman"/>
          <w:sz w:val="20"/>
        </w:rPr>
        <w:t xml:space="preserve"> zatwierdzonego przez Zamawiającego.</w:t>
      </w:r>
    </w:p>
    <w:p w14:paraId="1DBE96E0" w14:textId="77777777" w:rsidR="0009308B" w:rsidRPr="00D6053F" w:rsidRDefault="00A10DA4" w:rsidP="00022D5A">
      <w:pPr>
        <w:widowControl/>
        <w:numPr>
          <w:ilvl w:val="0"/>
          <w:numId w:val="12"/>
        </w:numPr>
        <w:suppressAutoHyphens w:val="0"/>
        <w:jc w:val="both"/>
        <w:rPr>
          <w:rFonts w:ascii="Times New Roman" w:eastAsia="Times New Roman" w:hAnsi="Times New Roman"/>
          <w:b/>
          <w:bCs/>
          <w:sz w:val="20"/>
          <w:lang w:eastAsia="en-US"/>
        </w:rPr>
      </w:pPr>
      <w:r w:rsidRPr="00D6053F">
        <w:rPr>
          <w:rFonts w:ascii="Times New Roman" w:hAnsi="Times New Roman"/>
          <w:sz w:val="20"/>
        </w:rPr>
        <w:t xml:space="preserve">Wynagrodzenie Wykonawcy będzie uiszczane na podstawie faktury </w:t>
      </w:r>
      <w:r w:rsidR="00B3213A" w:rsidRPr="00D6053F">
        <w:rPr>
          <w:rFonts w:ascii="Times New Roman" w:hAnsi="Times New Roman"/>
          <w:sz w:val="20"/>
        </w:rPr>
        <w:t xml:space="preserve">VAT </w:t>
      </w:r>
      <w:r w:rsidRPr="00D6053F">
        <w:rPr>
          <w:rFonts w:ascii="Times New Roman" w:hAnsi="Times New Roman"/>
          <w:sz w:val="20"/>
        </w:rPr>
        <w:t xml:space="preserve">obejmującej miesięczny okres rozliczeniowy. </w:t>
      </w:r>
    </w:p>
    <w:p w14:paraId="33AECE9E" w14:textId="77777777" w:rsidR="0009308B" w:rsidRPr="00D6053F" w:rsidRDefault="005E26E1" w:rsidP="00022D5A">
      <w:pPr>
        <w:widowControl/>
        <w:numPr>
          <w:ilvl w:val="0"/>
          <w:numId w:val="12"/>
        </w:numPr>
        <w:suppressAutoHyphens w:val="0"/>
        <w:jc w:val="both"/>
        <w:rPr>
          <w:rFonts w:ascii="Times New Roman" w:eastAsia="Times New Roman" w:hAnsi="Times New Roman"/>
          <w:b/>
          <w:bCs/>
          <w:sz w:val="20"/>
          <w:lang w:eastAsia="en-US"/>
        </w:rPr>
      </w:pPr>
      <w:r w:rsidRPr="00D6053F">
        <w:rPr>
          <w:rFonts w:ascii="Times New Roman" w:eastAsia="Times New Roman" w:hAnsi="Times New Roman"/>
          <w:color w:val="auto"/>
          <w:sz w:val="20"/>
        </w:rPr>
        <w:t xml:space="preserve">Wykonawca zobowiązany jest do wystawienia i dostarczenia do siedziby Zamawiającego faktury VAT nie później niż 3 </w:t>
      </w:r>
      <w:r w:rsidR="00B33F78" w:rsidRPr="00D6053F">
        <w:rPr>
          <w:rFonts w:ascii="Times New Roman" w:eastAsia="Times New Roman" w:hAnsi="Times New Roman"/>
          <w:color w:val="auto"/>
          <w:sz w:val="20"/>
        </w:rPr>
        <w:t xml:space="preserve">(trzy) </w:t>
      </w:r>
      <w:r w:rsidRPr="00D6053F">
        <w:rPr>
          <w:rFonts w:ascii="Times New Roman" w:eastAsia="Times New Roman" w:hAnsi="Times New Roman"/>
          <w:color w:val="auto"/>
          <w:sz w:val="20"/>
        </w:rPr>
        <w:t xml:space="preserve">dni po </w:t>
      </w:r>
      <w:r w:rsidR="00523787" w:rsidRPr="00D6053F">
        <w:rPr>
          <w:rFonts w:ascii="Times New Roman" w:eastAsia="Times New Roman" w:hAnsi="Times New Roman"/>
          <w:color w:val="auto"/>
          <w:sz w:val="20"/>
        </w:rPr>
        <w:t>upływie danego miesiąca rozliczeniowego.</w:t>
      </w:r>
    </w:p>
    <w:p w14:paraId="54394290" w14:textId="2BAF8481" w:rsidR="0009308B" w:rsidRPr="00D6053F" w:rsidRDefault="005E26E1" w:rsidP="00022D5A">
      <w:pPr>
        <w:widowControl/>
        <w:numPr>
          <w:ilvl w:val="0"/>
          <w:numId w:val="12"/>
        </w:numPr>
        <w:suppressAutoHyphens w:val="0"/>
        <w:jc w:val="both"/>
        <w:rPr>
          <w:rFonts w:ascii="Times New Roman" w:eastAsia="Times New Roman" w:hAnsi="Times New Roman"/>
          <w:b/>
          <w:bCs/>
          <w:sz w:val="20"/>
          <w:lang w:eastAsia="en-US"/>
        </w:rPr>
      </w:pPr>
      <w:r w:rsidRPr="00D6053F">
        <w:rPr>
          <w:rFonts w:ascii="Times New Roman" w:eastAsia="Calibri" w:hAnsi="Times New Roman"/>
          <w:color w:val="auto"/>
          <w:sz w:val="20"/>
          <w:lang w:eastAsia="en-US"/>
        </w:rPr>
        <w:t>Zapłata za wykonanie przedmiotu umowy nast</w:t>
      </w:r>
      <w:r w:rsidR="0088767F" w:rsidRPr="00D6053F">
        <w:rPr>
          <w:rFonts w:ascii="Times New Roman" w:eastAsia="Calibri" w:hAnsi="Times New Roman"/>
          <w:color w:val="auto"/>
          <w:sz w:val="20"/>
          <w:lang w:eastAsia="en-US"/>
        </w:rPr>
        <w:t>ąpi w formie przelewu w ciągu 30 (trzydziestu</w:t>
      </w:r>
      <w:r w:rsidR="00F24DFD" w:rsidRPr="00D6053F">
        <w:rPr>
          <w:rFonts w:ascii="Times New Roman" w:eastAsia="Calibri" w:hAnsi="Times New Roman"/>
          <w:color w:val="auto"/>
          <w:sz w:val="20"/>
          <w:lang w:eastAsia="en-US"/>
        </w:rPr>
        <w:t>)</w:t>
      </w:r>
      <w:r w:rsidRPr="00D6053F">
        <w:rPr>
          <w:rFonts w:ascii="Times New Roman" w:eastAsia="Calibri" w:hAnsi="Times New Roman"/>
          <w:color w:val="auto"/>
          <w:sz w:val="20"/>
          <w:lang w:eastAsia="en-US"/>
        </w:rPr>
        <w:t xml:space="preserve"> dni od daty otrzymania prawidłowo wystawion</w:t>
      </w:r>
      <w:r w:rsidR="00FB4746" w:rsidRPr="00D6053F">
        <w:rPr>
          <w:rFonts w:ascii="Times New Roman" w:eastAsia="Calibri" w:hAnsi="Times New Roman"/>
          <w:color w:val="auto"/>
          <w:sz w:val="20"/>
          <w:lang w:eastAsia="en-US"/>
        </w:rPr>
        <w:t xml:space="preserve">ej faktury VAT. </w:t>
      </w:r>
      <w:r w:rsidR="00B33F78" w:rsidRPr="00D6053F">
        <w:rPr>
          <w:rFonts w:ascii="Times New Roman" w:hAnsi="Times New Roman"/>
          <w:sz w:val="20"/>
        </w:rPr>
        <w:t xml:space="preserve">Za dzień zapłaty uważany będzie dzień </w:t>
      </w:r>
      <w:r w:rsidR="008D4D5E" w:rsidRPr="00D6053F">
        <w:rPr>
          <w:rFonts w:ascii="Times New Roman" w:hAnsi="Times New Roman"/>
          <w:sz w:val="20"/>
        </w:rPr>
        <w:t>uznania</w:t>
      </w:r>
      <w:r w:rsidR="00B33F78" w:rsidRPr="00D6053F">
        <w:rPr>
          <w:rFonts w:ascii="Times New Roman" w:hAnsi="Times New Roman"/>
          <w:sz w:val="20"/>
        </w:rPr>
        <w:t xml:space="preserve"> rachunku </w:t>
      </w:r>
      <w:r w:rsidR="004B46C3">
        <w:rPr>
          <w:rFonts w:ascii="Times New Roman" w:hAnsi="Times New Roman"/>
          <w:sz w:val="20"/>
        </w:rPr>
        <w:t>płatniczego</w:t>
      </w:r>
      <w:r w:rsidR="00B33F78" w:rsidRPr="00D6053F">
        <w:rPr>
          <w:rFonts w:ascii="Times New Roman" w:hAnsi="Times New Roman"/>
          <w:sz w:val="20"/>
        </w:rPr>
        <w:t xml:space="preserve"> </w:t>
      </w:r>
      <w:r w:rsidR="008D4D5E" w:rsidRPr="00D6053F">
        <w:rPr>
          <w:rFonts w:ascii="Times New Roman" w:hAnsi="Times New Roman"/>
          <w:sz w:val="20"/>
        </w:rPr>
        <w:t>Wykonawcy</w:t>
      </w:r>
      <w:r w:rsidR="004B46C3">
        <w:rPr>
          <w:rFonts w:ascii="Times New Roman" w:hAnsi="Times New Roman"/>
          <w:sz w:val="20"/>
        </w:rPr>
        <w:t xml:space="preserve"> (rachunek musi być na białej liście podatników VAT)</w:t>
      </w:r>
      <w:r w:rsidR="00B33F78" w:rsidRPr="00D6053F">
        <w:rPr>
          <w:rFonts w:ascii="Times New Roman" w:hAnsi="Times New Roman"/>
          <w:sz w:val="20"/>
        </w:rPr>
        <w:t>.</w:t>
      </w:r>
    </w:p>
    <w:p w14:paraId="33BB6CE0" w14:textId="64837169" w:rsidR="0009308B" w:rsidRPr="00D6053F" w:rsidRDefault="00B33F78" w:rsidP="00022D5A">
      <w:pPr>
        <w:widowControl/>
        <w:numPr>
          <w:ilvl w:val="0"/>
          <w:numId w:val="12"/>
        </w:numPr>
        <w:suppressAutoHyphens w:val="0"/>
        <w:jc w:val="both"/>
        <w:rPr>
          <w:rFonts w:ascii="Times New Roman" w:eastAsia="Times New Roman" w:hAnsi="Times New Roman"/>
          <w:b/>
          <w:bCs/>
          <w:sz w:val="20"/>
          <w:lang w:eastAsia="en-US"/>
        </w:rPr>
      </w:pPr>
      <w:r w:rsidRPr="00D6053F">
        <w:rPr>
          <w:rFonts w:ascii="Times New Roman" w:hAnsi="Times New Roman"/>
          <w:sz w:val="20"/>
        </w:rPr>
        <w:t xml:space="preserve">W przypadku zmiany rachunku </w:t>
      </w:r>
      <w:r w:rsidR="004B46C3">
        <w:rPr>
          <w:rFonts w:ascii="Times New Roman" w:hAnsi="Times New Roman"/>
          <w:sz w:val="20"/>
        </w:rPr>
        <w:t>płatniczego</w:t>
      </w:r>
      <w:r w:rsidRPr="00D6053F">
        <w:rPr>
          <w:rFonts w:ascii="Times New Roman" w:hAnsi="Times New Roman"/>
          <w:sz w:val="20"/>
        </w:rPr>
        <w:t xml:space="preserve"> Wykonawca zobowiązany jest poinformować o tym Zamawiającego na piśmie</w:t>
      </w:r>
      <w:r w:rsidR="004B46C3">
        <w:rPr>
          <w:rFonts w:ascii="Times New Roman" w:hAnsi="Times New Roman"/>
          <w:sz w:val="20"/>
        </w:rPr>
        <w:t xml:space="preserve"> w postaci papierowej lub elektronicznej</w:t>
      </w:r>
      <w:r w:rsidRPr="00D6053F">
        <w:rPr>
          <w:rFonts w:ascii="Times New Roman" w:hAnsi="Times New Roman"/>
          <w:sz w:val="20"/>
        </w:rPr>
        <w:t xml:space="preserve">. Wszelkie negatywne konsekwencje wynikające z niepoinformowania Zamawiającego przez Wykonawcę o zmianie rachunku </w:t>
      </w:r>
      <w:r w:rsidR="004B46C3">
        <w:rPr>
          <w:rFonts w:ascii="Times New Roman" w:hAnsi="Times New Roman"/>
          <w:sz w:val="20"/>
        </w:rPr>
        <w:t>płatniczego</w:t>
      </w:r>
      <w:r w:rsidRPr="00D6053F">
        <w:rPr>
          <w:rFonts w:ascii="Times New Roman" w:hAnsi="Times New Roman"/>
          <w:sz w:val="20"/>
        </w:rPr>
        <w:t xml:space="preserve"> obciążają Wykonawcę.</w:t>
      </w:r>
    </w:p>
    <w:p w14:paraId="6B4B2D9B" w14:textId="77777777" w:rsidR="00A81D8E" w:rsidRDefault="00A81D8E" w:rsidP="00D6053F">
      <w:pPr>
        <w:widowControl/>
        <w:suppressAutoHyphens w:val="0"/>
        <w:jc w:val="center"/>
        <w:rPr>
          <w:rFonts w:ascii="Times New Roman" w:eastAsia="Times New Roman" w:hAnsi="Times New Roman"/>
          <w:b/>
          <w:color w:val="auto"/>
          <w:sz w:val="20"/>
        </w:rPr>
      </w:pPr>
      <w:r w:rsidRPr="00D6053F">
        <w:rPr>
          <w:rFonts w:ascii="Times New Roman" w:eastAsia="Times New Roman" w:hAnsi="Times New Roman"/>
          <w:b/>
          <w:color w:val="auto"/>
          <w:sz w:val="20"/>
        </w:rPr>
        <w:t xml:space="preserve">§ </w:t>
      </w:r>
      <w:r w:rsidR="00190A0A">
        <w:rPr>
          <w:rFonts w:ascii="Times New Roman" w:eastAsia="Times New Roman" w:hAnsi="Times New Roman"/>
          <w:b/>
          <w:color w:val="auto"/>
          <w:sz w:val="20"/>
        </w:rPr>
        <w:t>10</w:t>
      </w:r>
      <w:r w:rsidRPr="00D6053F">
        <w:rPr>
          <w:rFonts w:ascii="Times New Roman" w:eastAsia="Times New Roman" w:hAnsi="Times New Roman"/>
          <w:b/>
          <w:color w:val="auto"/>
          <w:sz w:val="20"/>
        </w:rPr>
        <w:t>.</w:t>
      </w:r>
    </w:p>
    <w:p w14:paraId="3E217923" w14:textId="77777777" w:rsidR="00A81D8E" w:rsidRPr="001E78D6" w:rsidRDefault="001E78D6" w:rsidP="001E78D6">
      <w:pPr>
        <w:widowControl/>
        <w:suppressAutoHyphens w:val="0"/>
        <w:jc w:val="center"/>
        <w:rPr>
          <w:rFonts w:ascii="Times New Roman" w:eastAsia="Times New Roman" w:hAnsi="Times New Roman"/>
          <w:b/>
          <w:color w:val="auto"/>
          <w:sz w:val="20"/>
        </w:rPr>
      </w:pPr>
      <w:r>
        <w:rPr>
          <w:rFonts w:ascii="Times New Roman" w:eastAsia="Times New Roman" w:hAnsi="Times New Roman"/>
          <w:b/>
          <w:color w:val="auto"/>
          <w:sz w:val="20"/>
        </w:rPr>
        <w:t>Podwykonawstwo i rozliczenie wynagrodzenia podwykonawców</w:t>
      </w:r>
    </w:p>
    <w:p w14:paraId="253107DC" w14:textId="77777777" w:rsidR="00A67944" w:rsidRPr="00D6053F" w:rsidRDefault="00D82766" w:rsidP="00022D5A">
      <w:pPr>
        <w:widowControl/>
        <w:numPr>
          <w:ilvl w:val="0"/>
          <w:numId w:val="27"/>
        </w:numPr>
        <w:suppressAutoHyphens w:val="0"/>
        <w:jc w:val="both"/>
        <w:rPr>
          <w:rFonts w:ascii="Times New Roman" w:eastAsia="Times New Roman" w:hAnsi="Times New Roman"/>
          <w:b/>
          <w:bCs/>
          <w:sz w:val="20"/>
          <w:lang w:eastAsia="en-US"/>
        </w:rPr>
      </w:pPr>
      <w:r w:rsidRPr="00D6053F">
        <w:rPr>
          <w:rFonts w:ascii="Times New Roman" w:eastAsia="Calibri" w:hAnsi="Times New Roman"/>
          <w:sz w:val="20"/>
        </w:rPr>
        <w:t xml:space="preserve">Wykonawca oświadcza, że powierza niżej wymieniony zakres przedmiotu </w:t>
      </w:r>
      <w:r w:rsidR="00A67944" w:rsidRPr="00D6053F">
        <w:rPr>
          <w:rFonts w:ascii="Times New Roman" w:eastAsia="Calibri" w:hAnsi="Times New Roman"/>
          <w:sz w:val="20"/>
        </w:rPr>
        <w:t>u</w:t>
      </w:r>
      <w:r w:rsidRPr="00D6053F">
        <w:rPr>
          <w:rFonts w:ascii="Times New Roman" w:eastAsia="Calibri" w:hAnsi="Times New Roman"/>
          <w:sz w:val="20"/>
        </w:rPr>
        <w:t>mowy Podwykonawcom: ……………………………………………………………………….</w:t>
      </w:r>
      <w:r w:rsidRPr="00D6053F">
        <w:rPr>
          <w:rFonts w:ascii="Times New Roman" w:eastAsia="Calibri" w:hAnsi="Times New Roman"/>
          <w:i/>
          <w:iCs/>
          <w:sz w:val="20"/>
        </w:rPr>
        <w:t>(</w:t>
      </w:r>
      <w:r w:rsidR="00A67944" w:rsidRPr="00D6053F">
        <w:rPr>
          <w:rFonts w:ascii="Times New Roman" w:eastAsia="Calibri" w:hAnsi="Times New Roman"/>
          <w:i/>
          <w:iCs/>
          <w:sz w:val="20"/>
        </w:rPr>
        <w:t>postanowienie</w:t>
      </w:r>
      <w:r w:rsidRPr="00D6053F">
        <w:rPr>
          <w:rFonts w:ascii="Times New Roman" w:eastAsia="Calibri" w:hAnsi="Times New Roman"/>
          <w:i/>
          <w:iCs/>
          <w:sz w:val="20"/>
        </w:rPr>
        <w:t xml:space="preserve"> zostanie dostosowan</w:t>
      </w:r>
      <w:r w:rsidR="00A67944" w:rsidRPr="00D6053F">
        <w:rPr>
          <w:rFonts w:ascii="Times New Roman" w:eastAsia="Calibri" w:hAnsi="Times New Roman"/>
          <w:i/>
          <w:iCs/>
          <w:sz w:val="20"/>
        </w:rPr>
        <w:t>e</w:t>
      </w:r>
      <w:r w:rsidRPr="00D6053F">
        <w:rPr>
          <w:rFonts w:ascii="Times New Roman" w:eastAsia="Calibri" w:hAnsi="Times New Roman"/>
          <w:i/>
          <w:iCs/>
          <w:sz w:val="20"/>
        </w:rPr>
        <w:t xml:space="preserve"> </w:t>
      </w:r>
      <w:r w:rsidR="00A67944" w:rsidRPr="00D6053F">
        <w:rPr>
          <w:rFonts w:ascii="Times New Roman" w:eastAsia="Calibri" w:hAnsi="Times New Roman"/>
          <w:i/>
          <w:iCs/>
          <w:sz w:val="20"/>
        </w:rPr>
        <w:t>zgodnie z</w:t>
      </w:r>
      <w:r w:rsidRPr="00D6053F">
        <w:rPr>
          <w:rFonts w:ascii="Times New Roman" w:eastAsia="Calibri" w:hAnsi="Times New Roman"/>
          <w:i/>
          <w:iCs/>
          <w:sz w:val="20"/>
        </w:rPr>
        <w:t xml:space="preserve"> treści</w:t>
      </w:r>
      <w:r w:rsidR="00A67944" w:rsidRPr="00D6053F">
        <w:rPr>
          <w:rFonts w:ascii="Times New Roman" w:eastAsia="Calibri" w:hAnsi="Times New Roman"/>
          <w:i/>
          <w:iCs/>
          <w:sz w:val="20"/>
        </w:rPr>
        <w:t>ą</w:t>
      </w:r>
      <w:r w:rsidRPr="00D6053F">
        <w:rPr>
          <w:rFonts w:ascii="Times New Roman" w:eastAsia="Calibri" w:hAnsi="Times New Roman"/>
          <w:i/>
          <w:iCs/>
          <w:sz w:val="20"/>
        </w:rPr>
        <w:t xml:space="preserve"> oferty Wykonawcy) </w:t>
      </w:r>
    </w:p>
    <w:p w14:paraId="65075C16" w14:textId="77777777" w:rsidR="00C1636D" w:rsidRPr="00190A0A" w:rsidRDefault="00D82766" w:rsidP="00022D5A">
      <w:pPr>
        <w:widowControl/>
        <w:numPr>
          <w:ilvl w:val="0"/>
          <w:numId w:val="27"/>
        </w:numPr>
        <w:suppressAutoHyphens w:val="0"/>
        <w:jc w:val="both"/>
        <w:rPr>
          <w:rFonts w:ascii="Times New Roman" w:eastAsia="Times New Roman" w:hAnsi="Times New Roman"/>
          <w:b/>
          <w:bCs/>
          <w:sz w:val="20"/>
          <w:lang w:eastAsia="en-US"/>
        </w:rPr>
      </w:pPr>
      <w:r w:rsidRPr="00D6053F">
        <w:rPr>
          <w:rFonts w:ascii="Times New Roman" w:eastAsia="Calibri" w:hAnsi="Times New Roman"/>
          <w:sz w:val="20"/>
        </w:rPr>
        <w:t xml:space="preserve">Wykonawca zobowiązany jest do przedłożenia Zamawiającemu umowy z Podwykonawcą w terminie 7 </w:t>
      </w:r>
      <w:r w:rsidR="00A67944" w:rsidRPr="00D6053F">
        <w:rPr>
          <w:rFonts w:ascii="Times New Roman" w:eastAsia="Calibri" w:hAnsi="Times New Roman"/>
          <w:sz w:val="20"/>
        </w:rPr>
        <w:t xml:space="preserve">(siedmiu) </w:t>
      </w:r>
      <w:r w:rsidRPr="00D6053F">
        <w:rPr>
          <w:rFonts w:ascii="Times New Roman" w:eastAsia="Calibri" w:hAnsi="Times New Roman"/>
          <w:sz w:val="20"/>
        </w:rPr>
        <w:t xml:space="preserve">dni od dnia jej zawarcia. Umowa zawarta z Podwykonawcą winna zawierać postanowienia zgodne z postanowieniami </w:t>
      </w:r>
      <w:r w:rsidR="00A67944" w:rsidRPr="00D6053F">
        <w:rPr>
          <w:rFonts w:ascii="Times New Roman" w:eastAsia="Calibri" w:hAnsi="Times New Roman"/>
          <w:sz w:val="20"/>
        </w:rPr>
        <w:t>u</w:t>
      </w:r>
      <w:r w:rsidRPr="00D6053F">
        <w:rPr>
          <w:rFonts w:ascii="Times New Roman" w:eastAsia="Calibri" w:hAnsi="Times New Roman"/>
          <w:sz w:val="20"/>
        </w:rPr>
        <w:t xml:space="preserve">mowy </w:t>
      </w:r>
      <w:r w:rsidR="00D94944">
        <w:rPr>
          <w:rFonts w:ascii="Times New Roman" w:eastAsia="Calibri" w:hAnsi="Times New Roman"/>
          <w:sz w:val="20"/>
        </w:rPr>
        <w:br/>
      </w:r>
      <w:r w:rsidRPr="00D6053F">
        <w:rPr>
          <w:rFonts w:ascii="Times New Roman" w:eastAsia="Calibri" w:hAnsi="Times New Roman"/>
          <w:sz w:val="20"/>
        </w:rPr>
        <w:t xml:space="preserve">i wymaga akceptacji Zamawiającego. </w:t>
      </w:r>
      <w:r w:rsidRPr="00190A0A">
        <w:rPr>
          <w:rFonts w:ascii="Times New Roman" w:eastAsia="Calibri" w:hAnsi="Times New Roman"/>
          <w:sz w:val="20"/>
        </w:rPr>
        <w:t xml:space="preserve"> </w:t>
      </w:r>
    </w:p>
    <w:p w14:paraId="666497AC" w14:textId="77777777" w:rsidR="00C1636D" w:rsidRPr="00D6053F" w:rsidRDefault="00D82766" w:rsidP="00022D5A">
      <w:pPr>
        <w:widowControl/>
        <w:numPr>
          <w:ilvl w:val="0"/>
          <w:numId w:val="27"/>
        </w:numPr>
        <w:suppressAutoHyphens w:val="0"/>
        <w:jc w:val="both"/>
        <w:rPr>
          <w:rFonts w:ascii="Times New Roman" w:eastAsia="Times New Roman" w:hAnsi="Times New Roman"/>
          <w:b/>
          <w:bCs/>
          <w:sz w:val="20"/>
          <w:lang w:eastAsia="en-US"/>
        </w:rPr>
      </w:pPr>
      <w:r w:rsidRPr="00D6053F">
        <w:rPr>
          <w:rFonts w:ascii="Times New Roman" w:eastAsia="Calibri" w:hAnsi="Times New Roman"/>
          <w:sz w:val="20"/>
        </w:rPr>
        <w:t xml:space="preserve">Wykonawca w trakcie realizacji </w:t>
      </w:r>
      <w:r w:rsidR="00C1636D" w:rsidRPr="00D6053F">
        <w:rPr>
          <w:rFonts w:ascii="Times New Roman" w:eastAsia="Calibri" w:hAnsi="Times New Roman"/>
          <w:sz w:val="20"/>
        </w:rPr>
        <w:t>u</w:t>
      </w:r>
      <w:r w:rsidRPr="00D6053F">
        <w:rPr>
          <w:rFonts w:ascii="Times New Roman" w:eastAsia="Calibri" w:hAnsi="Times New Roman"/>
          <w:sz w:val="20"/>
        </w:rPr>
        <w:t xml:space="preserve">mowy może zlecić wykonanie części przedmiotu </w:t>
      </w:r>
      <w:r w:rsidR="00C1636D" w:rsidRPr="00D6053F">
        <w:rPr>
          <w:rFonts w:ascii="Times New Roman" w:eastAsia="Calibri" w:hAnsi="Times New Roman"/>
          <w:sz w:val="20"/>
        </w:rPr>
        <w:t>u</w:t>
      </w:r>
      <w:r w:rsidRPr="00D6053F">
        <w:rPr>
          <w:rFonts w:ascii="Times New Roman" w:eastAsia="Calibri" w:hAnsi="Times New Roman"/>
          <w:sz w:val="20"/>
        </w:rPr>
        <w:t xml:space="preserve">mowy wyłącznie Podwykonawcy gwarantującemu należyte wykonanie powierzonego zakresu przedmiotowej </w:t>
      </w:r>
      <w:r w:rsidR="00C1636D" w:rsidRPr="00D6053F">
        <w:rPr>
          <w:rFonts w:ascii="Times New Roman" w:eastAsia="Calibri" w:hAnsi="Times New Roman"/>
          <w:sz w:val="20"/>
        </w:rPr>
        <w:t>u</w:t>
      </w:r>
      <w:r w:rsidRPr="00D6053F">
        <w:rPr>
          <w:rFonts w:ascii="Times New Roman" w:eastAsia="Calibri" w:hAnsi="Times New Roman"/>
          <w:sz w:val="20"/>
        </w:rPr>
        <w:t xml:space="preserve">mowy. </w:t>
      </w:r>
    </w:p>
    <w:p w14:paraId="3C1B9FF7" w14:textId="77777777" w:rsidR="00C1636D" w:rsidRPr="00D6053F" w:rsidRDefault="00D82766" w:rsidP="00022D5A">
      <w:pPr>
        <w:widowControl/>
        <w:numPr>
          <w:ilvl w:val="0"/>
          <w:numId w:val="27"/>
        </w:numPr>
        <w:suppressAutoHyphens w:val="0"/>
        <w:jc w:val="both"/>
        <w:rPr>
          <w:rFonts w:ascii="Times New Roman" w:eastAsia="Times New Roman" w:hAnsi="Times New Roman"/>
          <w:b/>
          <w:bCs/>
          <w:sz w:val="20"/>
          <w:lang w:eastAsia="en-US"/>
        </w:rPr>
      </w:pPr>
      <w:r w:rsidRPr="00D6053F">
        <w:rPr>
          <w:rFonts w:ascii="Times New Roman" w:eastAsia="Calibri" w:hAnsi="Times New Roman"/>
          <w:sz w:val="20"/>
        </w:rPr>
        <w:t xml:space="preserve">Wykonawca jest odpowiedzialny za działania, zaniechania lub uchybienia Podwykonawcy i jego pracowników w takim samym stopniu, jakby były to działania, zaniechania i uchybienia jego własnych pracowników. </w:t>
      </w:r>
    </w:p>
    <w:p w14:paraId="17E1EC94" w14:textId="70F65791" w:rsidR="00C1636D" w:rsidRPr="005067D1" w:rsidRDefault="00D82766" w:rsidP="005067D1">
      <w:pPr>
        <w:widowControl/>
        <w:numPr>
          <w:ilvl w:val="0"/>
          <w:numId w:val="27"/>
        </w:numPr>
        <w:suppressAutoHyphens w:val="0"/>
        <w:jc w:val="both"/>
        <w:rPr>
          <w:rFonts w:ascii="Times New Roman" w:eastAsia="Times New Roman" w:hAnsi="Times New Roman"/>
          <w:b/>
          <w:bCs/>
          <w:sz w:val="20"/>
          <w:lang w:eastAsia="en-US"/>
        </w:rPr>
      </w:pPr>
      <w:r w:rsidRPr="00D6053F">
        <w:rPr>
          <w:rFonts w:ascii="Times New Roman" w:eastAsia="Calibri" w:hAnsi="Times New Roman"/>
          <w:sz w:val="20"/>
        </w:rPr>
        <w:t xml:space="preserve">Wykonawca w trakcie realizacji </w:t>
      </w:r>
      <w:r w:rsidR="00C1636D" w:rsidRPr="00D6053F">
        <w:rPr>
          <w:rFonts w:ascii="Times New Roman" w:eastAsia="Calibri" w:hAnsi="Times New Roman"/>
          <w:sz w:val="20"/>
        </w:rPr>
        <w:t>u</w:t>
      </w:r>
      <w:r w:rsidRPr="00D6053F">
        <w:rPr>
          <w:rFonts w:ascii="Times New Roman" w:eastAsia="Calibri" w:hAnsi="Times New Roman"/>
          <w:sz w:val="20"/>
        </w:rPr>
        <w:t xml:space="preserve">mowy może dokonać zmiany Podwykonawcy realizującego część przedmiotu </w:t>
      </w:r>
      <w:r w:rsidR="00C1636D" w:rsidRPr="00D6053F">
        <w:rPr>
          <w:rFonts w:ascii="Times New Roman" w:eastAsia="Calibri" w:hAnsi="Times New Roman"/>
          <w:sz w:val="20"/>
        </w:rPr>
        <w:t>u</w:t>
      </w:r>
      <w:r w:rsidRPr="00D6053F">
        <w:rPr>
          <w:rFonts w:ascii="Times New Roman" w:eastAsia="Calibri" w:hAnsi="Times New Roman"/>
          <w:sz w:val="20"/>
        </w:rPr>
        <w:t xml:space="preserve">mowy, </w:t>
      </w:r>
      <w:r w:rsidR="00D94944">
        <w:rPr>
          <w:rFonts w:ascii="Times New Roman" w:eastAsia="Calibri" w:hAnsi="Times New Roman"/>
          <w:sz w:val="20"/>
        </w:rPr>
        <w:br/>
      </w:r>
      <w:r w:rsidRPr="00D6053F">
        <w:rPr>
          <w:rFonts w:ascii="Times New Roman" w:eastAsia="Calibri" w:hAnsi="Times New Roman"/>
          <w:sz w:val="20"/>
        </w:rPr>
        <w:t xml:space="preserve">o której mowa w ust. 1. W takim przypadku Wykonawca zobowiązany </w:t>
      </w:r>
      <w:r w:rsidR="00C1636D" w:rsidRPr="00D6053F">
        <w:rPr>
          <w:rFonts w:ascii="Times New Roman" w:eastAsia="Calibri" w:hAnsi="Times New Roman"/>
          <w:sz w:val="20"/>
        </w:rPr>
        <w:t>jest</w:t>
      </w:r>
      <w:r w:rsidRPr="00D6053F">
        <w:rPr>
          <w:rFonts w:ascii="Times New Roman" w:eastAsia="Calibri" w:hAnsi="Times New Roman"/>
          <w:sz w:val="20"/>
        </w:rPr>
        <w:t xml:space="preserve"> do uzyskania pisemnej zgody Zamawiającego na zawarcie umowy z nowym Podwykon</w:t>
      </w:r>
      <w:r w:rsidR="005067D1">
        <w:rPr>
          <w:rFonts w:ascii="Times New Roman" w:eastAsia="Calibri" w:hAnsi="Times New Roman"/>
          <w:sz w:val="20"/>
        </w:rPr>
        <w:t xml:space="preserve">awcą, </w:t>
      </w:r>
      <w:r w:rsidRPr="00D6053F">
        <w:rPr>
          <w:rFonts w:ascii="Times New Roman" w:eastAsia="Calibri" w:hAnsi="Times New Roman"/>
          <w:sz w:val="20"/>
        </w:rPr>
        <w:t xml:space="preserve">a także zobowiązany </w:t>
      </w:r>
      <w:r w:rsidR="00C1636D" w:rsidRPr="00D6053F">
        <w:rPr>
          <w:rFonts w:ascii="Times New Roman" w:eastAsia="Calibri" w:hAnsi="Times New Roman"/>
          <w:sz w:val="20"/>
        </w:rPr>
        <w:t xml:space="preserve">jest </w:t>
      </w:r>
      <w:r w:rsidRPr="00D6053F">
        <w:rPr>
          <w:rFonts w:ascii="Times New Roman" w:eastAsia="Calibri" w:hAnsi="Times New Roman"/>
          <w:sz w:val="20"/>
        </w:rPr>
        <w:t xml:space="preserve">wykazać Zamawiającemu, że proponowany inny Podwykonawca spełnia wymagania w stopniu nie mniejszym niż wymagane w trakcie postępowania o udzielenie zamówienia. </w:t>
      </w:r>
    </w:p>
    <w:p w14:paraId="513DAF60" w14:textId="77777777" w:rsidR="00C1636D" w:rsidRPr="00D6053F" w:rsidRDefault="00D82766" w:rsidP="00022D5A">
      <w:pPr>
        <w:widowControl/>
        <w:numPr>
          <w:ilvl w:val="0"/>
          <w:numId w:val="27"/>
        </w:numPr>
        <w:suppressAutoHyphens w:val="0"/>
        <w:jc w:val="both"/>
        <w:rPr>
          <w:rFonts w:ascii="Times New Roman" w:eastAsia="Times New Roman" w:hAnsi="Times New Roman"/>
          <w:b/>
          <w:bCs/>
          <w:sz w:val="20"/>
          <w:lang w:eastAsia="en-US"/>
        </w:rPr>
      </w:pPr>
      <w:r w:rsidRPr="00D6053F">
        <w:rPr>
          <w:rFonts w:ascii="Times New Roman" w:eastAsia="Calibri" w:hAnsi="Times New Roman"/>
          <w:sz w:val="20"/>
        </w:rPr>
        <w:t xml:space="preserve">Wykonawca wraz z prawidłowo wystawioną fakturą przedłoży Zamawiającemu dowód zapłaty wynagrodzenia należnego Podwykonawcy/Podwykonawcom za wykonane przez niego usługi. </w:t>
      </w:r>
    </w:p>
    <w:p w14:paraId="467DC5E6" w14:textId="77777777" w:rsidR="00C1636D" w:rsidRPr="00D6053F" w:rsidRDefault="00D82766" w:rsidP="00022D5A">
      <w:pPr>
        <w:widowControl/>
        <w:numPr>
          <w:ilvl w:val="0"/>
          <w:numId w:val="27"/>
        </w:numPr>
        <w:suppressAutoHyphens w:val="0"/>
        <w:jc w:val="both"/>
        <w:rPr>
          <w:rFonts w:ascii="Times New Roman" w:eastAsia="Times New Roman" w:hAnsi="Times New Roman"/>
          <w:b/>
          <w:bCs/>
          <w:sz w:val="20"/>
          <w:lang w:eastAsia="en-US"/>
        </w:rPr>
      </w:pPr>
      <w:r w:rsidRPr="00D6053F">
        <w:rPr>
          <w:rFonts w:ascii="Times New Roman" w:eastAsia="Calibri" w:hAnsi="Times New Roman"/>
          <w:sz w:val="20"/>
        </w:rPr>
        <w:t xml:space="preserve">W przypadku nieprzedłożenia przez Wykonawcę dokumentu, o którym mowa w ust. 1, kwota wynagrodzenia odpowiadająca nieprzedstawionym dowodom zapłaty zostanie przez Zamawiającego zatrzymana lub złożona do depozytu sądowego lub Zamawiający dokona bezpośredniej zapłaty należnego wynagrodzenia bez odsetek przysługującego Podwykonawcy/ Podwykonawcom. </w:t>
      </w:r>
    </w:p>
    <w:p w14:paraId="621DE218" w14:textId="77777777" w:rsidR="00D82766" w:rsidRPr="00D6053F" w:rsidRDefault="00D82766" w:rsidP="00022D5A">
      <w:pPr>
        <w:widowControl/>
        <w:numPr>
          <w:ilvl w:val="0"/>
          <w:numId w:val="27"/>
        </w:numPr>
        <w:suppressAutoHyphens w:val="0"/>
        <w:jc w:val="both"/>
        <w:rPr>
          <w:rFonts w:ascii="Times New Roman" w:eastAsia="Times New Roman" w:hAnsi="Times New Roman"/>
          <w:b/>
          <w:bCs/>
          <w:sz w:val="20"/>
          <w:lang w:eastAsia="en-US"/>
        </w:rPr>
      </w:pPr>
      <w:r w:rsidRPr="00D6053F">
        <w:rPr>
          <w:rFonts w:ascii="Times New Roman" w:eastAsia="Calibri" w:hAnsi="Times New Roman"/>
          <w:sz w:val="20"/>
        </w:rPr>
        <w:t xml:space="preserve">Przed zapłatą należnego Podwykonawcy/Podwykonawcom wynagrodzenia Zamawiający wystąpi do Wykonawcy </w:t>
      </w:r>
      <w:r w:rsidR="001E78D6">
        <w:rPr>
          <w:rFonts w:ascii="Times New Roman" w:eastAsia="Calibri" w:hAnsi="Times New Roman"/>
          <w:sz w:val="20"/>
        </w:rPr>
        <w:br/>
      </w:r>
      <w:r w:rsidRPr="00D6053F">
        <w:rPr>
          <w:rFonts w:ascii="Times New Roman" w:eastAsia="Calibri" w:hAnsi="Times New Roman"/>
          <w:sz w:val="20"/>
        </w:rPr>
        <w:t xml:space="preserve">o przedstawienie niezwłocznie stanowiska w przedmiocie braku dowodu zapłaty na rzecz Podwykonawcy/Podwykonawców. Wykonawca zobowiązany jest niezwłocznie udzielić informacji w wyżej wymienionym zakresie. </w:t>
      </w:r>
    </w:p>
    <w:p w14:paraId="2F778EE2" w14:textId="77777777" w:rsidR="002F497A" w:rsidRDefault="002F497A" w:rsidP="00D6053F">
      <w:pPr>
        <w:tabs>
          <w:tab w:val="left" w:pos="142"/>
          <w:tab w:val="left" w:pos="426"/>
          <w:tab w:val="left" w:pos="851"/>
          <w:tab w:val="left" w:pos="1418"/>
          <w:tab w:val="left" w:pos="2127"/>
          <w:tab w:val="left" w:pos="2694"/>
          <w:tab w:val="left" w:pos="2977"/>
          <w:tab w:val="left" w:pos="3544"/>
        </w:tabs>
        <w:jc w:val="center"/>
        <w:rPr>
          <w:rFonts w:ascii="Times New Roman" w:eastAsia="SimSun" w:hAnsi="Times New Roman"/>
          <w:b/>
          <w:color w:val="auto"/>
          <w:kern w:val="1"/>
          <w:sz w:val="20"/>
          <w:lang w:eastAsia="hi-IN" w:bidi="hi-IN"/>
        </w:rPr>
      </w:pPr>
      <w:r w:rsidRPr="00D6053F">
        <w:rPr>
          <w:rFonts w:ascii="Times New Roman" w:eastAsia="SimSun" w:hAnsi="Times New Roman"/>
          <w:b/>
          <w:color w:val="auto"/>
          <w:kern w:val="1"/>
          <w:sz w:val="20"/>
          <w:lang w:eastAsia="hi-IN" w:bidi="hi-IN"/>
        </w:rPr>
        <w:t xml:space="preserve">§ </w:t>
      </w:r>
      <w:r w:rsidR="00307C29" w:rsidRPr="00D6053F">
        <w:rPr>
          <w:rFonts w:ascii="Times New Roman" w:eastAsia="SimSun" w:hAnsi="Times New Roman"/>
          <w:b/>
          <w:color w:val="auto"/>
          <w:kern w:val="1"/>
          <w:sz w:val="20"/>
          <w:lang w:eastAsia="hi-IN" w:bidi="hi-IN"/>
        </w:rPr>
        <w:t>1</w:t>
      </w:r>
      <w:r w:rsidR="00190A0A">
        <w:rPr>
          <w:rFonts w:ascii="Times New Roman" w:eastAsia="SimSun" w:hAnsi="Times New Roman"/>
          <w:b/>
          <w:color w:val="auto"/>
          <w:kern w:val="1"/>
          <w:sz w:val="20"/>
          <w:lang w:eastAsia="hi-IN" w:bidi="hi-IN"/>
        </w:rPr>
        <w:t>1</w:t>
      </w:r>
      <w:r w:rsidR="00307C29" w:rsidRPr="00D6053F">
        <w:rPr>
          <w:rFonts w:ascii="Times New Roman" w:eastAsia="SimSun" w:hAnsi="Times New Roman"/>
          <w:b/>
          <w:color w:val="auto"/>
          <w:kern w:val="1"/>
          <w:sz w:val="20"/>
          <w:lang w:eastAsia="hi-IN" w:bidi="hi-IN"/>
        </w:rPr>
        <w:t>.</w:t>
      </w:r>
    </w:p>
    <w:p w14:paraId="18B1379D" w14:textId="77777777" w:rsidR="001E78D6" w:rsidRPr="00D6053F" w:rsidRDefault="001E78D6" w:rsidP="00D6053F">
      <w:pPr>
        <w:tabs>
          <w:tab w:val="left" w:pos="142"/>
          <w:tab w:val="left" w:pos="426"/>
          <w:tab w:val="left" w:pos="851"/>
          <w:tab w:val="left" w:pos="1418"/>
          <w:tab w:val="left" w:pos="2127"/>
          <w:tab w:val="left" w:pos="2694"/>
          <w:tab w:val="left" w:pos="2977"/>
          <w:tab w:val="left" w:pos="3544"/>
        </w:tabs>
        <w:jc w:val="center"/>
        <w:rPr>
          <w:rFonts w:ascii="Times New Roman" w:eastAsia="SimSun" w:hAnsi="Times New Roman"/>
          <w:b/>
          <w:color w:val="auto"/>
          <w:kern w:val="1"/>
          <w:sz w:val="20"/>
          <w:lang w:eastAsia="hi-IN" w:bidi="hi-IN"/>
        </w:rPr>
      </w:pPr>
      <w:r>
        <w:rPr>
          <w:rFonts w:ascii="Times New Roman" w:eastAsia="SimSun" w:hAnsi="Times New Roman"/>
          <w:b/>
          <w:color w:val="auto"/>
          <w:kern w:val="1"/>
          <w:sz w:val="20"/>
          <w:lang w:eastAsia="hi-IN" w:bidi="hi-IN"/>
        </w:rPr>
        <w:t>Ubezpieczenie odpowiedzialności cywilnej Wykonawcy</w:t>
      </w:r>
    </w:p>
    <w:p w14:paraId="61AF4EC3" w14:textId="129F8EA7" w:rsidR="0009308B" w:rsidRPr="00D6053F" w:rsidRDefault="002F497A" w:rsidP="00022D5A">
      <w:pPr>
        <w:widowControl/>
        <w:numPr>
          <w:ilvl w:val="0"/>
          <w:numId w:val="13"/>
        </w:numPr>
        <w:suppressAutoHyphens w:val="0"/>
        <w:jc w:val="both"/>
        <w:rPr>
          <w:rFonts w:ascii="Times New Roman" w:eastAsia="Times New Roman" w:hAnsi="Times New Roman"/>
          <w:b/>
          <w:bCs/>
          <w:sz w:val="20"/>
          <w:lang w:eastAsia="en-US"/>
        </w:rPr>
      </w:pPr>
      <w:bookmarkStart w:id="4" w:name="_Hlk89339879"/>
      <w:bookmarkStart w:id="5" w:name="_Hlk89675731"/>
      <w:r w:rsidRPr="00D6053F">
        <w:rPr>
          <w:rFonts w:ascii="Times New Roman" w:eastAsia="SimSun" w:hAnsi="Times New Roman"/>
          <w:bCs/>
          <w:color w:val="auto"/>
          <w:kern w:val="1"/>
          <w:sz w:val="20"/>
          <w:lang w:eastAsia="hi-IN" w:bidi="hi-IN"/>
        </w:rPr>
        <w:t xml:space="preserve">Wykonawca zobowiązuje się mieć przez cały okres obowiązywania umowy ubezpieczenie odpowiedzialności cywilnej </w:t>
      </w:r>
      <w:r w:rsidR="001E78D6">
        <w:rPr>
          <w:rFonts w:ascii="Times New Roman" w:eastAsia="SimSun" w:hAnsi="Times New Roman"/>
          <w:bCs/>
          <w:color w:val="auto"/>
          <w:kern w:val="1"/>
          <w:sz w:val="20"/>
          <w:lang w:eastAsia="hi-IN" w:bidi="hi-IN"/>
        </w:rPr>
        <w:br/>
      </w:r>
      <w:r w:rsidRPr="00D6053F">
        <w:rPr>
          <w:rFonts w:ascii="Times New Roman" w:eastAsia="SimSun" w:hAnsi="Times New Roman"/>
          <w:bCs/>
          <w:color w:val="auto"/>
          <w:kern w:val="1"/>
          <w:sz w:val="20"/>
          <w:lang w:eastAsia="hi-IN" w:bidi="hi-IN"/>
        </w:rPr>
        <w:t>w zakresie prowadzonej działalności</w:t>
      </w:r>
      <w:r w:rsidR="00FC3964" w:rsidRPr="00D6053F">
        <w:rPr>
          <w:rFonts w:ascii="Times New Roman" w:eastAsia="SimSun" w:hAnsi="Times New Roman"/>
          <w:bCs/>
          <w:color w:val="auto"/>
          <w:kern w:val="1"/>
          <w:sz w:val="20"/>
          <w:lang w:eastAsia="hi-IN" w:bidi="hi-IN"/>
        </w:rPr>
        <w:t xml:space="preserve"> na kwotę nie mniejsza niż</w:t>
      </w:r>
      <w:r w:rsidR="0070667A">
        <w:rPr>
          <w:rFonts w:ascii="Times New Roman" w:eastAsia="SimSun" w:hAnsi="Times New Roman"/>
          <w:bCs/>
          <w:color w:val="auto"/>
          <w:kern w:val="1"/>
          <w:sz w:val="20"/>
          <w:lang w:eastAsia="hi-IN" w:bidi="hi-IN"/>
        </w:rPr>
        <w:t xml:space="preserve"> </w:t>
      </w:r>
      <w:r w:rsidR="004B46C3">
        <w:rPr>
          <w:rFonts w:ascii="Times New Roman" w:eastAsia="SimSun" w:hAnsi="Times New Roman"/>
          <w:bCs/>
          <w:color w:val="auto"/>
          <w:kern w:val="1"/>
          <w:sz w:val="20"/>
          <w:lang w:eastAsia="hi-IN" w:bidi="hi-IN"/>
        </w:rPr>
        <w:t>30</w:t>
      </w:r>
      <w:r w:rsidR="0070667A">
        <w:rPr>
          <w:rFonts w:ascii="Times New Roman" w:eastAsia="SimSun" w:hAnsi="Times New Roman"/>
          <w:bCs/>
          <w:color w:val="auto"/>
          <w:kern w:val="1"/>
          <w:sz w:val="20"/>
          <w:lang w:eastAsia="hi-IN" w:bidi="hi-IN"/>
        </w:rPr>
        <w:t>0 000</w:t>
      </w:r>
      <w:r w:rsidR="00FC3964" w:rsidRPr="00D6053F">
        <w:rPr>
          <w:rFonts w:ascii="Times New Roman" w:eastAsia="SimSun" w:hAnsi="Times New Roman"/>
          <w:bCs/>
          <w:color w:val="auto"/>
          <w:kern w:val="1"/>
          <w:sz w:val="20"/>
          <w:lang w:eastAsia="hi-IN" w:bidi="hi-IN"/>
        </w:rPr>
        <w:t>,00 (</w:t>
      </w:r>
      <w:r w:rsidR="004B46C3">
        <w:rPr>
          <w:rFonts w:ascii="Times New Roman" w:eastAsia="SimSun" w:hAnsi="Times New Roman"/>
          <w:bCs/>
          <w:color w:val="auto"/>
          <w:kern w:val="1"/>
          <w:sz w:val="20"/>
          <w:lang w:eastAsia="hi-IN" w:bidi="hi-IN"/>
        </w:rPr>
        <w:t xml:space="preserve">trzysta </w:t>
      </w:r>
      <w:r w:rsidR="00FC3964" w:rsidRPr="00D6053F">
        <w:rPr>
          <w:rFonts w:ascii="Times New Roman" w:eastAsia="SimSun" w:hAnsi="Times New Roman"/>
          <w:bCs/>
          <w:color w:val="auto"/>
          <w:kern w:val="1"/>
          <w:sz w:val="20"/>
          <w:lang w:eastAsia="hi-IN" w:bidi="hi-IN"/>
        </w:rPr>
        <w:t>tysięcy) złotych.</w:t>
      </w:r>
      <w:bookmarkEnd w:id="4"/>
    </w:p>
    <w:p w14:paraId="1D6D68AE" w14:textId="77777777" w:rsidR="0009308B" w:rsidRPr="00D6053F" w:rsidRDefault="002F497A" w:rsidP="00022D5A">
      <w:pPr>
        <w:widowControl/>
        <w:numPr>
          <w:ilvl w:val="0"/>
          <w:numId w:val="13"/>
        </w:numPr>
        <w:suppressAutoHyphens w:val="0"/>
        <w:jc w:val="both"/>
        <w:rPr>
          <w:rFonts w:ascii="Times New Roman" w:eastAsia="Times New Roman" w:hAnsi="Times New Roman"/>
          <w:b/>
          <w:bCs/>
          <w:sz w:val="20"/>
          <w:lang w:eastAsia="en-US"/>
        </w:rPr>
      </w:pPr>
      <w:r w:rsidRPr="00D6053F">
        <w:rPr>
          <w:rFonts w:ascii="Times New Roman" w:eastAsia="SimSun" w:hAnsi="Times New Roman"/>
          <w:bCs/>
          <w:color w:val="auto"/>
          <w:kern w:val="1"/>
          <w:sz w:val="20"/>
          <w:lang w:eastAsia="hi-IN" w:bidi="hi-IN"/>
        </w:rPr>
        <w:t xml:space="preserve">Wykonawca </w:t>
      </w:r>
      <w:bookmarkEnd w:id="5"/>
      <w:r w:rsidRPr="00D6053F">
        <w:rPr>
          <w:rFonts w:ascii="Times New Roman" w:eastAsia="SimSun" w:hAnsi="Times New Roman"/>
          <w:bCs/>
          <w:color w:val="auto"/>
          <w:kern w:val="1"/>
          <w:sz w:val="20"/>
          <w:lang w:eastAsia="hi-IN" w:bidi="hi-IN"/>
        </w:rPr>
        <w:t xml:space="preserve">zobowiązany jest przedłożyć </w:t>
      </w:r>
      <w:r w:rsidR="00123B85" w:rsidRPr="00D6053F">
        <w:rPr>
          <w:rFonts w:ascii="Times New Roman" w:eastAsia="SimSun" w:hAnsi="Times New Roman"/>
          <w:bCs/>
          <w:color w:val="auto"/>
          <w:kern w:val="1"/>
          <w:sz w:val="20"/>
          <w:lang w:eastAsia="hi-IN" w:bidi="hi-IN"/>
        </w:rPr>
        <w:t>na żądanie Zamawiającego</w:t>
      </w:r>
      <w:r w:rsidRPr="00D6053F">
        <w:rPr>
          <w:rFonts w:ascii="Times New Roman" w:eastAsia="SimSun" w:hAnsi="Times New Roman"/>
          <w:bCs/>
          <w:color w:val="auto"/>
          <w:kern w:val="1"/>
          <w:sz w:val="20"/>
          <w:lang w:eastAsia="hi-IN" w:bidi="hi-IN"/>
        </w:rPr>
        <w:t xml:space="preserve"> dowód zawarcia umowy ubezpieczenia, warunki odpowiedzialności ubezpieczyciela i dowód opłacenia składki.</w:t>
      </w:r>
    </w:p>
    <w:p w14:paraId="0955ACE3" w14:textId="77777777" w:rsidR="0009308B" w:rsidRPr="00D6053F" w:rsidRDefault="002F497A" w:rsidP="00022D5A">
      <w:pPr>
        <w:widowControl/>
        <w:numPr>
          <w:ilvl w:val="0"/>
          <w:numId w:val="13"/>
        </w:numPr>
        <w:suppressAutoHyphens w:val="0"/>
        <w:jc w:val="both"/>
        <w:rPr>
          <w:rFonts w:ascii="Times New Roman" w:eastAsia="Times New Roman" w:hAnsi="Times New Roman"/>
          <w:b/>
          <w:bCs/>
          <w:sz w:val="20"/>
          <w:lang w:eastAsia="en-US"/>
        </w:rPr>
      </w:pPr>
      <w:r w:rsidRPr="00D6053F">
        <w:rPr>
          <w:rFonts w:ascii="Times New Roman" w:eastAsia="SimSun" w:hAnsi="Times New Roman"/>
          <w:bCs/>
          <w:color w:val="auto"/>
          <w:kern w:val="1"/>
          <w:sz w:val="20"/>
          <w:lang w:eastAsia="hi-IN" w:bidi="hi-IN"/>
        </w:rPr>
        <w:t xml:space="preserve">Jeżeli okres ubezpieczenia będzie krótszy niż okres obowiązywania umowy Wykonawca zobowiązany jest </w:t>
      </w:r>
      <w:r w:rsidR="00123B85" w:rsidRPr="00D6053F">
        <w:rPr>
          <w:rFonts w:ascii="Times New Roman" w:eastAsia="SimSun" w:hAnsi="Times New Roman"/>
          <w:bCs/>
          <w:color w:val="auto"/>
          <w:kern w:val="1"/>
          <w:sz w:val="20"/>
          <w:lang w:eastAsia="hi-IN" w:bidi="hi-IN"/>
        </w:rPr>
        <w:t xml:space="preserve">na żądanie Zamawiającego </w:t>
      </w:r>
      <w:r w:rsidRPr="00D6053F">
        <w:rPr>
          <w:rFonts w:ascii="Times New Roman" w:eastAsia="SimSun" w:hAnsi="Times New Roman"/>
          <w:bCs/>
          <w:color w:val="auto"/>
          <w:kern w:val="1"/>
          <w:sz w:val="20"/>
          <w:lang w:eastAsia="hi-IN" w:bidi="hi-IN"/>
        </w:rPr>
        <w:t>do przedłużenia ubezpieczenia i przedłożenia Zamawiającemu dokumentów, o których mowa w ustępie poprzednim w terminie nie dłuższym niż 14 (czterna</w:t>
      </w:r>
      <w:r w:rsidR="00FB4746" w:rsidRPr="00D6053F">
        <w:rPr>
          <w:rFonts w:ascii="Times New Roman" w:eastAsia="SimSun" w:hAnsi="Times New Roman"/>
          <w:bCs/>
          <w:color w:val="auto"/>
          <w:kern w:val="1"/>
          <w:sz w:val="20"/>
          <w:lang w:eastAsia="hi-IN" w:bidi="hi-IN"/>
        </w:rPr>
        <w:t>ście</w:t>
      </w:r>
      <w:r w:rsidRPr="00D6053F">
        <w:rPr>
          <w:rFonts w:ascii="Times New Roman" w:eastAsia="SimSun" w:hAnsi="Times New Roman"/>
          <w:bCs/>
          <w:color w:val="auto"/>
          <w:kern w:val="1"/>
          <w:sz w:val="20"/>
          <w:lang w:eastAsia="hi-IN" w:bidi="hi-IN"/>
        </w:rPr>
        <w:t>) dni od dnia zawarcia nowej umowy ubezpieczenia.</w:t>
      </w:r>
    </w:p>
    <w:p w14:paraId="36D6337E" w14:textId="77777777" w:rsidR="002F497A" w:rsidRPr="00D6053F" w:rsidRDefault="002F497A" w:rsidP="00022D5A">
      <w:pPr>
        <w:widowControl/>
        <w:numPr>
          <w:ilvl w:val="0"/>
          <w:numId w:val="13"/>
        </w:numPr>
        <w:suppressAutoHyphens w:val="0"/>
        <w:jc w:val="both"/>
        <w:rPr>
          <w:rFonts w:ascii="Times New Roman" w:eastAsia="Times New Roman" w:hAnsi="Times New Roman"/>
          <w:b/>
          <w:bCs/>
          <w:sz w:val="20"/>
          <w:lang w:eastAsia="en-US"/>
        </w:rPr>
      </w:pPr>
      <w:r w:rsidRPr="00D6053F">
        <w:rPr>
          <w:rFonts w:ascii="Times New Roman" w:eastAsia="SimSun" w:hAnsi="Times New Roman"/>
          <w:bCs/>
          <w:color w:val="auto"/>
          <w:kern w:val="1"/>
          <w:sz w:val="20"/>
          <w:lang w:eastAsia="hi-IN" w:bidi="hi-IN"/>
        </w:rPr>
        <w:t>Wykonawca jest zobowiązany do informowania Zamawiającego o wszelkich zmianach treści zawartej umowy ubezpieczenia, o której mowa w ust. 1 w terminie 7 (siedmiu) dni roboczych od dnia ich wejścia w życie.</w:t>
      </w:r>
    </w:p>
    <w:p w14:paraId="528236FF" w14:textId="358A5C19" w:rsidR="00C1636D" w:rsidRDefault="005067D1" w:rsidP="00D6053F">
      <w:pPr>
        <w:tabs>
          <w:tab w:val="left" w:pos="426"/>
        </w:tabs>
        <w:jc w:val="center"/>
        <w:rPr>
          <w:rFonts w:ascii="Times New Roman" w:hAnsi="Times New Roman"/>
          <w:b/>
          <w:sz w:val="20"/>
        </w:rPr>
      </w:pPr>
      <w:r>
        <w:rPr>
          <w:rFonts w:ascii="Times New Roman" w:hAnsi="Times New Roman"/>
          <w:b/>
          <w:sz w:val="20"/>
        </w:rPr>
        <w:br/>
      </w:r>
      <w:r w:rsidR="00C1636D" w:rsidRPr="00D6053F">
        <w:rPr>
          <w:rFonts w:ascii="Times New Roman" w:hAnsi="Times New Roman"/>
          <w:b/>
          <w:sz w:val="20"/>
        </w:rPr>
        <w:t xml:space="preserve">§ </w:t>
      </w:r>
      <w:r w:rsidR="00307C29" w:rsidRPr="00D6053F">
        <w:rPr>
          <w:rFonts w:ascii="Times New Roman" w:hAnsi="Times New Roman"/>
          <w:b/>
          <w:sz w:val="20"/>
        </w:rPr>
        <w:t>1</w:t>
      </w:r>
      <w:r w:rsidR="00C42ED5">
        <w:rPr>
          <w:rFonts w:ascii="Times New Roman" w:hAnsi="Times New Roman"/>
          <w:b/>
          <w:sz w:val="20"/>
        </w:rPr>
        <w:t>2</w:t>
      </w:r>
      <w:r w:rsidR="00307C29" w:rsidRPr="00D6053F">
        <w:rPr>
          <w:rFonts w:ascii="Times New Roman" w:hAnsi="Times New Roman"/>
          <w:b/>
          <w:sz w:val="20"/>
        </w:rPr>
        <w:t>.</w:t>
      </w:r>
    </w:p>
    <w:p w14:paraId="6884C6C0" w14:textId="77777777" w:rsidR="001E78D6" w:rsidRPr="00D6053F" w:rsidRDefault="001E78D6" w:rsidP="00D6053F">
      <w:pPr>
        <w:tabs>
          <w:tab w:val="left" w:pos="426"/>
        </w:tabs>
        <w:jc w:val="center"/>
        <w:rPr>
          <w:rFonts w:ascii="Times New Roman" w:hAnsi="Times New Roman"/>
          <w:b/>
          <w:sz w:val="20"/>
        </w:rPr>
      </w:pPr>
      <w:r>
        <w:rPr>
          <w:rFonts w:ascii="Times New Roman" w:hAnsi="Times New Roman"/>
          <w:b/>
          <w:sz w:val="20"/>
        </w:rPr>
        <w:t>Bezpieczeństwo informacji, w tym danych osobowych</w:t>
      </w:r>
    </w:p>
    <w:p w14:paraId="48C9A617" w14:textId="77777777" w:rsidR="00872DB5" w:rsidRPr="00D6053F" w:rsidRDefault="00C1636D" w:rsidP="00022D5A">
      <w:pPr>
        <w:widowControl/>
        <w:numPr>
          <w:ilvl w:val="0"/>
          <w:numId w:val="28"/>
        </w:numPr>
        <w:suppressAutoHyphens w:val="0"/>
        <w:jc w:val="both"/>
        <w:rPr>
          <w:rFonts w:ascii="Times New Roman" w:eastAsia="Times New Roman" w:hAnsi="Times New Roman"/>
          <w:b/>
          <w:bCs/>
          <w:sz w:val="20"/>
          <w:lang w:eastAsia="en-US"/>
        </w:rPr>
      </w:pPr>
      <w:r w:rsidRPr="00D6053F">
        <w:rPr>
          <w:rFonts w:ascii="Times New Roman" w:eastAsia="Calibri" w:hAnsi="Times New Roman"/>
          <w:sz w:val="20"/>
        </w:rPr>
        <w:lastRenderedPageBreak/>
        <w:t xml:space="preserve">Wykonawca jest zobowiązany do zachowania w tajemnicy informacji chronionych Zamawiającego uzyskanych w trakcie wykonywania umowy, w szczególności wszelkich danych, wiedzy, informacji dotyczących rozmieszczenia aktywów </w:t>
      </w:r>
      <w:r w:rsidR="00437195">
        <w:rPr>
          <w:rFonts w:ascii="Times New Roman" w:eastAsia="Calibri" w:hAnsi="Times New Roman"/>
          <w:sz w:val="20"/>
        </w:rPr>
        <w:t>Zamawiającego</w:t>
      </w:r>
      <w:r w:rsidRPr="00D6053F">
        <w:rPr>
          <w:rFonts w:ascii="Times New Roman" w:eastAsia="Calibri" w:hAnsi="Times New Roman"/>
          <w:sz w:val="20"/>
        </w:rPr>
        <w:t xml:space="preserve">, ich wykorzystywania oraz sposobów zabezpieczenia, w tym związanych z rozmieszczeniem urządzeń informatycznych i telekomunikacyjnych oraz stosowanych zabezpieczeń i ochrony, bez względu na formę ich utrwalenia, okoliczności uzyskania do nich dostępu oraz oznaczenia. Obowiązek zachowania w tajemnicy trwa również po wygaśnięciu lub rozwiązaniu umowy. </w:t>
      </w:r>
    </w:p>
    <w:p w14:paraId="7AF5A13C" w14:textId="77777777" w:rsidR="00872DB5" w:rsidRPr="00D6053F" w:rsidRDefault="00872DB5" w:rsidP="00022D5A">
      <w:pPr>
        <w:widowControl/>
        <w:numPr>
          <w:ilvl w:val="0"/>
          <w:numId w:val="28"/>
        </w:numPr>
        <w:suppressAutoHyphens w:val="0"/>
        <w:jc w:val="both"/>
        <w:rPr>
          <w:rFonts w:ascii="Times New Roman" w:eastAsia="Times New Roman" w:hAnsi="Times New Roman"/>
          <w:b/>
          <w:bCs/>
          <w:sz w:val="20"/>
          <w:lang w:eastAsia="en-US"/>
        </w:rPr>
      </w:pPr>
      <w:r w:rsidRPr="00D6053F">
        <w:rPr>
          <w:rFonts w:ascii="Times New Roman" w:hAnsi="Times New Roman"/>
          <w:sz w:val="20"/>
        </w:rPr>
        <w:t xml:space="preserve">W przypadku jakichkolwiek wątpliwości co do charakteru danej informacji, przed jej ujawnieniem lub uczynieniem dostępną, Strona zwróci się do drugiej Strony o </w:t>
      </w:r>
      <w:r w:rsidR="0070667A" w:rsidRPr="00D6053F">
        <w:rPr>
          <w:rFonts w:ascii="Times New Roman" w:hAnsi="Times New Roman"/>
          <w:sz w:val="20"/>
        </w:rPr>
        <w:t>wskazanie</w:t>
      </w:r>
      <w:r w:rsidRPr="00D6053F">
        <w:rPr>
          <w:rFonts w:ascii="Times New Roman" w:hAnsi="Times New Roman"/>
          <w:sz w:val="20"/>
        </w:rPr>
        <w:t xml:space="preserve"> czy informację tę ma traktować jako poufną.</w:t>
      </w:r>
    </w:p>
    <w:p w14:paraId="3C3775AE" w14:textId="77777777" w:rsidR="00C1636D" w:rsidRPr="00D6053F" w:rsidRDefault="00C1636D" w:rsidP="00022D5A">
      <w:pPr>
        <w:widowControl/>
        <w:numPr>
          <w:ilvl w:val="0"/>
          <w:numId w:val="28"/>
        </w:numPr>
        <w:suppressAutoHyphens w:val="0"/>
        <w:jc w:val="both"/>
        <w:rPr>
          <w:rFonts w:ascii="Times New Roman" w:eastAsia="Times New Roman" w:hAnsi="Times New Roman"/>
          <w:b/>
          <w:bCs/>
          <w:sz w:val="20"/>
          <w:lang w:eastAsia="en-US"/>
        </w:rPr>
      </w:pPr>
      <w:r w:rsidRPr="00D6053F">
        <w:rPr>
          <w:rFonts w:ascii="Times New Roman" w:eastAsia="Calibri" w:hAnsi="Times New Roman"/>
          <w:sz w:val="20"/>
        </w:rPr>
        <w:t xml:space="preserve">Zobowiązanie do zachowania w tajemnicy nie dotyczy informacji, które: </w:t>
      </w:r>
    </w:p>
    <w:p w14:paraId="36AA69DB" w14:textId="77777777" w:rsidR="00A213F8" w:rsidRPr="00D6053F" w:rsidRDefault="00C1636D" w:rsidP="00022D5A">
      <w:pPr>
        <w:pStyle w:val="Akapitzlist"/>
        <w:widowControl/>
        <w:numPr>
          <w:ilvl w:val="0"/>
          <w:numId w:val="29"/>
        </w:numPr>
        <w:suppressAutoHyphens w:val="0"/>
        <w:contextualSpacing w:val="0"/>
        <w:jc w:val="both"/>
        <w:rPr>
          <w:rFonts w:ascii="Times New Roman" w:eastAsia="Calibri" w:hAnsi="Times New Roman"/>
          <w:sz w:val="20"/>
          <w:lang w:eastAsia="en-US"/>
        </w:rPr>
      </w:pPr>
      <w:r w:rsidRPr="00D6053F">
        <w:rPr>
          <w:rFonts w:ascii="Times New Roman" w:eastAsia="Calibri" w:hAnsi="Times New Roman"/>
          <w:sz w:val="20"/>
        </w:rPr>
        <w:t xml:space="preserve">stały się publicznie dostępne bez naruszenia przez Wykonawcę postanowień umów; </w:t>
      </w:r>
    </w:p>
    <w:p w14:paraId="42ABC1A3" w14:textId="77777777" w:rsidR="00A213F8" w:rsidRPr="00D6053F" w:rsidRDefault="00C1636D" w:rsidP="00022D5A">
      <w:pPr>
        <w:pStyle w:val="Akapitzlist"/>
        <w:widowControl/>
        <w:numPr>
          <w:ilvl w:val="0"/>
          <w:numId w:val="29"/>
        </w:numPr>
        <w:suppressAutoHyphens w:val="0"/>
        <w:contextualSpacing w:val="0"/>
        <w:jc w:val="both"/>
        <w:rPr>
          <w:rFonts w:ascii="Times New Roman" w:eastAsia="Calibri" w:hAnsi="Times New Roman"/>
          <w:sz w:val="20"/>
          <w:lang w:eastAsia="en-US"/>
        </w:rPr>
      </w:pPr>
      <w:r w:rsidRPr="00D6053F">
        <w:rPr>
          <w:rFonts w:ascii="Times New Roman" w:eastAsia="Calibri" w:hAnsi="Times New Roman"/>
          <w:sz w:val="20"/>
        </w:rPr>
        <w:t xml:space="preserve">były znane przed otrzymaniem ich od Zamawiającego i nie były objęte zobowiązaniem do zachowania w tajemnicy wobec jakiegokolwiek podmiotu; </w:t>
      </w:r>
    </w:p>
    <w:p w14:paraId="52306434" w14:textId="77777777" w:rsidR="00A213F8" w:rsidRPr="00D6053F" w:rsidRDefault="00C1636D" w:rsidP="00022D5A">
      <w:pPr>
        <w:pStyle w:val="Akapitzlist"/>
        <w:widowControl/>
        <w:numPr>
          <w:ilvl w:val="0"/>
          <w:numId w:val="29"/>
        </w:numPr>
        <w:suppressAutoHyphens w:val="0"/>
        <w:contextualSpacing w:val="0"/>
        <w:jc w:val="both"/>
        <w:rPr>
          <w:rFonts w:ascii="Times New Roman" w:eastAsia="Calibri" w:hAnsi="Times New Roman"/>
          <w:sz w:val="20"/>
          <w:lang w:eastAsia="en-US"/>
        </w:rPr>
      </w:pPr>
      <w:r w:rsidRPr="00D6053F">
        <w:rPr>
          <w:rFonts w:ascii="Times New Roman" w:eastAsia="Calibri" w:hAnsi="Times New Roman"/>
          <w:sz w:val="20"/>
        </w:rPr>
        <w:t xml:space="preserve">podlegają ujawnieniu na mocy obowiązujących przepisów prawa, w tym przypadku Wykonawca zobowiązany jest do bezzwłocznego poinformowania o tym fakcie Zamawiającego. </w:t>
      </w:r>
    </w:p>
    <w:p w14:paraId="2580FE80" w14:textId="77777777" w:rsidR="00A213F8" w:rsidRPr="00D6053F" w:rsidRDefault="00C1636D" w:rsidP="00022D5A">
      <w:pPr>
        <w:pStyle w:val="Akapitzlist"/>
        <w:widowControl/>
        <w:numPr>
          <w:ilvl w:val="0"/>
          <w:numId w:val="28"/>
        </w:numPr>
        <w:suppressAutoHyphens w:val="0"/>
        <w:contextualSpacing w:val="0"/>
        <w:jc w:val="both"/>
        <w:rPr>
          <w:rFonts w:ascii="Times New Roman" w:eastAsia="Calibri" w:hAnsi="Times New Roman"/>
          <w:sz w:val="20"/>
          <w:lang w:eastAsia="en-US"/>
        </w:rPr>
      </w:pPr>
      <w:r w:rsidRPr="00D6053F">
        <w:rPr>
          <w:rFonts w:ascii="Times New Roman" w:eastAsia="Calibri" w:hAnsi="Times New Roman"/>
          <w:sz w:val="20"/>
        </w:rPr>
        <w:t xml:space="preserve">Osoby wykonujące zadania w związku z realizacją </w:t>
      </w:r>
      <w:r w:rsidR="00A213F8" w:rsidRPr="00D6053F">
        <w:rPr>
          <w:rFonts w:ascii="Times New Roman" w:eastAsia="Calibri" w:hAnsi="Times New Roman"/>
          <w:sz w:val="20"/>
        </w:rPr>
        <w:t>u</w:t>
      </w:r>
      <w:r w:rsidRPr="00D6053F">
        <w:rPr>
          <w:rFonts w:ascii="Times New Roman" w:eastAsia="Calibri" w:hAnsi="Times New Roman"/>
          <w:sz w:val="20"/>
        </w:rPr>
        <w:t>mowy są zobowiązane do przestrzegania uregulowań wewnętrznych Zamawiającego dotyczących bezpieczeństwa informacji,</w:t>
      </w:r>
      <w:r w:rsidR="00A213F8" w:rsidRPr="00D6053F">
        <w:rPr>
          <w:rFonts w:ascii="Times New Roman" w:eastAsia="Calibri" w:hAnsi="Times New Roman"/>
          <w:sz w:val="20"/>
        </w:rPr>
        <w:t xml:space="preserve"> w tym danych osobowych</w:t>
      </w:r>
      <w:r w:rsidRPr="00D6053F">
        <w:rPr>
          <w:rFonts w:ascii="Times New Roman" w:eastAsia="Calibri" w:hAnsi="Times New Roman"/>
          <w:sz w:val="20"/>
        </w:rPr>
        <w:t xml:space="preserve"> w zakresie wynikającym z przedmiotu umowy. </w:t>
      </w:r>
    </w:p>
    <w:p w14:paraId="60B045A5" w14:textId="77777777" w:rsidR="00C1636D" w:rsidRPr="00D6053F" w:rsidRDefault="00C1636D" w:rsidP="00022D5A">
      <w:pPr>
        <w:pStyle w:val="Akapitzlist"/>
        <w:widowControl/>
        <w:numPr>
          <w:ilvl w:val="0"/>
          <w:numId w:val="28"/>
        </w:numPr>
        <w:suppressAutoHyphens w:val="0"/>
        <w:contextualSpacing w:val="0"/>
        <w:jc w:val="both"/>
        <w:rPr>
          <w:rFonts w:ascii="Times New Roman" w:eastAsia="Calibri" w:hAnsi="Times New Roman"/>
          <w:sz w:val="20"/>
          <w:lang w:eastAsia="en-US"/>
        </w:rPr>
      </w:pPr>
      <w:r w:rsidRPr="00D6053F">
        <w:rPr>
          <w:rFonts w:ascii="Times New Roman" w:eastAsia="Calibri" w:hAnsi="Times New Roman"/>
          <w:sz w:val="20"/>
        </w:rPr>
        <w:t xml:space="preserve">Wykonawca zobowiązany jest podjąć wszelkie niezbędne środki do zachowania w poufności informacji chronionych, </w:t>
      </w:r>
      <w:r w:rsidR="00437195">
        <w:rPr>
          <w:rFonts w:ascii="Times New Roman" w:eastAsia="Calibri" w:hAnsi="Times New Roman"/>
          <w:sz w:val="20"/>
        </w:rPr>
        <w:br/>
      </w:r>
      <w:r w:rsidRPr="00D6053F">
        <w:rPr>
          <w:rFonts w:ascii="Times New Roman" w:eastAsia="Calibri" w:hAnsi="Times New Roman"/>
          <w:sz w:val="20"/>
        </w:rPr>
        <w:t xml:space="preserve">o których mowa w ust. 1, w szczególności zobowiązany jest do: </w:t>
      </w:r>
    </w:p>
    <w:p w14:paraId="656CC047" w14:textId="77777777" w:rsidR="00A213F8" w:rsidRPr="00D6053F" w:rsidRDefault="00C1636D" w:rsidP="00022D5A">
      <w:pPr>
        <w:pStyle w:val="Akapitzlist"/>
        <w:widowControl/>
        <w:numPr>
          <w:ilvl w:val="0"/>
          <w:numId w:val="30"/>
        </w:numPr>
        <w:suppressAutoHyphens w:val="0"/>
        <w:contextualSpacing w:val="0"/>
        <w:jc w:val="both"/>
        <w:rPr>
          <w:rFonts w:ascii="Times New Roman" w:eastAsia="Calibri" w:hAnsi="Times New Roman"/>
          <w:sz w:val="20"/>
          <w:lang w:eastAsia="en-US"/>
        </w:rPr>
      </w:pPr>
      <w:r w:rsidRPr="00D6053F">
        <w:rPr>
          <w:rFonts w:ascii="Times New Roman" w:eastAsia="Calibri" w:hAnsi="Times New Roman"/>
          <w:color w:val="auto"/>
          <w:sz w:val="20"/>
        </w:rPr>
        <w:t xml:space="preserve">nieujawniania informacji chronionej pracownikom lub współpracownikom Wykonawcy, wszelkim podmiotom powiązanym z Wykonawcą lub go reprezentującym, którzy nie biorą udziału bezpośrednio w wykonaniu </w:t>
      </w:r>
      <w:r w:rsidR="00A213F8" w:rsidRPr="00D6053F">
        <w:rPr>
          <w:rFonts w:ascii="Times New Roman" w:eastAsia="Calibri" w:hAnsi="Times New Roman"/>
          <w:color w:val="auto"/>
          <w:sz w:val="20"/>
        </w:rPr>
        <w:t>u</w:t>
      </w:r>
      <w:r w:rsidRPr="00D6053F">
        <w:rPr>
          <w:rFonts w:ascii="Times New Roman" w:eastAsia="Calibri" w:hAnsi="Times New Roman"/>
          <w:color w:val="auto"/>
          <w:sz w:val="20"/>
        </w:rPr>
        <w:t xml:space="preserve">mowy jak również jakimkolwiek osobom trzecim; </w:t>
      </w:r>
    </w:p>
    <w:p w14:paraId="18194EDE" w14:textId="34014EE4" w:rsidR="00A213F8" w:rsidRPr="00D6053F" w:rsidRDefault="00C1636D" w:rsidP="00022D5A">
      <w:pPr>
        <w:pStyle w:val="Akapitzlist"/>
        <w:widowControl/>
        <w:numPr>
          <w:ilvl w:val="0"/>
          <w:numId w:val="30"/>
        </w:numPr>
        <w:suppressAutoHyphens w:val="0"/>
        <w:contextualSpacing w:val="0"/>
        <w:jc w:val="both"/>
        <w:rPr>
          <w:rFonts w:ascii="Times New Roman" w:eastAsia="Calibri" w:hAnsi="Times New Roman"/>
          <w:sz w:val="20"/>
          <w:lang w:eastAsia="en-US"/>
        </w:rPr>
      </w:pPr>
      <w:r w:rsidRPr="00D6053F">
        <w:rPr>
          <w:rFonts w:ascii="Times New Roman" w:eastAsia="Calibri" w:hAnsi="Times New Roman"/>
          <w:color w:val="auto"/>
          <w:sz w:val="20"/>
        </w:rPr>
        <w:t xml:space="preserve">podjęcia działań niezbędnych przy wykonywaniu </w:t>
      </w:r>
      <w:r w:rsidR="00A213F8" w:rsidRPr="00D6053F">
        <w:rPr>
          <w:rFonts w:ascii="Times New Roman" w:eastAsia="Calibri" w:hAnsi="Times New Roman"/>
          <w:color w:val="auto"/>
          <w:sz w:val="20"/>
        </w:rPr>
        <w:t>u</w:t>
      </w:r>
      <w:r w:rsidRPr="00D6053F">
        <w:rPr>
          <w:rFonts w:ascii="Times New Roman" w:eastAsia="Calibri" w:hAnsi="Times New Roman"/>
          <w:color w:val="auto"/>
          <w:sz w:val="20"/>
        </w:rPr>
        <w:t xml:space="preserve">mowy, polegających w szczególności na udzielaniu stosownych instrukcji dotyczących postępowania z Informacjami chronionymi pracownikom i współpracownikom Wykonawcy, podmiotom powiązanym z Wykonawcą lub go reprezentującym oraz zobowiązać w formie pisemnej do zachowania ich </w:t>
      </w:r>
      <w:r w:rsidR="00642799">
        <w:rPr>
          <w:rFonts w:ascii="Times New Roman" w:eastAsia="Calibri" w:hAnsi="Times New Roman"/>
          <w:color w:val="auto"/>
          <w:sz w:val="20"/>
        </w:rPr>
        <w:br/>
      </w:r>
      <w:r w:rsidRPr="00D6053F">
        <w:rPr>
          <w:rFonts w:ascii="Times New Roman" w:eastAsia="Calibri" w:hAnsi="Times New Roman"/>
          <w:color w:val="auto"/>
          <w:sz w:val="20"/>
        </w:rPr>
        <w:t xml:space="preserve">w tajemnicy; </w:t>
      </w:r>
    </w:p>
    <w:p w14:paraId="1DF363C8" w14:textId="77777777" w:rsidR="00A213F8" w:rsidRPr="00D6053F" w:rsidRDefault="00C1636D" w:rsidP="00022D5A">
      <w:pPr>
        <w:pStyle w:val="Akapitzlist"/>
        <w:widowControl/>
        <w:numPr>
          <w:ilvl w:val="0"/>
          <w:numId w:val="30"/>
        </w:numPr>
        <w:suppressAutoHyphens w:val="0"/>
        <w:contextualSpacing w:val="0"/>
        <w:jc w:val="both"/>
        <w:rPr>
          <w:rFonts w:ascii="Times New Roman" w:eastAsia="Calibri" w:hAnsi="Times New Roman"/>
          <w:sz w:val="20"/>
          <w:lang w:eastAsia="en-US"/>
        </w:rPr>
      </w:pPr>
      <w:r w:rsidRPr="00D6053F">
        <w:rPr>
          <w:rFonts w:ascii="Times New Roman" w:eastAsia="Calibri" w:hAnsi="Times New Roman"/>
          <w:color w:val="auto"/>
          <w:sz w:val="20"/>
        </w:rPr>
        <w:t xml:space="preserve">niekopiowania, nieutrwalania oraz niepowielania w jakikolwiek sposób pozyskanych przez Wykonawcę informacji chronionych w celach innych niż wynikających z </w:t>
      </w:r>
      <w:r w:rsidR="00D94944">
        <w:rPr>
          <w:rFonts w:ascii="Times New Roman" w:eastAsia="Calibri" w:hAnsi="Times New Roman"/>
          <w:color w:val="auto"/>
          <w:sz w:val="20"/>
        </w:rPr>
        <w:t>u</w:t>
      </w:r>
      <w:r w:rsidRPr="00D6053F">
        <w:rPr>
          <w:rFonts w:ascii="Times New Roman" w:eastAsia="Calibri" w:hAnsi="Times New Roman"/>
          <w:color w:val="auto"/>
          <w:sz w:val="20"/>
        </w:rPr>
        <w:t xml:space="preserve">mowy; </w:t>
      </w:r>
    </w:p>
    <w:p w14:paraId="1D47ADED" w14:textId="77777777" w:rsidR="00A213F8" w:rsidRPr="00D6053F" w:rsidRDefault="00C1636D" w:rsidP="00022D5A">
      <w:pPr>
        <w:pStyle w:val="Akapitzlist"/>
        <w:widowControl/>
        <w:numPr>
          <w:ilvl w:val="0"/>
          <w:numId w:val="30"/>
        </w:numPr>
        <w:suppressAutoHyphens w:val="0"/>
        <w:contextualSpacing w:val="0"/>
        <w:jc w:val="both"/>
        <w:rPr>
          <w:rFonts w:ascii="Times New Roman" w:eastAsia="Calibri" w:hAnsi="Times New Roman"/>
          <w:sz w:val="20"/>
          <w:lang w:eastAsia="en-US"/>
        </w:rPr>
      </w:pPr>
      <w:r w:rsidRPr="00D6053F">
        <w:rPr>
          <w:rFonts w:ascii="Times New Roman" w:eastAsia="Calibri" w:hAnsi="Times New Roman"/>
          <w:color w:val="auto"/>
          <w:sz w:val="20"/>
        </w:rPr>
        <w:t>w przypadku, gdy do realizacji przedmiotu umowy niezbędne jest zaangażowanie przez Wykonawcę podwykonawcy, niezbędna jest zgoda Za</w:t>
      </w:r>
      <w:r w:rsidR="00437195">
        <w:rPr>
          <w:rFonts w:ascii="Times New Roman" w:eastAsia="Calibri" w:hAnsi="Times New Roman"/>
          <w:color w:val="auto"/>
          <w:sz w:val="20"/>
        </w:rPr>
        <w:t>mawiającego</w:t>
      </w:r>
      <w:r w:rsidRPr="00D6053F">
        <w:rPr>
          <w:rFonts w:ascii="Times New Roman" w:eastAsia="Calibri" w:hAnsi="Times New Roman"/>
          <w:color w:val="auto"/>
          <w:sz w:val="20"/>
        </w:rPr>
        <w:t xml:space="preserve"> na powierzenie podwykonawcy przetwarzania informacji, o których mowa w ust. 1. </w:t>
      </w:r>
    </w:p>
    <w:p w14:paraId="61E80E66" w14:textId="77777777" w:rsidR="00872DB5" w:rsidRPr="00D6053F" w:rsidRDefault="00C1636D" w:rsidP="00022D5A">
      <w:pPr>
        <w:pStyle w:val="Akapitzlist"/>
        <w:widowControl/>
        <w:numPr>
          <w:ilvl w:val="0"/>
          <w:numId w:val="30"/>
        </w:numPr>
        <w:suppressAutoHyphens w:val="0"/>
        <w:contextualSpacing w:val="0"/>
        <w:jc w:val="both"/>
        <w:rPr>
          <w:rFonts w:ascii="Times New Roman" w:eastAsia="Calibri" w:hAnsi="Times New Roman"/>
          <w:sz w:val="20"/>
          <w:lang w:eastAsia="en-US"/>
        </w:rPr>
      </w:pPr>
      <w:r w:rsidRPr="00D6053F">
        <w:rPr>
          <w:rFonts w:ascii="Times New Roman" w:eastAsia="Calibri" w:hAnsi="Times New Roman"/>
          <w:color w:val="auto"/>
          <w:sz w:val="20"/>
        </w:rPr>
        <w:t xml:space="preserve">w przypadku podjęcia współpracy z podmiotem powiązanym z Wykonawcą lub go reprezentującym lub osobami trzecimi, Wykonawca zobowiązany jest zawrzeć w umowach określających zasady współpracy między stronami obowiązek zachowania w poufności informacji chronionych Zamawiającego oraz obowiązek zwrotu materiałów zawierających Informację chronioną, na zasadach określonych w ust. 6. </w:t>
      </w:r>
    </w:p>
    <w:p w14:paraId="1E7D4CD4" w14:textId="77777777" w:rsidR="00C1636D" w:rsidRPr="00D6053F" w:rsidRDefault="00C1636D" w:rsidP="00022D5A">
      <w:pPr>
        <w:pStyle w:val="Akapitzlist"/>
        <w:widowControl/>
        <w:numPr>
          <w:ilvl w:val="0"/>
          <w:numId w:val="28"/>
        </w:numPr>
        <w:suppressAutoHyphens w:val="0"/>
        <w:contextualSpacing w:val="0"/>
        <w:jc w:val="both"/>
        <w:rPr>
          <w:rFonts w:ascii="Times New Roman" w:eastAsia="Calibri" w:hAnsi="Times New Roman"/>
          <w:sz w:val="20"/>
          <w:lang w:eastAsia="en-US"/>
        </w:rPr>
      </w:pPr>
      <w:r w:rsidRPr="00D6053F">
        <w:rPr>
          <w:rFonts w:ascii="Times New Roman" w:eastAsia="Calibri" w:hAnsi="Times New Roman"/>
          <w:color w:val="auto"/>
          <w:sz w:val="20"/>
        </w:rPr>
        <w:t xml:space="preserve">Ponadto Wykonawca zobowiązany jest do: </w:t>
      </w:r>
    </w:p>
    <w:p w14:paraId="47F91876" w14:textId="77777777" w:rsidR="00872DB5" w:rsidRPr="00D6053F" w:rsidRDefault="00C1636D" w:rsidP="00022D5A">
      <w:pPr>
        <w:pStyle w:val="Akapitzlist"/>
        <w:widowControl/>
        <w:numPr>
          <w:ilvl w:val="0"/>
          <w:numId w:val="31"/>
        </w:numPr>
        <w:suppressAutoHyphens w:val="0"/>
        <w:contextualSpacing w:val="0"/>
        <w:jc w:val="both"/>
        <w:rPr>
          <w:rFonts w:ascii="Times New Roman" w:eastAsia="Calibri" w:hAnsi="Times New Roman"/>
          <w:sz w:val="20"/>
          <w:lang w:eastAsia="en-US"/>
        </w:rPr>
      </w:pPr>
      <w:r w:rsidRPr="00D6053F">
        <w:rPr>
          <w:rFonts w:ascii="Times New Roman" w:eastAsia="Calibri" w:hAnsi="Times New Roman"/>
          <w:color w:val="auto"/>
          <w:sz w:val="20"/>
        </w:rPr>
        <w:t xml:space="preserve">bezzwłocznego informowania Zamawiającego o wszelkich zaistniałych lub podejrzewanych incydentach związanych </w:t>
      </w:r>
      <w:r w:rsidR="00437195">
        <w:rPr>
          <w:rFonts w:ascii="Times New Roman" w:eastAsia="Calibri" w:hAnsi="Times New Roman"/>
          <w:color w:val="auto"/>
          <w:sz w:val="20"/>
        </w:rPr>
        <w:br/>
      </w:r>
      <w:r w:rsidRPr="00D6053F">
        <w:rPr>
          <w:rFonts w:ascii="Times New Roman" w:eastAsia="Calibri" w:hAnsi="Times New Roman"/>
          <w:color w:val="auto"/>
          <w:sz w:val="20"/>
        </w:rPr>
        <w:t xml:space="preserve">z bezpieczeństwem informacji chronionych Zamawiającego; </w:t>
      </w:r>
    </w:p>
    <w:p w14:paraId="3A2C5097" w14:textId="77777777" w:rsidR="00872DB5" w:rsidRPr="00D6053F" w:rsidRDefault="00C1636D" w:rsidP="00022D5A">
      <w:pPr>
        <w:pStyle w:val="Akapitzlist"/>
        <w:widowControl/>
        <w:numPr>
          <w:ilvl w:val="0"/>
          <w:numId w:val="31"/>
        </w:numPr>
        <w:suppressAutoHyphens w:val="0"/>
        <w:contextualSpacing w:val="0"/>
        <w:jc w:val="both"/>
        <w:rPr>
          <w:rFonts w:ascii="Times New Roman" w:eastAsia="Calibri" w:hAnsi="Times New Roman"/>
          <w:sz w:val="20"/>
          <w:lang w:eastAsia="en-US"/>
        </w:rPr>
      </w:pPr>
      <w:r w:rsidRPr="00D6053F">
        <w:rPr>
          <w:rFonts w:ascii="Times New Roman" w:eastAsia="Calibri" w:hAnsi="Times New Roman"/>
          <w:color w:val="auto"/>
          <w:sz w:val="20"/>
        </w:rPr>
        <w:t xml:space="preserve">podjęcia wszelkich prawnie dopuszczalnych środków, jakie będą możliwe i adekwatne, dla zmniejszenia szkodliwych następstw incydentów i współpracy z Zamawiającym w tym zakresie; </w:t>
      </w:r>
    </w:p>
    <w:p w14:paraId="511C9602" w14:textId="77777777" w:rsidR="00872DB5" w:rsidRPr="00D6053F" w:rsidRDefault="00C1636D" w:rsidP="00022D5A">
      <w:pPr>
        <w:pStyle w:val="Akapitzlist"/>
        <w:widowControl/>
        <w:numPr>
          <w:ilvl w:val="0"/>
          <w:numId w:val="31"/>
        </w:numPr>
        <w:suppressAutoHyphens w:val="0"/>
        <w:contextualSpacing w:val="0"/>
        <w:jc w:val="both"/>
        <w:rPr>
          <w:rFonts w:ascii="Times New Roman" w:eastAsia="Calibri" w:hAnsi="Times New Roman"/>
          <w:sz w:val="20"/>
          <w:lang w:eastAsia="en-US"/>
        </w:rPr>
      </w:pPr>
      <w:r w:rsidRPr="00D6053F">
        <w:rPr>
          <w:rFonts w:ascii="Times New Roman" w:eastAsia="Calibri" w:hAnsi="Times New Roman"/>
          <w:color w:val="auto"/>
          <w:sz w:val="20"/>
        </w:rPr>
        <w:t xml:space="preserve">stosowania zaleceń dotyczących poprawy sposobu przetwarzania i zabezpieczenia przetwarzanych informacji sformułowanych w wyniku sprawdzenia przeprowadzonego przez Zamawiającego. </w:t>
      </w:r>
    </w:p>
    <w:p w14:paraId="50B3ACCF" w14:textId="313C4A56" w:rsidR="00C1636D" w:rsidRPr="00D6053F" w:rsidRDefault="00C1636D" w:rsidP="00022D5A">
      <w:pPr>
        <w:pStyle w:val="Akapitzlist"/>
        <w:widowControl/>
        <w:numPr>
          <w:ilvl w:val="0"/>
          <w:numId w:val="28"/>
        </w:numPr>
        <w:suppressAutoHyphens w:val="0"/>
        <w:contextualSpacing w:val="0"/>
        <w:jc w:val="both"/>
        <w:rPr>
          <w:rFonts w:ascii="Times New Roman" w:eastAsia="Calibri" w:hAnsi="Times New Roman"/>
          <w:sz w:val="20"/>
          <w:lang w:eastAsia="en-US"/>
        </w:rPr>
      </w:pPr>
      <w:r w:rsidRPr="00D6053F">
        <w:rPr>
          <w:rFonts w:ascii="Times New Roman" w:eastAsia="Calibri" w:hAnsi="Times New Roman"/>
          <w:color w:val="auto"/>
          <w:sz w:val="20"/>
        </w:rPr>
        <w:t xml:space="preserve">Zamawiający zastrzega sobie możliwość dochodzenia roszczeń wobec Wykonawcy w wypadku wyrządzenia przez niego szkód Zamawiającemu lub osobom trzecim, będących wynikiem naruszenia bezpieczeństwa informacji, na zasadach określonych </w:t>
      </w:r>
      <w:r w:rsidR="00642799">
        <w:rPr>
          <w:rFonts w:ascii="Times New Roman" w:eastAsia="Calibri" w:hAnsi="Times New Roman"/>
          <w:color w:val="auto"/>
          <w:sz w:val="20"/>
        </w:rPr>
        <w:br/>
      </w:r>
      <w:r w:rsidRPr="00D6053F">
        <w:rPr>
          <w:rFonts w:ascii="Times New Roman" w:eastAsia="Calibri" w:hAnsi="Times New Roman"/>
          <w:color w:val="auto"/>
          <w:sz w:val="20"/>
        </w:rPr>
        <w:t xml:space="preserve">w kodeksie cywilnym. </w:t>
      </w:r>
    </w:p>
    <w:p w14:paraId="17F95220" w14:textId="77777777" w:rsidR="00F73D0E" w:rsidRPr="002F732A" w:rsidRDefault="00872DB5" w:rsidP="00022D5A">
      <w:pPr>
        <w:pStyle w:val="Akapitzlist"/>
        <w:widowControl/>
        <w:numPr>
          <w:ilvl w:val="0"/>
          <w:numId w:val="28"/>
        </w:numPr>
        <w:suppressAutoHyphens w:val="0"/>
        <w:contextualSpacing w:val="0"/>
        <w:jc w:val="both"/>
        <w:rPr>
          <w:rFonts w:ascii="Times New Roman" w:eastAsia="Calibri" w:hAnsi="Times New Roman"/>
          <w:sz w:val="20"/>
          <w:lang w:eastAsia="en-US"/>
        </w:rPr>
      </w:pPr>
      <w:r w:rsidRPr="00D6053F">
        <w:rPr>
          <w:rFonts w:ascii="Times New Roman" w:hAnsi="Times New Roman"/>
          <w:sz w:val="20"/>
        </w:rPr>
        <w:t xml:space="preserve">Każda ze Stron obowiązana jest dołożyć należytej staranności w celu przestrzegania postanowień </w:t>
      </w:r>
      <w:r w:rsidR="00D94944">
        <w:rPr>
          <w:rFonts w:ascii="Times New Roman" w:hAnsi="Times New Roman"/>
          <w:sz w:val="20"/>
        </w:rPr>
        <w:t>tego</w:t>
      </w:r>
      <w:r w:rsidRPr="00D6053F">
        <w:rPr>
          <w:rFonts w:ascii="Times New Roman" w:hAnsi="Times New Roman"/>
          <w:sz w:val="20"/>
        </w:rPr>
        <w:t xml:space="preserve"> paragrafu przez swoich pracowników oraz osoby działające na jej zlecenie lub w jej interesie, bez względu na podstawę prawną związku tych osób ze Stroną. </w:t>
      </w:r>
      <w:r w:rsidR="0021164A" w:rsidRPr="00D6053F">
        <w:rPr>
          <w:rFonts w:ascii="Times New Roman" w:hAnsi="Times New Roman"/>
          <w:sz w:val="20"/>
        </w:rPr>
        <w:t>Zamawiający zastrzega sobie prawo kontroli Wykonawcy w zakresie przestrzegania i wykonywania postanowień zawartych w powyższych postanowieniach.</w:t>
      </w:r>
    </w:p>
    <w:p w14:paraId="52D04FB2" w14:textId="77777777" w:rsidR="00D74376" w:rsidRDefault="00700064" w:rsidP="00730EF1">
      <w:pPr>
        <w:widowControl/>
        <w:suppressAutoHyphens w:val="0"/>
        <w:jc w:val="center"/>
        <w:rPr>
          <w:rFonts w:ascii="Times New Roman" w:eastAsia="Times New Roman" w:hAnsi="Times New Roman"/>
          <w:b/>
          <w:color w:val="auto"/>
          <w:sz w:val="20"/>
        </w:rPr>
      </w:pPr>
      <w:r w:rsidRPr="00D6053F">
        <w:rPr>
          <w:rFonts w:ascii="Times New Roman" w:eastAsia="Times New Roman" w:hAnsi="Times New Roman"/>
          <w:b/>
          <w:color w:val="auto"/>
          <w:sz w:val="20"/>
        </w:rPr>
        <w:t>§ 1</w:t>
      </w:r>
      <w:r w:rsidR="00C42ED5">
        <w:rPr>
          <w:rFonts w:ascii="Times New Roman" w:eastAsia="Times New Roman" w:hAnsi="Times New Roman"/>
          <w:b/>
          <w:color w:val="auto"/>
          <w:sz w:val="20"/>
        </w:rPr>
        <w:t>3</w:t>
      </w:r>
      <w:r w:rsidR="00307C29" w:rsidRPr="00D6053F">
        <w:rPr>
          <w:rFonts w:ascii="Times New Roman" w:eastAsia="Times New Roman" w:hAnsi="Times New Roman"/>
          <w:b/>
          <w:color w:val="auto"/>
          <w:sz w:val="20"/>
        </w:rPr>
        <w:t>.</w:t>
      </w:r>
    </w:p>
    <w:p w14:paraId="1C8E30BD" w14:textId="77777777" w:rsidR="001E78D6" w:rsidRDefault="001E78D6" w:rsidP="00730EF1">
      <w:pPr>
        <w:widowControl/>
        <w:suppressAutoHyphens w:val="0"/>
        <w:jc w:val="center"/>
        <w:rPr>
          <w:rFonts w:ascii="Times New Roman" w:eastAsia="Times New Roman" w:hAnsi="Times New Roman"/>
          <w:b/>
          <w:color w:val="auto"/>
          <w:sz w:val="20"/>
        </w:rPr>
      </w:pPr>
      <w:r>
        <w:rPr>
          <w:rFonts w:ascii="Times New Roman" w:eastAsia="Times New Roman" w:hAnsi="Times New Roman"/>
          <w:b/>
          <w:color w:val="auto"/>
          <w:sz w:val="20"/>
        </w:rPr>
        <w:t>Kary umowne</w:t>
      </w:r>
    </w:p>
    <w:p w14:paraId="15F08AAB" w14:textId="77777777" w:rsidR="0009308B" w:rsidRPr="00D6053F" w:rsidRDefault="005E26E1" w:rsidP="00022D5A">
      <w:pPr>
        <w:widowControl/>
        <w:numPr>
          <w:ilvl w:val="0"/>
          <w:numId w:val="14"/>
        </w:numPr>
        <w:suppressAutoHyphens w:val="0"/>
        <w:jc w:val="both"/>
        <w:rPr>
          <w:rFonts w:ascii="Times New Roman" w:eastAsia="Times New Roman" w:hAnsi="Times New Roman"/>
          <w:b/>
          <w:bCs/>
          <w:sz w:val="20"/>
          <w:lang w:eastAsia="en-US"/>
        </w:rPr>
      </w:pPr>
      <w:r w:rsidRPr="00D6053F">
        <w:rPr>
          <w:rFonts w:ascii="Times New Roman" w:eastAsia="Times New Roman" w:hAnsi="Times New Roman"/>
          <w:color w:val="auto"/>
          <w:sz w:val="20"/>
        </w:rPr>
        <w:t xml:space="preserve">Zamawiający i Wykonawca zobowiązują się do naprawienia szkód wynikłych z niewykonania lub nienależytego wykonania swoich zobowiązań wynikających z umowy. </w:t>
      </w:r>
    </w:p>
    <w:p w14:paraId="48048AF4" w14:textId="77777777" w:rsidR="00FB4746" w:rsidRPr="00D6053F" w:rsidRDefault="005E26E1" w:rsidP="00022D5A">
      <w:pPr>
        <w:widowControl/>
        <w:numPr>
          <w:ilvl w:val="0"/>
          <w:numId w:val="14"/>
        </w:numPr>
        <w:suppressAutoHyphens w:val="0"/>
        <w:jc w:val="both"/>
        <w:rPr>
          <w:rFonts w:ascii="Times New Roman" w:eastAsia="Times New Roman" w:hAnsi="Times New Roman"/>
          <w:b/>
          <w:bCs/>
          <w:sz w:val="20"/>
          <w:lang w:eastAsia="en-US"/>
        </w:rPr>
      </w:pPr>
      <w:r w:rsidRPr="00D6053F">
        <w:rPr>
          <w:rFonts w:ascii="Times New Roman" w:eastAsia="Times New Roman" w:hAnsi="Times New Roman"/>
          <w:color w:val="auto"/>
          <w:sz w:val="20"/>
          <w:lang w:val="x-none" w:eastAsia="x-none"/>
        </w:rPr>
        <w:t>Wykonawca zobowiązuje się do zapłaty Zamawiającemu kar umownych w wysokości:</w:t>
      </w:r>
    </w:p>
    <w:p w14:paraId="71537B65" w14:textId="77777777" w:rsidR="00700064" w:rsidRPr="00D6053F" w:rsidRDefault="008D4D5E" w:rsidP="00022D5A">
      <w:pPr>
        <w:pStyle w:val="Akapitzlist"/>
        <w:numPr>
          <w:ilvl w:val="0"/>
          <w:numId w:val="3"/>
        </w:numPr>
        <w:contextualSpacing w:val="0"/>
        <w:jc w:val="both"/>
        <w:rPr>
          <w:rFonts w:ascii="Times New Roman" w:hAnsi="Times New Roman"/>
          <w:sz w:val="20"/>
        </w:rPr>
      </w:pPr>
      <w:bookmarkStart w:id="6" w:name="_Hlk89863665"/>
      <w:r w:rsidRPr="00D6053F">
        <w:rPr>
          <w:rFonts w:ascii="Times New Roman" w:eastAsia="Calibri" w:hAnsi="Times New Roman"/>
          <w:i/>
          <w:iCs/>
          <w:sz w:val="20"/>
        </w:rPr>
        <w:t>0,05/</w:t>
      </w:r>
      <w:r w:rsidR="005E582F" w:rsidRPr="00D6053F">
        <w:rPr>
          <w:rFonts w:ascii="Times New Roman" w:eastAsia="Calibri" w:hAnsi="Times New Roman"/>
          <w:i/>
          <w:iCs/>
          <w:sz w:val="20"/>
        </w:rPr>
        <w:t>0,</w:t>
      </w:r>
      <w:r w:rsidR="009D5CA8" w:rsidRPr="00D6053F">
        <w:rPr>
          <w:rFonts w:ascii="Times New Roman" w:eastAsia="Calibri" w:hAnsi="Times New Roman"/>
          <w:i/>
          <w:iCs/>
          <w:sz w:val="20"/>
        </w:rPr>
        <w:t>1%</w:t>
      </w:r>
      <w:r w:rsidR="009D5CA8" w:rsidRPr="00D6053F">
        <w:rPr>
          <w:rFonts w:ascii="Times New Roman" w:eastAsia="Calibri" w:hAnsi="Times New Roman"/>
          <w:sz w:val="20"/>
        </w:rPr>
        <w:t xml:space="preserve"> wynagrodzenia Wykonawcy netto</w:t>
      </w:r>
      <w:r w:rsidR="009D5CA8" w:rsidRPr="00D6053F">
        <w:rPr>
          <w:rFonts w:ascii="Times New Roman" w:eastAsia="Lucida Sans Unicode" w:hAnsi="Times New Roman"/>
          <w:kern w:val="1"/>
          <w:sz w:val="20"/>
          <w:lang w:eastAsia="en-US"/>
        </w:rPr>
        <w:t xml:space="preserve"> </w:t>
      </w:r>
      <w:bookmarkStart w:id="7" w:name="_Hlk500480978"/>
      <w:r w:rsidR="005152E0" w:rsidRPr="00D6053F">
        <w:rPr>
          <w:rFonts w:ascii="Times New Roman" w:eastAsia="Lucida Sans Unicode" w:hAnsi="Times New Roman"/>
          <w:kern w:val="1"/>
          <w:sz w:val="20"/>
          <w:lang w:eastAsia="en-US"/>
        </w:rPr>
        <w:t xml:space="preserve">określonego w § </w:t>
      </w:r>
      <w:r w:rsidR="00D74376">
        <w:rPr>
          <w:rFonts w:ascii="Times New Roman" w:eastAsia="Lucida Sans Unicode" w:hAnsi="Times New Roman"/>
          <w:kern w:val="1"/>
          <w:sz w:val="20"/>
          <w:lang w:eastAsia="en-US"/>
        </w:rPr>
        <w:t>8</w:t>
      </w:r>
      <w:r w:rsidR="005152E0" w:rsidRPr="00D6053F">
        <w:rPr>
          <w:rFonts w:ascii="Times New Roman" w:eastAsia="Lucida Sans Unicode" w:hAnsi="Times New Roman"/>
          <w:kern w:val="1"/>
          <w:sz w:val="20"/>
          <w:lang w:eastAsia="en-US"/>
        </w:rPr>
        <w:t xml:space="preserve"> ust. 1 </w:t>
      </w:r>
      <w:bookmarkEnd w:id="7"/>
      <w:r w:rsidR="009D5CA8" w:rsidRPr="00D6053F">
        <w:rPr>
          <w:rFonts w:ascii="Times New Roman" w:eastAsia="Lucida Sans Unicode" w:hAnsi="Times New Roman"/>
          <w:kern w:val="1"/>
          <w:sz w:val="20"/>
          <w:lang w:eastAsia="en-US"/>
        </w:rPr>
        <w:t xml:space="preserve">za </w:t>
      </w:r>
      <w:r w:rsidR="00D74376" w:rsidRPr="00D74376">
        <w:rPr>
          <w:rFonts w:ascii="Times New Roman" w:eastAsia="Times New Roman" w:hAnsi="Times New Roman"/>
          <w:sz w:val="20"/>
        </w:rPr>
        <w:t>niewykonywanie usług w terminach określonych w załączniku nr 2 do umowy</w:t>
      </w:r>
      <w:r w:rsidR="00D74376">
        <w:rPr>
          <w:rFonts w:ascii="Times New Roman" w:eastAsia="Times New Roman" w:hAnsi="Times New Roman"/>
          <w:sz w:val="20"/>
        </w:rPr>
        <w:t xml:space="preserve"> za każdy stwierdzony przypadek;</w:t>
      </w:r>
    </w:p>
    <w:p w14:paraId="2AB1B9D8" w14:textId="17FBFFD4" w:rsidR="009D5CA8" w:rsidRPr="00D6053F" w:rsidRDefault="009673EF" w:rsidP="00022D5A">
      <w:pPr>
        <w:pStyle w:val="Akapitzlist"/>
        <w:widowControl/>
        <w:numPr>
          <w:ilvl w:val="0"/>
          <w:numId w:val="3"/>
        </w:numPr>
        <w:suppressAutoHyphens w:val="0"/>
        <w:contextualSpacing w:val="0"/>
        <w:jc w:val="both"/>
        <w:rPr>
          <w:rFonts w:ascii="Times New Roman" w:eastAsia="Times New Roman" w:hAnsi="Times New Roman"/>
          <w:color w:val="auto"/>
          <w:sz w:val="20"/>
          <w:lang w:val="x-none" w:eastAsia="x-none"/>
        </w:rPr>
      </w:pPr>
      <w:r w:rsidRPr="00D6053F">
        <w:rPr>
          <w:rFonts w:ascii="Times New Roman" w:eastAsia="Calibri" w:hAnsi="Times New Roman"/>
          <w:i/>
          <w:iCs/>
          <w:sz w:val="20"/>
        </w:rPr>
        <w:t>0,5/1</w:t>
      </w:r>
      <w:r w:rsidR="009D5CA8" w:rsidRPr="00D6053F">
        <w:rPr>
          <w:rFonts w:ascii="Times New Roman" w:eastAsia="Calibri" w:hAnsi="Times New Roman"/>
          <w:i/>
          <w:iCs/>
          <w:sz w:val="20"/>
        </w:rPr>
        <w:t>%</w:t>
      </w:r>
      <w:r w:rsidR="009D5CA8" w:rsidRPr="00D6053F">
        <w:rPr>
          <w:rFonts w:ascii="Times New Roman" w:eastAsia="Calibri" w:hAnsi="Times New Roman"/>
          <w:sz w:val="20"/>
        </w:rPr>
        <w:t xml:space="preserve"> wynagrodzenia Wykonawcy netto</w:t>
      </w:r>
      <w:r w:rsidR="009D5CA8" w:rsidRPr="00D6053F">
        <w:rPr>
          <w:rFonts w:ascii="Times New Roman" w:eastAsia="Lucida Sans Unicode" w:hAnsi="Times New Roman"/>
          <w:kern w:val="1"/>
          <w:sz w:val="20"/>
          <w:lang w:eastAsia="en-US"/>
        </w:rPr>
        <w:t xml:space="preserve"> </w:t>
      </w:r>
      <w:r w:rsidR="005152E0" w:rsidRPr="00D6053F">
        <w:rPr>
          <w:rFonts w:ascii="Times New Roman" w:eastAsia="Lucida Sans Unicode" w:hAnsi="Times New Roman"/>
          <w:kern w:val="1"/>
          <w:sz w:val="20"/>
          <w:lang w:eastAsia="en-US"/>
        </w:rPr>
        <w:t xml:space="preserve">określonego w § </w:t>
      </w:r>
      <w:r w:rsidR="00730EF1">
        <w:rPr>
          <w:rFonts w:ascii="Times New Roman" w:eastAsia="Lucida Sans Unicode" w:hAnsi="Times New Roman"/>
          <w:kern w:val="1"/>
          <w:sz w:val="20"/>
          <w:lang w:eastAsia="en-US"/>
        </w:rPr>
        <w:t>8</w:t>
      </w:r>
      <w:r w:rsidR="005152E0" w:rsidRPr="00D6053F">
        <w:rPr>
          <w:rFonts w:ascii="Times New Roman" w:eastAsia="Lucida Sans Unicode" w:hAnsi="Times New Roman"/>
          <w:kern w:val="1"/>
          <w:sz w:val="20"/>
          <w:lang w:eastAsia="en-US"/>
        </w:rPr>
        <w:t xml:space="preserve"> ust. 1</w:t>
      </w:r>
      <w:r w:rsidR="009D5CA8" w:rsidRPr="00D6053F">
        <w:rPr>
          <w:rFonts w:ascii="Times New Roman" w:eastAsia="Lucida Sans Unicode" w:hAnsi="Times New Roman"/>
          <w:kern w:val="1"/>
          <w:sz w:val="20"/>
          <w:lang w:eastAsia="en-US"/>
        </w:rPr>
        <w:t xml:space="preserve"> za świadczenie usługi przez osobę po </w:t>
      </w:r>
      <w:r w:rsidR="0006722D" w:rsidRPr="00D6053F">
        <w:rPr>
          <w:rFonts w:ascii="Times New Roman" w:eastAsia="Lucida Sans Unicode" w:hAnsi="Times New Roman"/>
          <w:kern w:val="1"/>
          <w:sz w:val="20"/>
          <w:lang w:eastAsia="en-US"/>
        </w:rPr>
        <w:t>użyciu</w:t>
      </w:r>
      <w:r w:rsidR="009D5CA8" w:rsidRPr="00D6053F">
        <w:rPr>
          <w:rFonts w:ascii="Times New Roman" w:eastAsia="Lucida Sans Unicode" w:hAnsi="Times New Roman"/>
          <w:kern w:val="1"/>
          <w:sz w:val="20"/>
          <w:lang w:eastAsia="en-US"/>
        </w:rPr>
        <w:t xml:space="preserve"> lu</w:t>
      </w:r>
      <w:r w:rsidR="0006722D" w:rsidRPr="00D6053F">
        <w:rPr>
          <w:rFonts w:ascii="Times New Roman" w:eastAsia="Lucida Sans Unicode" w:hAnsi="Times New Roman"/>
          <w:kern w:val="1"/>
          <w:sz w:val="20"/>
          <w:lang w:eastAsia="en-US"/>
        </w:rPr>
        <w:t>b</w:t>
      </w:r>
      <w:r w:rsidR="009D5CA8" w:rsidRPr="00D6053F">
        <w:rPr>
          <w:rFonts w:ascii="Times New Roman" w:eastAsia="Lucida Sans Unicode" w:hAnsi="Times New Roman"/>
          <w:kern w:val="1"/>
          <w:sz w:val="20"/>
          <w:lang w:eastAsia="en-US"/>
        </w:rPr>
        <w:t xml:space="preserve"> </w:t>
      </w:r>
      <w:r w:rsidR="00437195">
        <w:rPr>
          <w:rFonts w:ascii="Times New Roman" w:eastAsia="Lucida Sans Unicode" w:hAnsi="Times New Roman"/>
          <w:kern w:val="1"/>
          <w:sz w:val="20"/>
          <w:lang w:eastAsia="en-US"/>
        </w:rPr>
        <w:br/>
      </w:r>
      <w:r w:rsidR="0006722D" w:rsidRPr="00D6053F">
        <w:rPr>
          <w:rFonts w:ascii="Times New Roman" w:eastAsia="Lucida Sans Unicode" w:hAnsi="Times New Roman"/>
          <w:kern w:val="1"/>
          <w:sz w:val="20"/>
          <w:lang w:eastAsia="en-US"/>
        </w:rPr>
        <w:t>w stanie nietrzeźwości</w:t>
      </w:r>
      <w:r w:rsidR="009D5CA8" w:rsidRPr="00D6053F">
        <w:rPr>
          <w:rFonts w:ascii="Times New Roman" w:eastAsia="Lucida Sans Unicode" w:hAnsi="Times New Roman"/>
          <w:kern w:val="1"/>
          <w:sz w:val="20"/>
          <w:lang w:eastAsia="en-US"/>
        </w:rPr>
        <w:t xml:space="preserve"> lub środków odurzających,</w:t>
      </w:r>
      <w:r w:rsidR="005E582F" w:rsidRPr="00D6053F">
        <w:rPr>
          <w:rFonts w:ascii="Times New Roman" w:eastAsia="Lucida Sans Unicode" w:hAnsi="Times New Roman"/>
          <w:kern w:val="1"/>
          <w:sz w:val="20"/>
          <w:lang w:eastAsia="en-US"/>
        </w:rPr>
        <w:t xml:space="preserve"> za każdy stwierdzony przypadek;</w:t>
      </w:r>
    </w:p>
    <w:p w14:paraId="7F335986" w14:textId="77777777" w:rsidR="005E582F" w:rsidRPr="00D6053F" w:rsidRDefault="008D4D5E" w:rsidP="00022D5A">
      <w:pPr>
        <w:pStyle w:val="Akapitzlist"/>
        <w:widowControl/>
        <w:numPr>
          <w:ilvl w:val="0"/>
          <w:numId w:val="3"/>
        </w:numPr>
        <w:suppressAutoHyphens w:val="0"/>
        <w:contextualSpacing w:val="0"/>
        <w:jc w:val="both"/>
        <w:rPr>
          <w:rFonts w:ascii="Times New Roman" w:eastAsia="Times New Roman" w:hAnsi="Times New Roman"/>
          <w:color w:val="auto"/>
          <w:sz w:val="20"/>
          <w:lang w:val="x-none" w:eastAsia="x-none"/>
        </w:rPr>
      </w:pPr>
      <w:r w:rsidRPr="00D6053F">
        <w:rPr>
          <w:rFonts w:ascii="Times New Roman" w:eastAsia="Calibri" w:hAnsi="Times New Roman"/>
          <w:sz w:val="20"/>
        </w:rPr>
        <w:t>0,5/</w:t>
      </w:r>
      <w:r w:rsidR="00656A4D" w:rsidRPr="00D6053F">
        <w:rPr>
          <w:rFonts w:ascii="Times New Roman" w:eastAsia="Calibri" w:hAnsi="Times New Roman"/>
          <w:sz w:val="20"/>
        </w:rPr>
        <w:t>1%</w:t>
      </w:r>
      <w:r w:rsidR="005E582F" w:rsidRPr="00D6053F">
        <w:rPr>
          <w:rFonts w:ascii="Times New Roman" w:eastAsia="Calibri" w:hAnsi="Times New Roman"/>
          <w:sz w:val="20"/>
        </w:rPr>
        <w:t xml:space="preserve"> wynagrodzenia Wykonawcy netto</w:t>
      </w:r>
      <w:r w:rsidR="005E582F" w:rsidRPr="00D6053F">
        <w:rPr>
          <w:rFonts w:ascii="Times New Roman" w:eastAsia="Lucida Sans Unicode" w:hAnsi="Times New Roman"/>
          <w:kern w:val="1"/>
          <w:sz w:val="20"/>
          <w:lang w:eastAsia="en-US"/>
        </w:rPr>
        <w:t xml:space="preserve"> </w:t>
      </w:r>
      <w:r w:rsidR="005152E0" w:rsidRPr="00D6053F">
        <w:rPr>
          <w:rFonts w:ascii="Times New Roman" w:eastAsia="Lucida Sans Unicode" w:hAnsi="Times New Roman"/>
          <w:kern w:val="1"/>
          <w:sz w:val="20"/>
          <w:lang w:eastAsia="en-US"/>
        </w:rPr>
        <w:t xml:space="preserve">określonego w § </w:t>
      </w:r>
      <w:r w:rsidR="00730EF1">
        <w:rPr>
          <w:rFonts w:ascii="Times New Roman" w:eastAsia="Lucida Sans Unicode" w:hAnsi="Times New Roman"/>
          <w:kern w:val="1"/>
          <w:sz w:val="20"/>
          <w:lang w:eastAsia="en-US"/>
        </w:rPr>
        <w:t>8</w:t>
      </w:r>
      <w:r w:rsidR="005152E0" w:rsidRPr="00D6053F">
        <w:rPr>
          <w:rFonts w:ascii="Times New Roman" w:eastAsia="Lucida Sans Unicode" w:hAnsi="Times New Roman"/>
          <w:kern w:val="1"/>
          <w:sz w:val="20"/>
          <w:lang w:eastAsia="en-US"/>
        </w:rPr>
        <w:t xml:space="preserve"> ust. 1 </w:t>
      </w:r>
      <w:r w:rsidR="005E582F" w:rsidRPr="00D6053F">
        <w:rPr>
          <w:rFonts w:ascii="Times New Roman" w:eastAsia="Lucida Sans Unicode" w:hAnsi="Times New Roman"/>
          <w:kern w:val="1"/>
          <w:sz w:val="20"/>
          <w:lang w:eastAsia="en-US"/>
        </w:rPr>
        <w:t>za udostępnienie przez Wykonawcę danych oraz informacji objętych tajemnicą przez Zamawiającego,</w:t>
      </w:r>
      <w:r w:rsidR="00656A4D" w:rsidRPr="00D6053F">
        <w:rPr>
          <w:rFonts w:ascii="Times New Roman" w:eastAsia="Lucida Sans Unicode" w:hAnsi="Times New Roman"/>
          <w:kern w:val="1"/>
          <w:sz w:val="20"/>
          <w:lang w:eastAsia="en-US"/>
        </w:rPr>
        <w:t xml:space="preserve"> za każdy stwierdzony przypadek;</w:t>
      </w:r>
    </w:p>
    <w:p w14:paraId="6FFE6383" w14:textId="77777777" w:rsidR="00656A4D" w:rsidRPr="00D6053F" w:rsidRDefault="009673EF" w:rsidP="00022D5A">
      <w:pPr>
        <w:pStyle w:val="Akapitzlist"/>
        <w:numPr>
          <w:ilvl w:val="0"/>
          <w:numId w:val="3"/>
        </w:numPr>
        <w:contextualSpacing w:val="0"/>
        <w:jc w:val="both"/>
        <w:rPr>
          <w:rFonts w:ascii="Times New Roman" w:eastAsia="Lucida Sans Unicode" w:hAnsi="Times New Roman"/>
          <w:kern w:val="1"/>
          <w:sz w:val="20"/>
          <w:lang w:eastAsia="en-US"/>
        </w:rPr>
      </w:pPr>
      <w:r w:rsidRPr="00D6053F">
        <w:rPr>
          <w:rFonts w:ascii="Times New Roman" w:eastAsia="Calibri" w:hAnsi="Times New Roman"/>
          <w:i/>
          <w:iCs/>
          <w:sz w:val="20"/>
        </w:rPr>
        <w:t>0,05/</w:t>
      </w:r>
      <w:r w:rsidR="00656A4D" w:rsidRPr="00D6053F">
        <w:rPr>
          <w:rFonts w:ascii="Times New Roman" w:eastAsia="Calibri" w:hAnsi="Times New Roman"/>
          <w:i/>
          <w:iCs/>
          <w:sz w:val="20"/>
        </w:rPr>
        <w:t>0,1%</w:t>
      </w:r>
      <w:r w:rsidR="00656A4D" w:rsidRPr="00D6053F">
        <w:rPr>
          <w:rFonts w:ascii="Times New Roman" w:eastAsia="Calibri" w:hAnsi="Times New Roman"/>
          <w:sz w:val="20"/>
        </w:rPr>
        <w:t xml:space="preserve"> wynagrodzenia Wykonawcy netto</w:t>
      </w:r>
      <w:r w:rsidR="00656A4D" w:rsidRPr="00D6053F">
        <w:rPr>
          <w:rFonts w:ascii="Times New Roman" w:eastAsia="Lucida Sans Unicode" w:hAnsi="Times New Roman"/>
          <w:kern w:val="1"/>
          <w:sz w:val="20"/>
          <w:lang w:eastAsia="en-US"/>
        </w:rPr>
        <w:t xml:space="preserve"> </w:t>
      </w:r>
      <w:r w:rsidR="005152E0" w:rsidRPr="00D6053F">
        <w:rPr>
          <w:rFonts w:ascii="Times New Roman" w:eastAsia="Lucida Sans Unicode" w:hAnsi="Times New Roman"/>
          <w:kern w:val="1"/>
          <w:sz w:val="20"/>
          <w:lang w:eastAsia="en-US"/>
        </w:rPr>
        <w:t xml:space="preserve">określonego w § </w:t>
      </w:r>
      <w:r w:rsidR="00730EF1">
        <w:rPr>
          <w:rFonts w:ascii="Times New Roman" w:eastAsia="Lucida Sans Unicode" w:hAnsi="Times New Roman"/>
          <w:kern w:val="1"/>
          <w:sz w:val="20"/>
          <w:lang w:eastAsia="en-US"/>
        </w:rPr>
        <w:t>8</w:t>
      </w:r>
      <w:r w:rsidR="005152E0" w:rsidRPr="00D6053F">
        <w:rPr>
          <w:rFonts w:ascii="Times New Roman" w:eastAsia="Lucida Sans Unicode" w:hAnsi="Times New Roman"/>
          <w:kern w:val="1"/>
          <w:sz w:val="20"/>
          <w:lang w:eastAsia="en-US"/>
        </w:rPr>
        <w:t xml:space="preserve"> ust. 1 </w:t>
      </w:r>
      <w:r w:rsidR="00656A4D" w:rsidRPr="00D6053F">
        <w:rPr>
          <w:rFonts w:ascii="Times New Roman" w:eastAsia="Lucida Sans Unicode" w:hAnsi="Times New Roman"/>
          <w:kern w:val="1"/>
          <w:sz w:val="20"/>
          <w:lang w:eastAsia="en-US"/>
        </w:rPr>
        <w:t xml:space="preserve">za niedokonywanie na bieżąco wpisów do </w:t>
      </w:r>
      <w:r w:rsidR="00C42ED5">
        <w:rPr>
          <w:rFonts w:ascii="Times New Roman" w:eastAsia="Lucida Sans Unicode" w:hAnsi="Times New Roman"/>
          <w:kern w:val="1"/>
          <w:sz w:val="20"/>
          <w:lang w:eastAsia="en-US"/>
        </w:rPr>
        <w:t xml:space="preserve">karty kontroli czystości </w:t>
      </w:r>
      <w:r w:rsidR="00656A4D" w:rsidRPr="00D6053F">
        <w:rPr>
          <w:rFonts w:ascii="Times New Roman" w:eastAsia="Lucida Sans Unicode" w:hAnsi="Times New Roman"/>
          <w:kern w:val="1"/>
          <w:sz w:val="20"/>
          <w:lang w:eastAsia="en-US"/>
        </w:rPr>
        <w:t>lub dokonywanie wpisów niezgodnych z prawdą, za każdy stwierdzony przypadek</w:t>
      </w:r>
      <w:r w:rsidR="00C0164A" w:rsidRPr="00D6053F">
        <w:rPr>
          <w:rFonts w:ascii="Times New Roman" w:eastAsia="Lucida Sans Unicode" w:hAnsi="Times New Roman"/>
          <w:kern w:val="1"/>
          <w:sz w:val="20"/>
          <w:lang w:eastAsia="en-US"/>
        </w:rPr>
        <w:t>;</w:t>
      </w:r>
    </w:p>
    <w:p w14:paraId="0D3C7FEB" w14:textId="39922C33" w:rsidR="00656A4D" w:rsidRPr="00730EF1" w:rsidRDefault="009673EF" w:rsidP="00022D5A">
      <w:pPr>
        <w:pStyle w:val="Akapitzlist"/>
        <w:widowControl/>
        <w:numPr>
          <w:ilvl w:val="0"/>
          <w:numId w:val="3"/>
        </w:numPr>
        <w:suppressAutoHyphens w:val="0"/>
        <w:contextualSpacing w:val="0"/>
        <w:jc w:val="both"/>
        <w:rPr>
          <w:rFonts w:ascii="Times New Roman" w:eastAsia="Times New Roman" w:hAnsi="Times New Roman"/>
          <w:color w:val="auto"/>
          <w:sz w:val="20"/>
          <w:lang w:val="x-none" w:eastAsia="x-none"/>
        </w:rPr>
      </w:pPr>
      <w:r w:rsidRPr="00730EF1">
        <w:rPr>
          <w:rFonts w:ascii="Times New Roman" w:eastAsia="Calibri" w:hAnsi="Times New Roman"/>
          <w:i/>
          <w:iCs/>
          <w:color w:val="auto"/>
          <w:sz w:val="20"/>
        </w:rPr>
        <w:t>0,1/</w:t>
      </w:r>
      <w:r w:rsidR="00656A4D" w:rsidRPr="00730EF1">
        <w:rPr>
          <w:rFonts w:ascii="Times New Roman" w:eastAsia="Calibri" w:hAnsi="Times New Roman"/>
          <w:i/>
          <w:iCs/>
          <w:color w:val="auto"/>
          <w:sz w:val="20"/>
        </w:rPr>
        <w:t>0,2%</w:t>
      </w:r>
      <w:r w:rsidR="00656A4D" w:rsidRPr="00730EF1">
        <w:rPr>
          <w:rFonts w:ascii="Times New Roman" w:eastAsia="Calibri" w:hAnsi="Times New Roman"/>
          <w:color w:val="auto"/>
          <w:sz w:val="20"/>
        </w:rPr>
        <w:t xml:space="preserve"> wynagrodzenia Wykonawcy netto</w:t>
      </w:r>
      <w:r w:rsidR="00656A4D" w:rsidRPr="00730EF1">
        <w:rPr>
          <w:rFonts w:ascii="Times New Roman" w:eastAsia="Lucida Sans Unicode" w:hAnsi="Times New Roman"/>
          <w:color w:val="auto"/>
          <w:kern w:val="1"/>
          <w:sz w:val="20"/>
          <w:lang w:eastAsia="en-US"/>
        </w:rPr>
        <w:t xml:space="preserve"> </w:t>
      </w:r>
      <w:r w:rsidR="005152E0" w:rsidRPr="00730EF1">
        <w:rPr>
          <w:rFonts w:ascii="Times New Roman" w:eastAsia="Lucida Sans Unicode" w:hAnsi="Times New Roman"/>
          <w:color w:val="auto"/>
          <w:kern w:val="1"/>
          <w:sz w:val="20"/>
          <w:lang w:eastAsia="en-US"/>
        </w:rPr>
        <w:t xml:space="preserve">określonego w § </w:t>
      </w:r>
      <w:r w:rsidR="00730EF1" w:rsidRPr="00730EF1">
        <w:rPr>
          <w:rFonts w:ascii="Times New Roman" w:eastAsia="Lucida Sans Unicode" w:hAnsi="Times New Roman"/>
          <w:color w:val="auto"/>
          <w:kern w:val="1"/>
          <w:sz w:val="20"/>
          <w:lang w:eastAsia="en-US"/>
        </w:rPr>
        <w:t>8</w:t>
      </w:r>
      <w:r w:rsidR="005152E0" w:rsidRPr="00730EF1">
        <w:rPr>
          <w:rFonts w:ascii="Times New Roman" w:eastAsia="Lucida Sans Unicode" w:hAnsi="Times New Roman"/>
          <w:color w:val="auto"/>
          <w:kern w:val="1"/>
          <w:sz w:val="20"/>
          <w:lang w:eastAsia="en-US"/>
        </w:rPr>
        <w:t xml:space="preserve"> ust. 1 </w:t>
      </w:r>
      <w:r w:rsidR="00730EF1">
        <w:rPr>
          <w:rFonts w:ascii="Times New Roman" w:eastAsia="Lucida Sans Unicode" w:hAnsi="Times New Roman"/>
          <w:color w:val="auto"/>
          <w:kern w:val="1"/>
          <w:sz w:val="20"/>
          <w:lang w:eastAsia="en-US"/>
        </w:rPr>
        <w:t>za nieprzedłożenie wykazu pracowników, o którym mowa w § 3 ust. 8 umowy lub za jego nieaktualizowanie za każdy dzień zwłoki;</w:t>
      </w:r>
    </w:p>
    <w:p w14:paraId="6504206D" w14:textId="77777777" w:rsidR="00B379DC" w:rsidRPr="00B379DC" w:rsidRDefault="009673EF" w:rsidP="00022D5A">
      <w:pPr>
        <w:pStyle w:val="Akapitzlist"/>
        <w:widowControl/>
        <w:numPr>
          <w:ilvl w:val="0"/>
          <w:numId w:val="3"/>
        </w:numPr>
        <w:suppressAutoHyphens w:val="0"/>
        <w:contextualSpacing w:val="0"/>
        <w:jc w:val="both"/>
        <w:rPr>
          <w:rFonts w:ascii="Times New Roman" w:eastAsia="Times New Roman" w:hAnsi="Times New Roman"/>
          <w:color w:val="auto"/>
          <w:sz w:val="20"/>
          <w:lang w:val="x-none" w:eastAsia="x-none"/>
        </w:rPr>
      </w:pPr>
      <w:r w:rsidRPr="00D6053F">
        <w:rPr>
          <w:rFonts w:ascii="Times New Roman" w:eastAsia="Calibri" w:hAnsi="Times New Roman"/>
          <w:i/>
          <w:iCs/>
          <w:sz w:val="20"/>
        </w:rPr>
        <w:lastRenderedPageBreak/>
        <w:t>0,1/</w:t>
      </w:r>
      <w:r w:rsidR="00656A4D" w:rsidRPr="00D6053F">
        <w:rPr>
          <w:rFonts w:ascii="Times New Roman" w:eastAsia="Calibri" w:hAnsi="Times New Roman"/>
          <w:i/>
          <w:iCs/>
          <w:sz w:val="20"/>
        </w:rPr>
        <w:t>0,2%</w:t>
      </w:r>
      <w:r w:rsidR="00656A4D" w:rsidRPr="00D6053F">
        <w:rPr>
          <w:rFonts w:ascii="Times New Roman" w:eastAsia="Calibri" w:hAnsi="Times New Roman"/>
          <w:sz w:val="20"/>
        </w:rPr>
        <w:t xml:space="preserve"> wynagrodzenia Wykonawcy netto</w:t>
      </w:r>
      <w:r w:rsidR="00656A4D" w:rsidRPr="00D6053F">
        <w:rPr>
          <w:rFonts w:ascii="Times New Roman" w:eastAsia="Lucida Sans Unicode" w:hAnsi="Times New Roman"/>
          <w:kern w:val="1"/>
          <w:sz w:val="20"/>
          <w:lang w:eastAsia="en-US"/>
        </w:rPr>
        <w:t xml:space="preserve"> </w:t>
      </w:r>
      <w:r w:rsidR="005152E0" w:rsidRPr="00D6053F">
        <w:rPr>
          <w:rFonts w:ascii="Times New Roman" w:eastAsia="Lucida Sans Unicode" w:hAnsi="Times New Roman"/>
          <w:kern w:val="1"/>
          <w:sz w:val="20"/>
          <w:lang w:eastAsia="en-US"/>
        </w:rPr>
        <w:t xml:space="preserve">określonego w § </w:t>
      </w:r>
      <w:r w:rsidR="00730EF1">
        <w:rPr>
          <w:rFonts w:ascii="Times New Roman" w:eastAsia="Lucida Sans Unicode" w:hAnsi="Times New Roman"/>
          <w:kern w:val="1"/>
          <w:sz w:val="20"/>
          <w:lang w:eastAsia="en-US"/>
        </w:rPr>
        <w:t>8</w:t>
      </w:r>
      <w:r w:rsidR="005152E0" w:rsidRPr="00D6053F">
        <w:rPr>
          <w:rFonts w:ascii="Times New Roman" w:eastAsia="Lucida Sans Unicode" w:hAnsi="Times New Roman"/>
          <w:kern w:val="1"/>
          <w:sz w:val="20"/>
          <w:lang w:eastAsia="en-US"/>
        </w:rPr>
        <w:t xml:space="preserve"> ust. 1</w:t>
      </w:r>
      <w:r w:rsidR="00730EF1" w:rsidRPr="00730EF1">
        <w:rPr>
          <w:rFonts w:ascii="Times New Roman" w:eastAsia="Times New Roman" w:hAnsi="Times New Roman"/>
          <w:sz w:val="20"/>
        </w:rPr>
        <w:t xml:space="preserve"> </w:t>
      </w:r>
      <w:r w:rsidR="00730EF1" w:rsidRPr="00D74376">
        <w:rPr>
          <w:rFonts w:ascii="Times New Roman" w:eastAsia="Times New Roman" w:hAnsi="Times New Roman"/>
          <w:sz w:val="20"/>
        </w:rPr>
        <w:t xml:space="preserve">nieusunięcia przez Wykonawcę stwierdzonych nieprawidłowości w wykonaniu usług w terminie określonym przez Zamawiającego </w:t>
      </w:r>
      <w:r w:rsidR="00730EF1">
        <w:rPr>
          <w:rFonts w:ascii="Times New Roman" w:eastAsia="Times New Roman" w:hAnsi="Times New Roman"/>
          <w:sz w:val="20"/>
        </w:rPr>
        <w:t xml:space="preserve">w protokole kontroli </w:t>
      </w:r>
      <w:r w:rsidR="00730EF1" w:rsidRPr="00D74376">
        <w:rPr>
          <w:rFonts w:ascii="Times New Roman" w:eastAsia="Times New Roman" w:hAnsi="Times New Roman"/>
          <w:sz w:val="20"/>
        </w:rPr>
        <w:t>za każd</w:t>
      </w:r>
      <w:r w:rsidR="00730EF1">
        <w:rPr>
          <w:rFonts w:ascii="Times New Roman" w:eastAsia="Times New Roman" w:hAnsi="Times New Roman"/>
          <w:sz w:val="20"/>
        </w:rPr>
        <w:t>y dzień zwłoki;</w:t>
      </w:r>
    </w:p>
    <w:p w14:paraId="0A5A3624" w14:textId="37B6859B" w:rsidR="00656A4D" w:rsidRPr="00D6053F" w:rsidRDefault="009673EF" w:rsidP="00022D5A">
      <w:pPr>
        <w:pStyle w:val="Akapitzlist"/>
        <w:widowControl/>
        <w:numPr>
          <w:ilvl w:val="0"/>
          <w:numId w:val="3"/>
        </w:numPr>
        <w:suppressAutoHyphens w:val="0"/>
        <w:contextualSpacing w:val="0"/>
        <w:jc w:val="both"/>
        <w:rPr>
          <w:rFonts w:ascii="Times New Roman" w:eastAsia="Times New Roman" w:hAnsi="Times New Roman"/>
          <w:color w:val="auto"/>
          <w:sz w:val="20"/>
          <w:lang w:val="x-none" w:eastAsia="x-none"/>
        </w:rPr>
      </w:pPr>
      <w:r w:rsidRPr="00D6053F">
        <w:rPr>
          <w:rFonts w:ascii="Times New Roman" w:eastAsia="Calibri" w:hAnsi="Times New Roman"/>
          <w:i/>
          <w:iCs/>
          <w:sz w:val="20"/>
        </w:rPr>
        <w:t>0,05/</w:t>
      </w:r>
      <w:r w:rsidR="00656A4D" w:rsidRPr="00D6053F">
        <w:rPr>
          <w:rFonts w:ascii="Times New Roman" w:eastAsia="Calibri" w:hAnsi="Times New Roman"/>
          <w:i/>
          <w:iCs/>
          <w:sz w:val="20"/>
        </w:rPr>
        <w:t>0,1%</w:t>
      </w:r>
      <w:r w:rsidR="00656A4D" w:rsidRPr="00D6053F">
        <w:rPr>
          <w:rFonts w:ascii="Times New Roman" w:eastAsia="Calibri" w:hAnsi="Times New Roman"/>
          <w:sz w:val="20"/>
        </w:rPr>
        <w:t xml:space="preserve"> wynagrodzenia Wykonawcy netto</w:t>
      </w:r>
      <w:r w:rsidR="00656A4D" w:rsidRPr="00D6053F">
        <w:rPr>
          <w:rFonts w:ascii="Times New Roman" w:eastAsia="Lucida Sans Unicode" w:hAnsi="Times New Roman"/>
          <w:color w:val="auto"/>
          <w:kern w:val="1"/>
          <w:sz w:val="20"/>
          <w:lang w:eastAsia="en-US"/>
        </w:rPr>
        <w:t xml:space="preserve"> </w:t>
      </w:r>
      <w:r w:rsidR="005152E0" w:rsidRPr="00D6053F">
        <w:rPr>
          <w:rFonts w:ascii="Times New Roman" w:eastAsia="Lucida Sans Unicode" w:hAnsi="Times New Roman"/>
          <w:kern w:val="1"/>
          <w:sz w:val="20"/>
          <w:lang w:eastAsia="en-US"/>
        </w:rPr>
        <w:t xml:space="preserve">określonego w § </w:t>
      </w:r>
      <w:r w:rsidR="00730EF1">
        <w:rPr>
          <w:rFonts w:ascii="Times New Roman" w:eastAsia="Lucida Sans Unicode" w:hAnsi="Times New Roman"/>
          <w:kern w:val="1"/>
          <w:sz w:val="20"/>
          <w:lang w:eastAsia="en-US"/>
        </w:rPr>
        <w:t>8</w:t>
      </w:r>
      <w:r w:rsidR="005152E0" w:rsidRPr="00D6053F">
        <w:rPr>
          <w:rFonts w:ascii="Times New Roman" w:eastAsia="Lucida Sans Unicode" w:hAnsi="Times New Roman"/>
          <w:kern w:val="1"/>
          <w:sz w:val="20"/>
          <w:lang w:eastAsia="en-US"/>
        </w:rPr>
        <w:t xml:space="preserve"> ust. 1 </w:t>
      </w:r>
      <w:r w:rsidR="00656A4D" w:rsidRPr="00D6053F">
        <w:rPr>
          <w:rFonts w:ascii="Times New Roman" w:eastAsia="Lucida Sans Unicode" w:hAnsi="Times New Roman"/>
          <w:color w:val="auto"/>
          <w:kern w:val="1"/>
          <w:sz w:val="20"/>
          <w:lang w:eastAsia="en-US"/>
        </w:rPr>
        <w:t>za każdy dzień wykonywania zamówienia bez udziału wszystkich osób wskazanych w ofercie</w:t>
      </w:r>
      <w:r w:rsidR="00656A4D" w:rsidRPr="00D6053F">
        <w:rPr>
          <w:rFonts w:ascii="Times New Roman" w:eastAsia="Lucida Sans Unicode" w:hAnsi="Times New Roman"/>
          <w:kern w:val="1"/>
          <w:sz w:val="20"/>
          <w:lang w:eastAsia="en-US"/>
        </w:rPr>
        <w:t>, jako osoby punktowane (za które Wykonawca otrzymał dodatkowe punkty) zgodnie z kryterium „</w:t>
      </w:r>
      <w:r w:rsidR="00B379DC">
        <w:rPr>
          <w:rFonts w:ascii="Times New Roman" w:eastAsia="Calibri" w:hAnsi="Times New Roman"/>
          <w:color w:val="auto"/>
          <w:sz w:val="20"/>
        </w:rPr>
        <w:t>skierowanie</w:t>
      </w:r>
      <w:r w:rsidR="00656A4D" w:rsidRPr="00D6053F">
        <w:rPr>
          <w:rFonts w:ascii="Times New Roman" w:eastAsia="Calibri" w:hAnsi="Times New Roman"/>
          <w:color w:val="auto"/>
          <w:sz w:val="20"/>
        </w:rPr>
        <w:t xml:space="preserve"> osób niepełnosprawnych </w:t>
      </w:r>
      <w:r w:rsidR="00B379DC">
        <w:rPr>
          <w:rFonts w:ascii="Times New Roman" w:eastAsia="Calibri" w:hAnsi="Times New Roman"/>
          <w:color w:val="auto"/>
          <w:sz w:val="20"/>
        </w:rPr>
        <w:t>do wykonania usług utrzymania czystości”</w:t>
      </w:r>
      <w:r w:rsidR="00656A4D" w:rsidRPr="00D6053F">
        <w:rPr>
          <w:rFonts w:ascii="Times New Roman" w:eastAsia="Lucida Sans Unicode" w:hAnsi="Times New Roman"/>
          <w:kern w:val="1"/>
          <w:sz w:val="20"/>
          <w:lang w:eastAsia="en-US"/>
        </w:rPr>
        <w:t xml:space="preserve"> przy czym </w:t>
      </w:r>
      <w:r w:rsidR="00656A4D" w:rsidRPr="00D6053F">
        <w:rPr>
          <w:rFonts w:ascii="Times New Roman" w:eastAsia="Lucida Sans Unicode" w:hAnsi="Times New Roman"/>
          <w:color w:val="auto"/>
          <w:kern w:val="1"/>
          <w:sz w:val="20"/>
          <w:lang w:eastAsia="en-US"/>
        </w:rPr>
        <w:t>dopuszczalna jest zmiana osoby, pod warunkiem spełniania przez osobę zastępująca kryteri</w:t>
      </w:r>
      <w:r w:rsidR="00C0164A" w:rsidRPr="00D6053F">
        <w:rPr>
          <w:rFonts w:ascii="Times New Roman" w:eastAsia="Lucida Sans Unicode" w:hAnsi="Times New Roman"/>
          <w:color w:val="auto"/>
          <w:kern w:val="1"/>
          <w:sz w:val="20"/>
          <w:lang w:eastAsia="en-US"/>
        </w:rPr>
        <w:t>um</w:t>
      </w:r>
      <w:r w:rsidR="00656A4D" w:rsidRPr="00D6053F">
        <w:rPr>
          <w:rFonts w:ascii="Times New Roman" w:eastAsia="Lucida Sans Unicode" w:hAnsi="Times New Roman"/>
          <w:color w:val="auto"/>
          <w:kern w:val="1"/>
          <w:sz w:val="20"/>
          <w:lang w:eastAsia="en-US"/>
        </w:rPr>
        <w:t>, które dotyczy osoby zmieniane</w:t>
      </w:r>
      <w:r w:rsidR="00C0164A" w:rsidRPr="00D6053F">
        <w:rPr>
          <w:rFonts w:ascii="Times New Roman" w:eastAsia="Lucida Sans Unicode" w:hAnsi="Times New Roman"/>
          <w:color w:val="auto"/>
          <w:kern w:val="1"/>
          <w:sz w:val="20"/>
          <w:lang w:eastAsia="en-US"/>
        </w:rPr>
        <w:t>j;</w:t>
      </w:r>
    </w:p>
    <w:p w14:paraId="41DBBB20" w14:textId="77777777" w:rsidR="00656A4D" w:rsidRPr="00D6053F" w:rsidRDefault="009673EF" w:rsidP="00022D5A">
      <w:pPr>
        <w:pStyle w:val="Akapitzlist"/>
        <w:widowControl/>
        <w:numPr>
          <w:ilvl w:val="0"/>
          <w:numId w:val="3"/>
        </w:numPr>
        <w:suppressAutoHyphens w:val="0"/>
        <w:contextualSpacing w:val="0"/>
        <w:jc w:val="both"/>
        <w:rPr>
          <w:rFonts w:ascii="Times New Roman" w:eastAsia="Times New Roman" w:hAnsi="Times New Roman"/>
          <w:color w:val="auto"/>
          <w:sz w:val="20"/>
          <w:lang w:val="x-none" w:eastAsia="x-none"/>
        </w:rPr>
      </w:pPr>
      <w:r w:rsidRPr="00D6053F">
        <w:rPr>
          <w:rFonts w:ascii="Times New Roman" w:eastAsia="Calibri" w:hAnsi="Times New Roman"/>
          <w:i/>
          <w:iCs/>
          <w:sz w:val="20"/>
        </w:rPr>
        <w:t>0,1/</w:t>
      </w:r>
      <w:r w:rsidR="00656A4D" w:rsidRPr="00D6053F">
        <w:rPr>
          <w:rFonts w:ascii="Times New Roman" w:eastAsia="Calibri" w:hAnsi="Times New Roman"/>
          <w:i/>
          <w:iCs/>
          <w:sz w:val="20"/>
        </w:rPr>
        <w:t>0,2%</w:t>
      </w:r>
      <w:r w:rsidR="0006722D" w:rsidRPr="00D6053F">
        <w:rPr>
          <w:rFonts w:ascii="Times New Roman" w:eastAsia="Calibri" w:hAnsi="Times New Roman"/>
          <w:sz w:val="20"/>
        </w:rPr>
        <w:t xml:space="preserve"> </w:t>
      </w:r>
      <w:r w:rsidR="00656A4D" w:rsidRPr="00D6053F">
        <w:rPr>
          <w:rFonts w:ascii="Times New Roman" w:eastAsia="Calibri" w:hAnsi="Times New Roman"/>
          <w:sz w:val="20"/>
        </w:rPr>
        <w:t>wynagrodzenia Wykonawcy netto</w:t>
      </w:r>
      <w:r w:rsidR="005152E0" w:rsidRPr="00D6053F">
        <w:rPr>
          <w:rFonts w:ascii="Times New Roman" w:eastAsia="Lucida Sans Unicode" w:hAnsi="Times New Roman"/>
          <w:kern w:val="1"/>
          <w:sz w:val="20"/>
          <w:lang w:eastAsia="en-US"/>
        </w:rPr>
        <w:t xml:space="preserve"> określonego w § </w:t>
      </w:r>
      <w:r w:rsidR="00730EF1">
        <w:rPr>
          <w:rFonts w:ascii="Times New Roman" w:eastAsia="Lucida Sans Unicode" w:hAnsi="Times New Roman"/>
          <w:kern w:val="1"/>
          <w:sz w:val="20"/>
          <w:lang w:eastAsia="en-US"/>
        </w:rPr>
        <w:t>8</w:t>
      </w:r>
      <w:r w:rsidR="005152E0" w:rsidRPr="00D6053F">
        <w:rPr>
          <w:rFonts w:ascii="Times New Roman" w:eastAsia="Lucida Sans Unicode" w:hAnsi="Times New Roman"/>
          <w:kern w:val="1"/>
          <w:sz w:val="20"/>
          <w:lang w:eastAsia="en-US"/>
        </w:rPr>
        <w:t xml:space="preserve"> ust. 1 </w:t>
      </w:r>
      <w:r w:rsidR="00656A4D" w:rsidRPr="00D6053F">
        <w:rPr>
          <w:rFonts w:ascii="Times New Roman" w:eastAsia="Lucida Sans Unicode" w:hAnsi="Times New Roman"/>
          <w:color w:val="auto"/>
          <w:kern w:val="1"/>
          <w:sz w:val="20"/>
          <w:lang w:eastAsia="en-US"/>
        </w:rPr>
        <w:t xml:space="preserve"> za uchybienia obowiązkom w zakresie wymagań Zamawiającego co do zatrudniania pracowników na podstawie umowy o pracę to jest za: niezłożenie zanonimizowanej kopii umowy o pracę lub dokumentu ZUS ZUA w pięciodniowym terminie, niezłożenie dodatkowych dokumentów lub wyjaśnień na żądanie Zamawiającego, ujawnienie przez Zamawiającego zatrudnienia personelu na innej podstawie niż umowa o pracę, za każdy stwierdzony przypadek uchybienia, z tym zastrzeżeniem, że kara umowna może być naliczania wielokrotnie za ten sam przypadek uchybienia, jeśli Zamawiający bezskutecznie wzywa do usunięcia uchybienia;</w:t>
      </w:r>
    </w:p>
    <w:p w14:paraId="25A68F5F" w14:textId="0E3066ED" w:rsidR="000A07F6" w:rsidRPr="00D6053F" w:rsidRDefault="009673EF" w:rsidP="00022D5A">
      <w:pPr>
        <w:pStyle w:val="Akapitzlist"/>
        <w:widowControl/>
        <w:numPr>
          <w:ilvl w:val="0"/>
          <w:numId w:val="3"/>
        </w:numPr>
        <w:suppressAutoHyphens w:val="0"/>
        <w:contextualSpacing w:val="0"/>
        <w:jc w:val="both"/>
        <w:rPr>
          <w:rFonts w:ascii="Times New Roman" w:eastAsia="Times New Roman" w:hAnsi="Times New Roman"/>
          <w:color w:val="auto"/>
          <w:sz w:val="20"/>
          <w:lang w:val="x-none" w:eastAsia="x-none"/>
        </w:rPr>
      </w:pPr>
      <w:r w:rsidRPr="00D6053F">
        <w:rPr>
          <w:rFonts w:ascii="Times New Roman" w:eastAsia="Calibri" w:hAnsi="Times New Roman"/>
          <w:i/>
          <w:iCs/>
          <w:sz w:val="20"/>
        </w:rPr>
        <w:t>5/</w:t>
      </w:r>
      <w:r w:rsidR="00656A4D" w:rsidRPr="00D6053F">
        <w:rPr>
          <w:rFonts w:ascii="Times New Roman" w:eastAsia="Calibri" w:hAnsi="Times New Roman"/>
          <w:i/>
          <w:iCs/>
          <w:sz w:val="20"/>
        </w:rPr>
        <w:t>10%</w:t>
      </w:r>
      <w:r w:rsidR="00656A4D" w:rsidRPr="00D6053F">
        <w:rPr>
          <w:rFonts w:ascii="Times New Roman" w:eastAsia="Calibri" w:hAnsi="Times New Roman"/>
          <w:sz w:val="20"/>
        </w:rPr>
        <w:t xml:space="preserve"> wynagrodzenia Wykonawcy netto</w:t>
      </w:r>
      <w:r w:rsidR="005152E0" w:rsidRPr="00D6053F">
        <w:rPr>
          <w:rFonts w:ascii="Times New Roman" w:eastAsia="Lucida Sans Unicode" w:hAnsi="Times New Roman"/>
          <w:kern w:val="1"/>
          <w:sz w:val="20"/>
          <w:lang w:eastAsia="en-US"/>
        </w:rPr>
        <w:t xml:space="preserve"> określonego w § </w:t>
      </w:r>
      <w:r w:rsidR="00730EF1">
        <w:rPr>
          <w:rFonts w:ascii="Times New Roman" w:eastAsia="Lucida Sans Unicode" w:hAnsi="Times New Roman"/>
          <w:kern w:val="1"/>
          <w:sz w:val="20"/>
          <w:lang w:eastAsia="en-US"/>
        </w:rPr>
        <w:t>8</w:t>
      </w:r>
      <w:r w:rsidR="005152E0" w:rsidRPr="00D6053F">
        <w:rPr>
          <w:rFonts w:ascii="Times New Roman" w:eastAsia="Lucida Sans Unicode" w:hAnsi="Times New Roman"/>
          <w:kern w:val="1"/>
          <w:sz w:val="20"/>
          <w:lang w:eastAsia="en-US"/>
        </w:rPr>
        <w:t xml:space="preserve"> ust. 1 </w:t>
      </w:r>
      <w:r w:rsidR="00656A4D" w:rsidRPr="00D6053F">
        <w:rPr>
          <w:rFonts w:ascii="Times New Roman" w:eastAsia="Calibri" w:hAnsi="Times New Roman"/>
          <w:color w:val="auto"/>
          <w:sz w:val="20"/>
        </w:rPr>
        <w:t xml:space="preserve">za wypowiedzenie umowy przez Zamawiającego od umowy z przyczyn </w:t>
      </w:r>
      <w:r w:rsidR="00177C96" w:rsidRPr="00D6053F">
        <w:rPr>
          <w:rFonts w:ascii="Times New Roman" w:eastAsia="Calibri" w:hAnsi="Times New Roman"/>
          <w:color w:val="auto"/>
          <w:sz w:val="20"/>
        </w:rPr>
        <w:t>określonych w § 1</w:t>
      </w:r>
      <w:r w:rsidR="00437195">
        <w:rPr>
          <w:rFonts w:ascii="Times New Roman" w:eastAsia="Calibri" w:hAnsi="Times New Roman"/>
          <w:color w:val="auto"/>
          <w:sz w:val="20"/>
        </w:rPr>
        <w:t>4</w:t>
      </w:r>
      <w:r w:rsidR="00177C96" w:rsidRPr="00D6053F">
        <w:rPr>
          <w:rFonts w:ascii="Times New Roman" w:eastAsia="Calibri" w:hAnsi="Times New Roman"/>
          <w:color w:val="auto"/>
          <w:sz w:val="20"/>
        </w:rPr>
        <w:t xml:space="preserve"> ust. </w:t>
      </w:r>
      <w:r w:rsidR="00437195">
        <w:rPr>
          <w:rFonts w:ascii="Times New Roman" w:eastAsia="Calibri" w:hAnsi="Times New Roman"/>
          <w:color w:val="auto"/>
          <w:sz w:val="20"/>
        </w:rPr>
        <w:t>1</w:t>
      </w:r>
      <w:r w:rsidR="00177C96" w:rsidRPr="00D6053F">
        <w:rPr>
          <w:rFonts w:ascii="Times New Roman" w:eastAsia="Calibri" w:hAnsi="Times New Roman"/>
          <w:color w:val="auto"/>
          <w:sz w:val="20"/>
        </w:rPr>
        <w:t xml:space="preserve"> pkt 1 – </w:t>
      </w:r>
      <w:r w:rsidR="00437195">
        <w:rPr>
          <w:rFonts w:ascii="Times New Roman" w:eastAsia="Calibri" w:hAnsi="Times New Roman"/>
          <w:color w:val="auto"/>
          <w:sz w:val="20"/>
        </w:rPr>
        <w:t>8</w:t>
      </w:r>
      <w:r w:rsidR="00177C96" w:rsidRPr="00D6053F">
        <w:rPr>
          <w:rFonts w:ascii="Times New Roman" w:eastAsia="Calibri" w:hAnsi="Times New Roman"/>
          <w:color w:val="auto"/>
          <w:sz w:val="20"/>
        </w:rPr>
        <w:t xml:space="preserve"> umowy.</w:t>
      </w:r>
    </w:p>
    <w:bookmarkEnd w:id="6"/>
    <w:p w14:paraId="01D6F3B3" w14:textId="7A7B62F3" w:rsidR="00437195" w:rsidRPr="005067D1" w:rsidRDefault="00437195" w:rsidP="00437195">
      <w:pPr>
        <w:pStyle w:val="Akapitzlist"/>
        <w:widowControl/>
        <w:numPr>
          <w:ilvl w:val="0"/>
          <w:numId w:val="14"/>
        </w:numPr>
        <w:suppressAutoHyphens w:val="0"/>
        <w:contextualSpacing w:val="0"/>
        <w:jc w:val="both"/>
        <w:rPr>
          <w:rFonts w:ascii="Times New Roman" w:eastAsia="Times New Roman" w:hAnsi="Times New Roman"/>
          <w:color w:val="auto"/>
          <w:sz w:val="20"/>
          <w:lang w:val="x-none" w:eastAsia="x-none"/>
        </w:rPr>
      </w:pPr>
      <w:r>
        <w:rPr>
          <w:rFonts w:ascii="Times New Roman" w:hAnsi="Times New Roman"/>
          <w:sz w:val="20"/>
        </w:rPr>
        <w:t>K</w:t>
      </w:r>
      <w:r w:rsidR="0088767F" w:rsidRPr="00D6053F">
        <w:rPr>
          <w:rFonts w:ascii="Times New Roman" w:hAnsi="Times New Roman"/>
          <w:sz w:val="20"/>
        </w:rPr>
        <w:t>ary umow</w:t>
      </w:r>
      <w:r w:rsidR="00C0164A" w:rsidRPr="00D6053F">
        <w:rPr>
          <w:rFonts w:ascii="Times New Roman" w:hAnsi="Times New Roman"/>
          <w:sz w:val="20"/>
        </w:rPr>
        <w:t>ne</w:t>
      </w:r>
      <w:r w:rsidR="00175EFF" w:rsidRPr="00D6053F">
        <w:rPr>
          <w:rFonts w:ascii="Times New Roman" w:hAnsi="Times New Roman"/>
          <w:sz w:val="20"/>
        </w:rPr>
        <w:t xml:space="preserve"> podlegają łączeniu. Maksymalna wysokość nal</w:t>
      </w:r>
      <w:r w:rsidR="0088767F" w:rsidRPr="00D6053F">
        <w:rPr>
          <w:rFonts w:ascii="Times New Roman" w:hAnsi="Times New Roman"/>
          <w:sz w:val="20"/>
        </w:rPr>
        <w:t xml:space="preserve">iczonych kar umownych z różnych </w:t>
      </w:r>
      <w:r w:rsidR="00175EFF" w:rsidRPr="00D6053F">
        <w:rPr>
          <w:rFonts w:ascii="Times New Roman" w:hAnsi="Times New Roman"/>
          <w:sz w:val="20"/>
        </w:rPr>
        <w:t xml:space="preserve">tytułów nie może przekraczać </w:t>
      </w:r>
      <w:r w:rsidR="00AA7C95" w:rsidRPr="005067D1">
        <w:rPr>
          <w:rFonts w:ascii="Times New Roman" w:hAnsi="Times New Roman"/>
          <w:color w:val="auto"/>
          <w:sz w:val="20"/>
        </w:rPr>
        <w:t xml:space="preserve">wysokości </w:t>
      </w:r>
      <w:r w:rsidR="005067D1" w:rsidRPr="005067D1">
        <w:rPr>
          <w:rFonts w:ascii="Times New Roman" w:hAnsi="Times New Roman"/>
          <w:color w:val="auto"/>
          <w:sz w:val="20"/>
        </w:rPr>
        <w:t>1</w:t>
      </w:r>
      <w:r w:rsidR="00710A3C" w:rsidRPr="005067D1">
        <w:rPr>
          <w:rFonts w:ascii="Times New Roman" w:hAnsi="Times New Roman"/>
          <w:color w:val="auto"/>
          <w:sz w:val="20"/>
        </w:rPr>
        <w:t xml:space="preserve">0,00% </w:t>
      </w:r>
      <w:r w:rsidRPr="005067D1">
        <w:rPr>
          <w:rFonts w:ascii="Times New Roman" w:hAnsi="Times New Roman"/>
          <w:color w:val="auto"/>
          <w:sz w:val="20"/>
        </w:rPr>
        <w:t>wynagrodzenia netto, o którym mowa w § 8 ust. 1.</w:t>
      </w:r>
    </w:p>
    <w:p w14:paraId="2E4FD8BE" w14:textId="6A8FF232" w:rsidR="00437195" w:rsidRPr="005067D1" w:rsidRDefault="00437195" w:rsidP="00437195">
      <w:pPr>
        <w:pStyle w:val="Akapitzlist"/>
        <w:widowControl/>
        <w:numPr>
          <w:ilvl w:val="0"/>
          <w:numId w:val="14"/>
        </w:numPr>
        <w:suppressAutoHyphens w:val="0"/>
        <w:contextualSpacing w:val="0"/>
        <w:jc w:val="both"/>
        <w:rPr>
          <w:rFonts w:ascii="Times New Roman" w:eastAsia="Times New Roman" w:hAnsi="Times New Roman"/>
          <w:color w:val="auto"/>
          <w:sz w:val="20"/>
          <w:lang w:val="x-none" w:eastAsia="x-none"/>
        </w:rPr>
      </w:pPr>
      <w:r w:rsidRPr="005067D1">
        <w:rPr>
          <w:color w:val="auto"/>
          <w:sz w:val="20"/>
          <w:szCs w:val="16"/>
        </w:rPr>
        <w:t>Postanowienia dotyczące kar umownych obowiązują mimo wygaśnięcia umowy lub odstąpienia od umowy przez którąkolwiek ze Stron.</w:t>
      </w:r>
      <w:r w:rsidR="00510347" w:rsidRPr="005067D1">
        <w:rPr>
          <w:color w:val="auto"/>
          <w:sz w:val="20"/>
          <w:szCs w:val="16"/>
        </w:rPr>
        <w:t xml:space="preserve"> </w:t>
      </w:r>
    </w:p>
    <w:p w14:paraId="483ACC23" w14:textId="77777777" w:rsidR="0006722D" w:rsidRPr="00D6053F" w:rsidRDefault="000A07F6" w:rsidP="00437195">
      <w:pPr>
        <w:pStyle w:val="Akapitzlist"/>
        <w:widowControl/>
        <w:numPr>
          <w:ilvl w:val="0"/>
          <w:numId w:val="14"/>
        </w:numPr>
        <w:suppressAutoHyphens w:val="0"/>
        <w:contextualSpacing w:val="0"/>
        <w:jc w:val="both"/>
        <w:rPr>
          <w:rFonts w:ascii="Times New Roman" w:eastAsia="Times New Roman" w:hAnsi="Times New Roman"/>
          <w:color w:val="auto"/>
          <w:sz w:val="20"/>
          <w:lang w:val="x-none" w:eastAsia="x-none"/>
        </w:rPr>
      </w:pPr>
      <w:r w:rsidRPr="00D6053F">
        <w:rPr>
          <w:rFonts w:ascii="Times New Roman" w:hAnsi="Times New Roman"/>
          <w:sz w:val="20"/>
        </w:rPr>
        <w:t xml:space="preserve">W razie uchybień wskazanych w ust. 2 pkt </w:t>
      </w:r>
      <w:r w:rsidR="00AD274A" w:rsidRPr="00D6053F">
        <w:rPr>
          <w:rFonts w:ascii="Times New Roman" w:hAnsi="Times New Roman"/>
          <w:sz w:val="20"/>
        </w:rPr>
        <w:t xml:space="preserve">7 – 9 umowy </w:t>
      </w:r>
      <w:r w:rsidRPr="00D6053F">
        <w:rPr>
          <w:rFonts w:ascii="Times New Roman" w:hAnsi="Times New Roman"/>
          <w:sz w:val="20"/>
        </w:rPr>
        <w:t>Zamawiający niezależnie od uprawnienia do naliczenia kar umownych wzywa Wykonawcę do usunięcia uchybienia wyznaczając mu w tym celu termin nie krótszy niż 7</w:t>
      </w:r>
      <w:r w:rsidR="00AD274A" w:rsidRPr="00D6053F">
        <w:rPr>
          <w:rFonts w:ascii="Times New Roman" w:hAnsi="Times New Roman"/>
          <w:sz w:val="20"/>
        </w:rPr>
        <w:t xml:space="preserve"> (siedem)</w:t>
      </w:r>
      <w:r w:rsidRPr="00D6053F">
        <w:rPr>
          <w:rFonts w:ascii="Times New Roman" w:hAnsi="Times New Roman"/>
          <w:sz w:val="20"/>
        </w:rPr>
        <w:t xml:space="preserve"> dni. Uchybienie terminowi, o którym mowa w zdaniu poprzedzającym uprawnia Zamawiającego do ponownego naliczenia kary umownej za uchybienie w wysokości określonej w </w:t>
      </w:r>
      <w:r w:rsidR="00AD274A" w:rsidRPr="00D6053F">
        <w:rPr>
          <w:rFonts w:ascii="Times New Roman" w:hAnsi="Times New Roman"/>
          <w:sz w:val="20"/>
        </w:rPr>
        <w:t>u</w:t>
      </w:r>
      <w:r w:rsidRPr="00D6053F">
        <w:rPr>
          <w:rFonts w:ascii="Times New Roman" w:hAnsi="Times New Roman"/>
          <w:sz w:val="20"/>
        </w:rPr>
        <w:t>mowie.</w:t>
      </w:r>
      <w:r w:rsidR="00AD274A" w:rsidRPr="00D6053F">
        <w:rPr>
          <w:rFonts w:ascii="Times New Roman" w:hAnsi="Times New Roman"/>
          <w:sz w:val="20"/>
        </w:rPr>
        <w:t xml:space="preserve"> </w:t>
      </w:r>
      <w:r w:rsidRPr="00D6053F">
        <w:rPr>
          <w:rFonts w:ascii="Times New Roman" w:hAnsi="Times New Roman"/>
          <w:sz w:val="20"/>
        </w:rPr>
        <w:t>Powyższą procedurę w razie konieczności powtarza się</w:t>
      </w:r>
      <w:r w:rsidR="00B3213A" w:rsidRPr="00D6053F">
        <w:rPr>
          <w:rFonts w:ascii="Times New Roman" w:hAnsi="Times New Roman"/>
          <w:sz w:val="20"/>
        </w:rPr>
        <w:t>.</w:t>
      </w:r>
    </w:p>
    <w:p w14:paraId="12B646C4" w14:textId="77777777" w:rsidR="0006722D" w:rsidRPr="00D6053F" w:rsidRDefault="00785C8E" w:rsidP="00437195">
      <w:pPr>
        <w:widowControl/>
        <w:numPr>
          <w:ilvl w:val="0"/>
          <w:numId w:val="14"/>
        </w:numPr>
        <w:suppressAutoHyphens w:val="0"/>
        <w:jc w:val="both"/>
        <w:rPr>
          <w:rFonts w:ascii="Times New Roman" w:eastAsia="Calibri" w:hAnsi="Times New Roman"/>
          <w:color w:val="auto"/>
          <w:sz w:val="20"/>
          <w:lang w:eastAsia="en-US"/>
        </w:rPr>
      </w:pPr>
      <w:r w:rsidRPr="00D6053F">
        <w:rPr>
          <w:rFonts w:ascii="Times New Roman" w:hAnsi="Times New Roman"/>
          <w:bCs/>
          <w:sz w:val="20"/>
        </w:rPr>
        <w:t xml:space="preserve">Zapłata kar umownych nastąpi w terminie 14 </w:t>
      </w:r>
      <w:r w:rsidR="00BD455F" w:rsidRPr="00D6053F">
        <w:rPr>
          <w:rFonts w:ascii="Times New Roman" w:hAnsi="Times New Roman"/>
          <w:bCs/>
          <w:sz w:val="20"/>
        </w:rPr>
        <w:t xml:space="preserve">(czternastu) </w:t>
      </w:r>
      <w:r w:rsidRPr="00D6053F">
        <w:rPr>
          <w:rFonts w:ascii="Times New Roman" w:hAnsi="Times New Roman"/>
          <w:bCs/>
          <w:sz w:val="20"/>
        </w:rPr>
        <w:t>dni kalendarzowych od daty otrzymania noty księgowej, do której wystawienia Wykonawca upoważnia Zamawiającego. Zapłata kar umownych nastąpi na rachunek bankowy wskazany w nocie księgowej. W razie niedokonania przez Wykonawcę zapłaty kar umownych, Zamawiający jest uprawniony do potrącenia należnej kary umownej z kwoty należnej Wykonawcy z tytułu dostawy produktów objętych przedmiotem zamówienia, na co Wykonawca wyraża zgodę.</w:t>
      </w:r>
    </w:p>
    <w:p w14:paraId="75C57DD4" w14:textId="70FC7FFC" w:rsidR="0006722D" w:rsidRPr="00D6053F" w:rsidRDefault="00785C8E" w:rsidP="00437195">
      <w:pPr>
        <w:widowControl/>
        <w:numPr>
          <w:ilvl w:val="0"/>
          <w:numId w:val="14"/>
        </w:numPr>
        <w:suppressAutoHyphens w:val="0"/>
        <w:jc w:val="both"/>
        <w:rPr>
          <w:rFonts w:ascii="Times New Roman" w:eastAsia="Calibri" w:hAnsi="Times New Roman"/>
          <w:color w:val="auto"/>
          <w:sz w:val="20"/>
          <w:lang w:eastAsia="en-US"/>
        </w:rPr>
      </w:pPr>
      <w:r w:rsidRPr="00D6053F">
        <w:rPr>
          <w:rFonts w:ascii="Times New Roman" w:hAnsi="Times New Roman"/>
          <w:bCs/>
          <w:sz w:val="20"/>
        </w:rPr>
        <w:t>Jeżeli wysokość szkody jest większa od kary umownej lub jeżeli szkoda powstała z przyczyn, dla których Strony nie zastrzegły kar umownych Zamawiający zastrzega sobie prawo dochodzenia odsz</w:t>
      </w:r>
      <w:r w:rsidR="00BD455F" w:rsidRPr="00D6053F">
        <w:rPr>
          <w:rFonts w:ascii="Times New Roman" w:hAnsi="Times New Roman"/>
          <w:bCs/>
          <w:sz w:val="20"/>
        </w:rPr>
        <w:t>kodowania na zasadach ogólnych k</w:t>
      </w:r>
      <w:r w:rsidRPr="00D6053F">
        <w:rPr>
          <w:rFonts w:ascii="Times New Roman" w:hAnsi="Times New Roman"/>
          <w:bCs/>
          <w:sz w:val="20"/>
        </w:rPr>
        <w:t xml:space="preserve">odeksu cywilnego </w:t>
      </w:r>
      <w:r w:rsidR="00642799">
        <w:rPr>
          <w:rFonts w:ascii="Times New Roman" w:hAnsi="Times New Roman"/>
          <w:bCs/>
          <w:sz w:val="20"/>
        </w:rPr>
        <w:br/>
      </w:r>
      <w:r w:rsidRPr="00D6053F">
        <w:rPr>
          <w:rFonts w:ascii="Times New Roman" w:hAnsi="Times New Roman"/>
          <w:bCs/>
          <w:sz w:val="20"/>
        </w:rPr>
        <w:t>z tytułu niewykonania lub nienależytego wykonania umowy.</w:t>
      </w:r>
    </w:p>
    <w:p w14:paraId="347929CC" w14:textId="77777777" w:rsidR="00C20747" w:rsidRPr="00D6053F" w:rsidRDefault="00334017" w:rsidP="00437195">
      <w:pPr>
        <w:widowControl/>
        <w:numPr>
          <w:ilvl w:val="0"/>
          <w:numId w:val="14"/>
        </w:numPr>
        <w:suppressAutoHyphens w:val="0"/>
        <w:jc w:val="both"/>
        <w:rPr>
          <w:rFonts w:ascii="Times New Roman" w:eastAsia="Calibri" w:hAnsi="Times New Roman"/>
          <w:color w:val="auto"/>
          <w:sz w:val="20"/>
          <w:lang w:eastAsia="en-US"/>
        </w:rPr>
      </w:pPr>
      <w:r w:rsidRPr="00D6053F">
        <w:rPr>
          <w:rFonts w:ascii="Times New Roman" w:hAnsi="Times New Roman"/>
          <w:sz w:val="20"/>
        </w:rPr>
        <w:t>Niezależnie od naliczenia Wykonawcy kar umownych, Zamawiający może nałożyć na Wykonawcę obowiązek naprawienia szkód wyrządzonych, wynikłych między innymi z</w:t>
      </w:r>
      <w:r w:rsidR="00C0164A" w:rsidRPr="00D6053F">
        <w:rPr>
          <w:rFonts w:ascii="Times New Roman" w:hAnsi="Times New Roman"/>
          <w:sz w:val="20"/>
        </w:rPr>
        <w:t>e zniszczeń</w:t>
      </w:r>
      <w:r w:rsidRPr="00D6053F">
        <w:rPr>
          <w:rFonts w:ascii="Times New Roman" w:hAnsi="Times New Roman"/>
          <w:sz w:val="20"/>
        </w:rPr>
        <w:t>, kradzieży, kradzieży z włamaniem powstał</w:t>
      </w:r>
      <w:r w:rsidR="00C0164A" w:rsidRPr="00D6053F">
        <w:rPr>
          <w:rFonts w:ascii="Times New Roman" w:hAnsi="Times New Roman"/>
          <w:sz w:val="20"/>
        </w:rPr>
        <w:t>ych</w:t>
      </w:r>
      <w:r w:rsidRPr="00D6053F">
        <w:rPr>
          <w:rFonts w:ascii="Times New Roman" w:hAnsi="Times New Roman"/>
          <w:sz w:val="20"/>
        </w:rPr>
        <w:t xml:space="preserve"> w okresie realizacji </w:t>
      </w:r>
      <w:r w:rsidR="00B3213A" w:rsidRPr="00D6053F">
        <w:rPr>
          <w:rFonts w:ascii="Times New Roman" w:hAnsi="Times New Roman"/>
          <w:sz w:val="20"/>
        </w:rPr>
        <w:t>u</w:t>
      </w:r>
      <w:r w:rsidRPr="00D6053F">
        <w:rPr>
          <w:rFonts w:ascii="Times New Roman" w:hAnsi="Times New Roman"/>
          <w:sz w:val="20"/>
        </w:rPr>
        <w:t>mowy, jeśli szkody te przekraczają wysokość naliczonych kar.</w:t>
      </w:r>
    </w:p>
    <w:p w14:paraId="274553A6" w14:textId="77777777" w:rsidR="00C20747" w:rsidRPr="00D6053F" w:rsidRDefault="00334017" w:rsidP="00437195">
      <w:pPr>
        <w:widowControl/>
        <w:numPr>
          <w:ilvl w:val="0"/>
          <w:numId w:val="14"/>
        </w:numPr>
        <w:suppressAutoHyphens w:val="0"/>
        <w:jc w:val="both"/>
        <w:rPr>
          <w:rFonts w:ascii="Times New Roman" w:eastAsia="Calibri" w:hAnsi="Times New Roman"/>
          <w:color w:val="auto"/>
          <w:sz w:val="20"/>
          <w:lang w:eastAsia="en-US"/>
        </w:rPr>
      </w:pPr>
      <w:r w:rsidRPr="00D6053F">
        <w:rPr>
          <w:rFonts w:ascii="Times New Roman" w:hAnsi="Times New Roman"/>
          <w:sz w:val="20"/>
        </w:rPr>
        <w:t xml:space="preserve">W przypadku zaistnienia </w:t>
      </w:r>
      <w:r w:rsidR="001C53FC" w:rsidRPr="00D6053F">
        <w:rPr>
          <w:rFonts w:ascii="Times New Roman" w:hAnsi="Times New Roman"/>
          <w:sz w:val="20"/>
        </w:rPr>
        <w:t>szkody,</w:t>
      </w:r>
      <w:r w:rsidRPr="00D6053F">
        <w:rPr>
          <w:rFonts w:ascii="Times New Roman" w:hAnsi="Times New Roman"/>
          <w:sz w:val="20"/>
        </w:rPr>
        <w:t xml:space="preserve"> o której mowa w ust. </w:t>
      </w:r>
      <w:r w:rsidR="00C0164A" w:rsidRPr="00D6053F">
        <w:rPr>
          <w:rFonts w:ascii="Times New Roman" w:hAnsi="Times New Roman"/>
          <w:sz w:val="20"/>
        </w:rPr>
        <w:t>7</w:t>
      </w:r>
      <w:r w:rsidRPr="00D6053F">
        <w:rPr>
          <w:rFonts w:ascii="Times New Roman" w:hAnsi="Times New Roman"/>
          <w:sz w:val="20"/>
        </w:rPr>
        <w:t xml:space="preserve"> w terminie 3 (trzech) dni od chwili jej ujawnienia Zamawiający powoła Komisję, do której zadań należeć będzie określenie przebiegu zdarzenia, okoliczności oraz wskazania </w:t>
      </w:r>
      <w:r w:rsidR="00C0164A" w:rsidRPr="00D6053F">
        <w:rPr>
          <w:rFonts w:ascii="Times New Roman" w:hAnsi="Times New Roman"/>
          <w:sz w:val="20"/>
        </w:rPr>
        <w:t>S</w:t>
      </w:r>
      <w:r w:rsidRPr="00D6053F">
        <w:rPr>
          <w:rFonts w:ascii="Times New Roman" w:hAnsi="Times New Roman"/>
          <w:sz w:val="20"/>
        </w:rPr>
        <w:t>trony odpowiedzialnej za wystąpienie okoliczności, której skutkiem było wystąpienie szkody. W skład Komisji na wniosek Wykonawcy może wejść jego 1</w:t>
      </w:r>
      <w:r w:rsidR="00C0164A" w:rsidRPr="00D6053F">
        <w:rPr>
          <w:rFonts w:ascii="Times New Roman" w:hAnsi="Times New Roman"/>
          <w:sz w:val="20"/>
        </w:rPr>
        <w:t xml:space="preserve"> (jeden)</w:t>
      </w:r>
      <w:r w:rsidRPr="00D6053F">
        <w:rPr>
          <w:rFonts w:ascii="Times New Roman" w:hAnsi="Times New Roman"/>
          <w:sz w:val="20"/>
        </w:rPr>
        <w:t xml:space="preserve"> przedstawiciel.</w:t>
      </w:r>
    </w:p>
    <w:p w14:paraId="29A6C74C" w14:textId="77777777" w:rsidR="00E51C7C" w:rsidRPr="00D6053F" w:rsidRDefault="00334017" w:rsidP="00437195">
      <w:pPr>
        <w:widowControl/>
        <w:numPr>
          <w:ilvl w:val="0"/>
          <w:numId w:val="14"/>
        </w:numPr>
        <w:suppressAutoHyphens w:val="0"/>
        <w:jc w:val="both"/>
        <w:rPr>
          <w:rFonts w:ascii="Times New Roman" w:eastAsia="Calibri" w:hAnsi="Times New Roman"/>
          <w:color w:val="auto"/>
          <w:sz w:val="20"/>
          <w:lang w:eastAsia="en-US"/>
        </w:rPr>
      </w:pPr>
      <w:r w:rsidRPr="00D6053F">
        <w:rPr>
          <w:rFonts w:ascii="Times New Roman" w:hAnsi="Times New Roman"/>
          <w:sz w:val="20"/>
        </w:rPr>
        <w:t>W przypadku stwierdzenia przez Komisję, że szkoda powstała w wyniku niedopełnienia, niewykonania lub nienależytego wykonywania obowiązków przez Wykonawcę lub osoby, przy pomocy których Wykonawca świadczy usługi na rzecz Zamawiającego, Zamawiający może według swojego uznania albo zażądać od Wykonawcy zapłaty odszkodowania, w wysokości określonej przez Zamawiającego albo zobowiązać Wykonawcę do naprawienia szkody w sposób wskazany przez Zamawiającego w terminie 7 (siedmiu) dni od dnia ustalenia okoliczności i stwierdzenia odpowiedzialności Wykonawcy. W przypadku nienaprawienia szkody w sposób wskazany przez Zamawiającego w terminie, o którym mowa powyżej, Zamawiający będzie uprawniony do żądania od Wykonawcy zapłaty odszkodowania w wysokości ustalonej przez Zamawiającego. W tym przypadku Zamawiający może pomniejszyć wynagrodzenie Wykonawcy o kwotę odszkodowania</w:t>
      </w:r>
    </w:p>
    <w:p w14:paraId="7E3866BA" w14:textId="77777777" w:rsidR="00123B85" w:rsidRDefault="00BD455F" w:rsidP="00D6053F">
      <w:pPr>
        <w:widowControl/>
        <w:tabs>
          <w:tab w:val="left" w:pos="426"/>
        </w:tabs>
        <w:jc w:val="center"/>
        <w:rPr>
          <w:rFonts w:ascii="Times New Roman" w:eastAsia="Times New Roman" w:hAnsi="Times New Roman"/>
          <w:b/>
          <w:bCs/>
          <w:color w:val="auto"/>
          <w:sz w:val="20"/>
          <w:lang w:eastAsia="ar-SA"/>
        </w:rPr>
      </w:pPr>
      <w:r w:rsidRPr="00D6053F">
        <w:rPr>
          <w:rFonts w:ascii="Times New Roman" w:eastAsia="Times New Roman" w:hAnsi="Times New Roman"/>
          <w:b/>
          <w:bCs/>
          <w:color w:val="auto"/>
          <w:sz w:val="20"/>
          <w:lang w:eastAsia="ar-SA"/>
        </w:rPr>
        <w:t>§ 1</w:t>
      </w:r>
      <w:r w:rsidR="00437195">
        <w:rPr>
          <w:rFonts w:ascii="Times New Roman" w:eastAsia="Times New Roman" w:hAnsi="Times New Roman"/>
          <w:b/>
          <w:bCs/>
          <w:color w:val="auto"/>
          <w:sz w:val="20"/>
          <w:lang w:eastAsia="ar-SA"/>
        </w:rPr>
        <w:t>4</w:t>
      </w:r>
      <w:r w:rsidR="00307C29" w:rsidRPr="00D6053F">
        <w:rPr>
          <w:rFonts w:ascii="Times New Roman" w:eastAsia="Times New Roman" w:hAnsi="Times New Roman"/>
          <w:b/>
          <w:bCs/>
          <w:color w:val="auto"/>
          <w:sz w:val="20"/>
          <w:lang w:eastAsia="ar-SA"/>
        </w:rPr>
        <w:t>.</w:t>
      </w:r>
    </w:p>
    <w:p w14:paraId="54C9EFA5" w14:textId="77777777" w:rsidR="001E78D6" w:rsidRPr="00D6053F" w:rsidRDefault="001E78D6" w:rsidP="00D6053F">
      <w:pPr>
        <w:widowControl/>
        <w:tabs>
          <w:tab w:val="left" w:pos="426"/>
        </w:tabs>
        <w:jc w:val="center"/>
        <w:rPr>
          <w:rFonts w:ascii="Times New Roman" w:eastAsia="Times New Roman" w:hAnsi="Times New Roman"/>
          <w:b/>
          <w:bCs/>
          <w:color w:val="auto"/>
          <w:sz w:val="20"/>
          <w:lang w:eastAsia="ar-SA"/>
        </w:rPr>
      </w:pPr>
      <w:r>
        <w:rPr>
          <w:rFonts w:ascii="Times New Roman" w:eastAsia="Times New Roman" w:hAnsi="Times New Roman"/>
          <w:b/>
          <w:bCs/>
          <w:color w:val="auto"/>
          <w:sz w:val="20"/>
          <w:lang w:eastAsia="ar-SA"/>
        </w:rPr>
        <w:t>Wypowiedzenie umowy</w:t>
      </w:r>
    </w:p>
    <w:p w14:paraId="61FB735E" w14:textId="77777777" w:rsidR="005C3AC3" w:rsidRPr="00D6053F" w:rsidRDefault="00123B85" w:rsidP="00022D5A">
      <w:pPr>
        <w:widowControl/>
        <w:numPr>
          <w:ilvl w:val="0"/>
          <w:numId w:val="15"/>
        </w:numPr>
        <w:suppressAutoHyphens w:val="0"/>
        <w:jc w:val="both"/>
        <w:rPr>
          <w:rFonts w:ascii="Times New Roman" w:eastAsia="Times New Roman" w:hAnsi="Times New Roman"/>
          <w:b/>
          <w:bCs/>
          <w:sz w:val="20"/>
          <w:lang w:eastAsia="en-US"/>
        </w:rPr>
      </w:pPr>
      <w:r w:rsidRPr="00D6053F">
        <w:rPr>
          <w:rFonts w:ascii="Times New Roman" w:eastAsia="Times New Roman" w:hAnsi="Times New Roman"/>
          <w:bCs/>
          <w:color w:val="auto"/>
          <w:sz w:val="20"/>
          <w:lang w:eastAsia="ar-SA"/>
        </w:rPr>
        <w:t xml:space="preserve">Zamawiającemu przysługuje prawo do wypowiedzenia umowy bez zachowania </w:t>
      </w:r>
      <w:r w:rsidR="00B3213A" w:rsidRPr="00D6053F">
        <w:rPr>
          <w:rFonts w:ascii="Times New Roman" w:eastAsia="Times New Roman" w:hAnsi="Times New Roman"/>
          <w:bCs/>
          <w:color w:val="auto"/>
          <w:sz w:val="20"/>
          <w:lang w:eastAsia="ar-SA"/>
        </w:rPr>
        <w:t xml:space="preserve">okresu </w:t>
      </w:r>
      <w:r w:rsidRPr="00D6053F">
        <w:rPr>
          <w:rFonts w:ascii="Times New Roman" w:eastAsia="Times New Roman" w:hAnsi="Times New Roman"/>
          <w:bCs/>
          <w:color w:val="auto"/>
          <w:sz w:val="20"/>
          <w:lang w:eastAsia="ar-SA"/>
        </w:rPr>
        <w:t>wypowiedzenia w przypadku</w:t>
      </w:r>
      <w:r w:rsidR="0023323E" w:rsidRPr="00D6053F">
        <w:rPr>
          <w:rFonts w:ascii="Times New Roman" w:eastAsia="Times New Roman" w:hAnsi="Times New Roman"/>
          <w:bCs/>
          <w:color w:val="auto"/>
          <w:sz w:val="20"/>
          <w:lang w:eastAsia="ar-SA"/>
        </w:rPr>
        <w:t>, gdy:</w:t>
      </w:r>
    </w:p>
    <w:p w14:paraId="0685C29B" w14:textId="77777777" w:rsidR="007232B3" w:rsidRPr="007232B3" w:rsidRDefault="007232B3" w:rsidP="00022D5A">
      <w:pPr>
        <w:pStyle w:val="Akapitzlist"/>
        <w:widowControl/>
        <w:numPr>
          <w:ilvl w:val="0"/>
          <w:numId w:val="4"/>
        </w:numPr>
        <w:suppressAutoHyphens w:val="0"/>
        <w:contextualSpacing w:val="0"/>
        <w:jc w:val="both"/>
        <w:rPr>
          <w:rFonts w:ascii="Times New Roman" w:eastAsia="Times New Roman" w:hAnsi="Times New Roman"/>
          <w:sz w:val="20"/>
        </w:rPr>
      </w:pPr>
      <w:r w:rsidRPr="007232B3">
        <w:rPr>
          <w:rFonts w:eastAsia="Times New Roman"/>
          <w:sz w:val="20"/>
          <w:lang w:eastAsia="en-US"/>
        </w:rPr>
        <w:t xml:space="preserve">jeżeli Wykonawca przerwał bez zgody Zamawiającego wykonywanie usług i przerwa ta trwa dłużej niż </w:t>
      </w:r>
      <w:r w:rsidR="00453D62">
        <w:rPr>
          <w:rFonts w:eastAsia="Times New Roman"/>
          <w:sz w:val="20"/>
          <w:lang w:eastAsia="en-US"/>
        </w:rPr>
        <w:t>2</w:t>
      </w:r>
      <w:r w:rsidRPr="007232B3">
        <w:rPr>
          <w:rFonts w:eastAsia="Times New Roman"/>
          <w:sz w:val="20"/>
          <w:lang w:eastAsia="en-US"/>
        </w:rPr>
        <w:t xml:space="preserve"> (</w:t>
      </w:r>
      <w:r w:rsidR="00453D62">
        <w:rPr>
          <w:rFonts w:eastAsia="Times New Roman"/>
          <w:sz w:val="20"/>
          <w:lang w:eastAsia="en-US"/>
        </w:rPr>
        <w:t>dwa</w:t>
      </w:r>
      <w:r w:rsidRPr="007232B3">
        <w:rPr>
          <w:rFonts w:eastAsia="Times New Roman"/>
          <w:sz w:val="20"/>
          <w:lang w:eastAsia="en-US"/>
        </w:rPr>
        <w:t>) d</w:t>
      </w:r>
      <w:r w:rsidR="00453D62">
        <w:rPr>
          <w:rFonts w:eastAsia="Times New Roman"/>
          <w:sz w:val="20"/>
          <w:lang w:eastAsia="en-US"/>
        </w:rPr>
        <w:t>ni</w:t>
      </w:r>
      <w:r>
        <w:rPr>
          <w:rFonts w:eastAsia="Times New Roman"/>
          <w:sz w:val="20"/>
          <w:lang w:eastAsia="en-US"/>
        </w:rPr>
        <w:t xml:space="preserve"> roboczy</w:t>
      </w:r>
      <w:r w:rsidRPr="007232B3">
        <w:rPr>
          <w:rFonts w:eastAsia="Times New Roman"/>
          <w:sz w:val="20"/>
          <w:lang w:eastAsia="en-US"/>
        </w:rPr>
        <w:t>;</w:t>
      </w:r>
    </w:p>
    <w:p w14:paraId="54876589" w14:textId="77777777" w:rsidR="00453D62" w:rsidRPr="007232B3" w:rsidRDefault="00453D62" w:rsidP="00022D5A">
      <w:pPr>
        <w:pStyle w:val="Akapitzlist"/>
        <w:widowControl/>
        <w:numPr>
          <w:ilvl w:val="0"/>
          <w:numId w:val="4"/>
        </w:numPr>
        <w:suppressAutoHyphens w:val="0"/>
        <w:contextualSpacing w:val="0"/>
        <w:jc w:val="both"/>
        <w:rPr>
          <w:rFonts w:ascii="Times New Roman" w:eastAsia="Times New Roman" w:hAnsi="Times New Roman"/>
          <w:sz w:val="20"/>
        </w:rPr>
      </w:pPr>
      <w:r>
        <w:rPr>
          <w:rFonts w:ascii="Times New Roman" w:eastAsia="Times New Roman" w:hAnsi="Times New Roman"/>
          <w:sz w:val="20"/>
        </w:rPr>
        <w:t>nieprzedłożenie na drugie ostateczne wezwanie Zamawiającego dowodów potwierdzających zatrudnienie przez Wykonawcę lub Podwykonawcę osób skierowanych do wykonania zamówienia na podstawie umowy o pracę, o których mowa w § 1</w:t>
      </w:r>
      <w:r w:rsidR="00437195">
        <w:rPr>
          <w:rFonts w:ascii="Times New Roman" w:eastAsia="Times New Roman" w:hAnsi="Times New Roman"/>
          <w:sz w:val="20"/>
        </w:rPr>
        <w:t>7</w:t>
      </w:r>
      <w:r>
        <w:rPr>
          <w:rFonts w:ascii="Times New Roman" w:eastAsia="Times New Roman" w:hAnsi="Times New Roman"/>
          <w:sz w:val="20"/>
        </w:rPr>
        <w:t xml:space="preserve"> ust. 3 umowy</w:t>
      </w:r>
      <w:r w:rsidR="00A04308">
        <w:rPr>
          <w:rFonts w:ascii="Times New Roman" w:eastAsia="Times New Roman" w:hAnsi="Times New Roman"/>
          <w:sz w:val="20"/>
        </w:rPr>
        <w:t>;</w:t>
      </w:r>
    </w:p>
    <w:p w14:paraId="694F1F92" w14:textId="77777777" w:rsidR="0023323E" w:rsidRPr="00D6053F" w:rsidRDefault="0023323E" w:rsidP="00022D5A">
      <w:pPr>
        <w:widowControl/>
        <w:numPr>
          <w:ilvl w:val="0"/>
          <w:numId w:val="4"/>
        </w:numPr>
        <w:suppressAutoHyphens w:val="0"/>
        <w:jc w:val="both"/>
        <w:rPr>
          <w:rFonts w:ascii="Times New Roman" w:eastAsia="Times New Roman" w:hAnsi="Times New Roman"/>
          <w:sz w:val="20"/>
        </w:rPr>
      </w:pPr>
      <w:r w:rsidRPr="00D6053F">
        <w:rPr>
          <w:rFonts w:ascii="Times New Roman" w:hAnsi="Times New Roman"/>
          <w:sz w:val="20"/>
        </w:rPr>
        <w:t xml:space="preserve">zostanie stwierdzone co najmniej trzykrotne niewykonanie przez pracowników i współpracowników </w:t>
      </w:r>
      <w:r w:rsidR="003A51D8" w:rsidRPr="00D6053F">
        <w:rPr>
          <w:rFonts w:ascii="Times New Roman" w:hAnsi="Times New Roman"/>
          <w:sz w:val="20"/>
        </w:rPr>
        <w:t xml:space="preserve">(jeśli doszło do zlecenia podwykonawstwa w zakresie korzystania z grupy interwencyjnej) </w:t>
      </w:r>
      <w:r w:rsidRPr="00D6053F">
        <w:rPr>
          <w:rFonts w:ascii="Times New Roman" w:hAnsi="Times New Roman"/>
          <w:sz w:val="20"/>
        </w:rPr>
        <w:t xml:space="preserve">Wykonawcy polecenia wydanego przez pracownika Zamawiającego dotyczącego sposobu świadczenia usługi </w:t>
      </w:r>
      <w:r w:rsidR="00A04308">
        <w:rPr>
          <w:rFonts w:ascii="Times New Roman" w:hAnsi="Times New Roman"/>
          <w:sz w:val="20"/>
        </w:rPr>
        <w:t>utrzymania czystości</w:t>
      </w:r>
      <w:r w:rsidRPr="00D6053F">
        <w:rPr>
          <w:rFonts w:ascii="Times New Roman" w:hAnsi="Times New Roman"/>
          <w:sz w:val="20"/>
        </w:rPr>
        <w:t>, b</w:t>
      </w:r>
      <w:r w:rsidR="003A51D8" w:rsidRPr="00D6053F">
        <w:rPr>
          <w:rFonts w:ascii="Times New Roman" w:hAnsi="Times New Roman"/>
          <w:sz w:val="20"/>
        </w:rPr>
        <w:t>ez</w:t>
      </w:r>
      <w:r w:rsidRPr="00D6053F">
        <w:rPr>
          <w:rFonts w:ascii="Times New Roman" w:hAnsi="Times New Roman"/>
          <w:sz w:val="20"/>
        </w:rPr>
        <w:t xml:space="preserve"> uprzedniego wezwania pod rygorem </w:t>
      </w:r>
      <w:r w:rsidR="003A51D8" w:rsidRPr="00D6053F">
        <w:rPr>
          <w:rFonts w:ascii="Times New Roman" w:hAnsi="Times New Roman"/>
          <w:sz w:val="20"/>
        </w:rPr>
        <w:t>wypowiedzenia bez zachowania terminu wypowiedzenia;</w:t>
      </w:r>
    </w:p>
    <w:p w14:paraId="1B7B05F9" w14:textId="77777777" w:rsidR="0023323E" w:rsidRPr="00D6053F" w:rsidRDefault="0023323E" w:rsidP="00022D5A">
      <w:pPr>
        <w:widowControl/>
        <w:numPr>
          <w:ilvl w:val="0"/>
          <w:numId w:val="4"/>
        </w:numPr>
        <w:suppressAutoHyphens w:val="0"/>
        <w:jc w:val="both"/>
        <w:rPr>
          <w:rFonts w:ascii="Times New Roman" w:eastAsia="Times New Roman" w:hAnsi="Times New Roman"/>
          <w:sz w:val="20"/>
        </w:rPr>
      </w:pPr>
      <w:r w:rsidRPr="00D6053F">
        <w:rPr>
          <w:rFonts w:ascii="Times New Roman" w:eastAsia="Times New Roman" w:hAnsi="Times New Roman"/>
          <w:sz w:val="20"/>
        </w:rPr>
        <w:t xml:space="preserve">zostanie </w:t>
      </w:r>
      <w:r w:rsidRPr="00D6053F">
        <w:rPr>
          <w:rFonts w:ascii="Times New Roman" w:hAnsi="Times New Roman"/>
          <w:sz w:val="20"/>
        </w:rPr>
        <w:t xml:space="preserve">stwierdzone co najmniej trzykrotne niezapewnienie przez Wykonawcę wymaganego umową składu osobowego pracowników </w:t>
      </w:r>
      <w:r w:rsidR="00A04308">
        <w:rPr>
          <w:rFonts w:ascii="Times New Roman" w:hAnsi="Times New Roman"/>
          <w:sz w:val="20"/>
        </w:rPr>
        <w:t>Wykonawcy</w:t>
      </w:r>
      <w:r w:rsidRPr="00D6053F">
        <w:rPr>
          <w:rFonts w:ascii="Times New Roman" w:hAnsi="Times New Roman"/>
          <w:sz w:val="20"/>
        </w:rPr>
        <w:t xml:space="preserve"> w </w:t>
      </w:r>
      <w:r w:rsidR="00E113D0" w:rsidRPr="00D6053F">
        <w:rPr>
          <w:rFonts w:ascii="Times New Roman" w:hAnsi="Times New Roman"/>
          <w:sz w:val="20"/>
        </w:rPr>
        <w:t xml:space="preserve">budynkach </w:t>
      </w:r>
      <w:r w:rsidRPr="00D6053F">
        <w:rPr>
          <w:rFonts w:ascii="Times New Roman" w:hAnsi="Times New Roman"/>
          <w:sz w:val="20"/>
        </w:rPr>
        <w:t>Zamawiającego</w:t>
      </w:r>
      <w:r w:rsidR="003A51D8" w:rsidRPr="00D6053F">
        <w:rPr>
          <w:rFonts w:ascii="Times New Roman" w:hAnsi="Times New Roman"/>
          <w:sz w:val="20"/>
        </w:rPr>
        <w:t>;</w:t>
      </w:r>
    </w:p>
    <w:p w14:paraId="59A0E471" w14:textId="77777777" w:rsidR="0023323E" w:rsidRPr="00D6053F" w:rsidRDefault="0023323E" w:rsidP="00022D5A">
      <w:pPr>
        <w:widowControl/>
        <w:numPr>
          <w:ilvl w:val="0"/>
          <w:numId w:val="4"/>
        </w:numPr>
        <w:suppressAutoHyphens w:val="0"/>
        <w:jc w:val="both"/>
        <w:rPr>
          <w:rFonts w:ascii="Times New Roman" w:eastAsia="Times New Roman" w:hAnsi="Times New Roman"/>
          <w:sz w:val="20"/>
        </w:rPr>
      </w:pPr>
      <w:r w:rsidRPr="00D6053F">
        <w:rPr>
          <w:rFonts w:ascii="Times New Roman" w:hAnsi="Times New Roman"/>
          <w:sz w:val="20"/>
        </w:rPr>
        <w:t>zostanie</w:t>
      </w:r>
      <w:r w:rsidR="00B3213A" w:rsidRPr="00D6053F">
        <w:rPr>
          <w:rFonts w:ascii="Times New Roman" w:hAnsi="Times New Roman"/>
          <w:sz w:val="20"/>
        </w:rPr>
        <w:t xml:space="preserve"> trzykrotnie</w:t>
      </w:r>
      <w:r w:rsidRPr="00D6053F">
        <w:rPr>
          <w:rFonts w:ascii="Times New Roman" w:hAnsi="Times New Roman"/>
          <w:sz w:val="20"/>
        </w:rPr>
        <w:t xml:space="preserve"> stwierdzone niewykonywanie umowy przez osoby z zadeklarowanym przez Wykonawcę na etapie składania ofert doświadczeniem i praktyką zawodową, jako punktowane za kryterium „doświadczenie </w:t>
      </w:r>
      <w:r w:rsidR="0005504F" w:rsidRPr="00D6053F">
        <w:rPr>
          <w:rFonts w:ascii="Times New Roman" w:hAnsi="Times New Roman"/>
          <w:sz w:val="20"/>
        </w:rPr>
        <w:t xml:space="preserve">i praktyka zawodowa w </w:t>
      </w:r>
      <w:r w:rsidR="00A04308">
        <w:rPr>
          <w:rFonts w:ascii="Times New Roman" w:hAnsi="Times New Roman"/>
          <w:sz w:val="20"/>
        </w:rPr>
        <w:t xml:space="preserve">utrzymaniu czystości </w:t>
      </w:r>
      <w:r w:rsidR="00E113D0" w:rsidRPr="00D6053F">
        <w:rPr>
          <w:rFonts w:ascii="Times New Roman" w:hAnsi="Times New Roman"/>
          <w:sz w:val="20"/>
        </w:rPr>
        <w:t xml:space="preserve">budynków </w:t>
      </w:r>
      <w:r w:rsidR="0005504F" w:rsidRPr="00D6053F">
        <w:rPr>
          <w:rFonts w:ascii="Times New Roman" w:hAnsi="Times New Roman"/>
          <w:sz w:val="20"/>
        </w:rPr>
        <w:t>użyteczności publicznej</w:t>
      </w:r>
      <w:r w:rsidR="00A04308">
        <w:rPr>
          <w:rFonts w:ascii="Times New Roman" w:hAnsi="Times New Roman"/>
          <w:sz w:val="20"/>
        </w:rPr>
        <w:t xml:space="preserve"> podmiotów leczniczych</w:t>
      </w:r>
      <w:r w:rsidR="0005504F" w:rsidRPr="00D6053F">
        <w:rPr>
          <w:rFonts w:ascii="Times New Roman" w:hAnsi="Times New Roman"/>
          <w:sz w:val="20"/>
        </w:rPr>
        <w:t xml:space="preserve">, </w:t>
      </w:r>
      <w:r w:rsidRPr="00D6053F">
        <w:rPr>
          <w:rFonts w:ascii="Times New Roman" w:hAnsi="Times New Roman"/>
          <w:sz w:val="20"/>
        </w:rPr>
        <w:t xml:space="preserve">osób skierowanych do </w:t>
      </w:r>
      <w:r w:rsidRPr="00D6053F">
        <w:rPr>
          <w:rFonts w:ascii="Times New Roman" w:hAnsi="Times New Roman"/>
          <w:sz w:val="20"/>
        </w:rPr>
        <w:lastRenderedPageBreak/>
        <w:t>realizacji zamówienia”, przy czym dopuszczalna jest zmiana osoby, pod warunkiem</w:t>
      </w:r>
      <w:r w:rsidR="003A51D8" w:rsidRPr="00D6053F">
        <w:rPr>
          <w:rFonts w:ascii="Times New Roman" w:hAnsi="Times New Roman"/>
          <w:sz w:val="20"/>
        </w:rPr>
        <w:t>, że</w:t>
      </w:r>
      <w:r w:rsidRPr="00D6053F">
        <w:rPr>
          <w:rFonts w:ascii="Times New Roman" w:hAnsi="Times New Roman"/>
          <w:sz w:val="20"/>
        </w:rPr>
        <w:t xml:space="preserve"> przez osob</w:t>
      </w:r>
      <w:r w:rsidR="003A51D8" w:rsidRPr="00D6053F">
        <w:rPr>
          <w:rFonts w:ascii="Times New Roman" w:hAnsi="Times New Roman"/>
          <w:sz w:val="20"/>
        </w:rPr>
        <w:t>a</w:t>
      </w:r>
      <w:r w:rsidRPr="00D6053F">
        <w:rPr>
          <w:rFonts w:ascii="Times New Roman" w:hAnsi="Times New Roman"/>
          <w:sz w:val="20"/>
        </w:rPr>
        <w:t xml:space="preserve"> zastępującą, </w:t>
      </w:r>
      <w:r w:rsidR="003A51D8" w:rsidRPr="00D6053F">
        <w:rPr>
          <w:rFonts w:ascii="Times New Roman" w:hAnsi="Times New Roman"/>
          <w:sz w:val="20"/>
        </w:rPr>
        <w:t>będzie miała co najmniej tożsame doświadczenie  i okres praktyki zawodowej w</w:t>
      </w:r>
      <w:r w:rsidR="00A04308">
        <w:rPr>
          <w:rFonts w:ascii="Times New Roman" w:hAnsi="Times New Roman"/>
          <w:sz w:val="20"/>
        </w:rPr>
        <w:t xml:space="preserve"> utrzymaniu czystości w</w:t>
      </w:r>
      <w:r w:rsidR="003A51D8" w:rsidRPr="00D6053F">
        <w:rPr>
          <w:rFonts w:ascii="Times New Roman" w:hAnsi="Times New Roman"/>
          <w:sz w:val="20"/>
        </w:rPr>
        <w:t xml:space="preserve"> </w:t>
      </w:r>
      <w:r w:rsidR="00E113D0" w:rsidRPr="00D6053F">
        <w:rPr>
          <w:rFonts w:ascii="Times New Roman" w:hAnsi="Times New Roman"/>
          <w:sz w:val="20"/>
        </w:rPr>
        <w:t>budynkach</w:t>
      </w:r>
      <w:r w:rsidR="003A51D8" w:rsidRPr="00D6053F">
        <w:rPr>
          <w:rFonts w:ascii="Times New Roman" w:hAnsi="Times New Roman"/>
          <w:sz w:val="20"/>
        </w:rPr>
        <w:t xml:space="preserve"> użyteczności publicznej</w:t>
      </w:r>
      <w:r w:rsidR="00A04308">
        <w:rPr>
          <w:rFonts w:ascii="Times New Roman" w:hAnsi="Times New Roman"/>
          <w:sz w:val="20"/>
        </w:rPr>
        <w:t xml:space="preserve"> podmiotów publicznych</w:t>
      </w:r>
      <w:r w:rsidR="003A51D8" w:rsidRPr="00D6053F">
        <w:rPr>
          <w:rFonts w:ascii="Times New Roman" w:hAnsi="Times New Roman"/>
          <w:sz w:val="20"/>
        </w:rPr>
        <w:t>, co osoba zastępowana;</w:t>
      </w:r>
    </w:p>
    <w:p w14:paraId="0C68ABBB" w14:textId="77777777" w:rsidR="0023323E" w:rsidRPr="00D6053F" w:rsidRDefault="0023323E" w:rsidP="00022D5A">
      <w:pPr>
        <w:widowControl/>
        <w:numPr>
          <w:ilvl w:val="0"/>
          <w:numId w:val="4"/>
        </w:numPr>
        <w:suppressAutoHyphens w:val="0"/>
        <w:jc w:val="both"/>
        <w:rPr>
          <w:rFonts w:ascii="Times New Roman" w:eastAsia="Times New Roman" w:hAnsi="Times New Roman"/>
          <w:sz w:val="20"/>
        </w:rPr>
      </w:pPr>
      <w:r w:rsidRPr="00D6053F">
        <w:rPr>
          <w:rFonts w:ascii="Times New Roman" w:eastAsia="Times New Roman" w:hAnsi="Times New Roman"/>
          <w:sz w:val="20"/>
        </w:rPr>
        <w:t xml:space="preserve">wystąpił po stronie Wykonawcy brak zdolności do czynności prawnych lub brak w składzie organów lub brak zdolności kontynuowania realizacji zamówienia, w tym z uwagi na zaangażowanie zasobów technicznych lub zawodowych Wykonawcy w inne przedsięwzięcia gospodarcze Wykonawcy, co w ocenie Zamawiającego stwarza ryzyko niewykonania lub nienależytego wykonania </w:t>
      </w:r>
      <w:r w:rsidR="009F0F8C" w:rsidRPr="00D6053F">
        <w:rPr>
          <w:rFonts w:ascii="Times New Roman" w:eastAsia="Times New Roman" w:hAnsi="Times New Roman"/>
          <w:sz w:val="20"/>
        </w:rPr>
        <w:t>u</w:t>
      </w:r>
      <w:r w:rsidRPr="00D6053F">
        <w:rPr>
          <w:rFonts w:ascii="Times New Roman" w:eastAsia="Times New Roman" w:hAnsi="Times New Roman"/>
          <w:sz w:val="20"/>
        </w:rPr>
        <w:t>mowy przez Wykonawcę,</w:t>
      </w:r>
    </w:p>
    <w:p w14:paraId="2690CEE5" w14:textId="77777777" w:rsidR="00BF0CA6" w:rsidRPr="00D6053F" w:rsidRDefault="0023323E" w:rsidP="00022D5A">
      <w:pPr>
        <w:widowControl/>
        <w:numPr>
          <w:ilvl w:val="0"/>
          <w:numId w:val="4"/>
        </w:numPr>
        <w:suppressAutoHyphens w:val="0"/>
        <w:jc w:val="both"/>
        <w:rPr>
          <w:rFonts w:ascii="Times New Roman" w:eastAsia="Times New Roman" w:hAnsi="Times New Roman"/>
          <w:sz w:val="20"/>
        </w:rPr>
      </w:pPr>
      <w:r w:rsidRPr="00D6053F">
        <w:rPr>
          <w:rFonts w:ascii="Times New Roman" w:eastAsia="Times New Roman" w:hAnsi="Times New Roman"/>
          <w:sz w:val="20"/>
        </w:rPr>
        <w:t xml:space="preserve">Wykonawca w inny sposób niż wyżej wymienione rażąco zaniedbuje swoje obowiązki umowne, to jest w szczególności nie realizuje swoich obowiązków podstawowych, o których mowa w § </w:t>
      </w:r>
      <w:r w:rsidR="00031008" w:rsidRPr="00D6053F">
        <w:rPr>
          <w:rFonts w:ascii="Times New Roman" w:eastAsia="Times New Roman" w:hAnsi="Times New Roman"/>
          <w:sz w:val="20"/>
        </w:rPr>
        <w:t>3</w:t>
      </w:r>
      <w:r w:rsidRPr="00D6053F">
        <w:rPr>
          <w:rFonts w:ascii="Times New Roman" w:eastAsia="Times New Roman" w:hAnsi="Times New Roman"/>
          <w:sz w:val="20"/>
        </w:rPr>
        <w:t xml:space="preserve"> umowy po uprzednim wyznaczeniu Wykonawcy dodatkowego, nie krótszego niż 5-dniowy terminu na usunięcie stwierdzonych uchybień z zastrzeżeniem rygoru </w:t>
      </w:r>
      <w:r w:rsidR="00031008" w:rsidRPr="00D6053F">
        <w:rPr>
          <w:rFonts w:ascii="Times New Roman" w:eastAsia="Times New Roman" w:hAnsi="Times New Roman"/>
          <w:sz w:val="20"/>
        </w:rPr>
        <w:t>wypowiedzenia umowy bez zachowania terminu wypowiedzenia;</w:t>
      </w:r>
    </w:p>
    <w:p w14:paraId="1C5DF63E" w14:textId="749A4DF1" w:rsidR="00710A3C" w:rsidRDefault="00F56A84" w:rsidP="00710A3C">
      <w:pPr>
        <w:widowControl/>
        <w:numPr>
          <w:ilvl w:val="0"/>
          <w:numId w:val="4"/>
        </w:numPr>
        <w:suppressAutoHyphens w:val="0"/>
        <w:jc w:val="both"/>
        <w:rPr>
          <w:rFonts w:ascii="Times New Roman" w:eastAsia="Times New Roman" w:hAnsi="Times New Roman"/>
          <w:sz w:val="20"/>
        </w:rPr>
      </w:pPr>
      <w:r w:rsidRPr="00D6053F">
        <w:rPr>
          <w:rFonts w:ascii="Times New Roman" w:eastAsia="Calibri" w:hAnsi="Times New Roman"/>
          <w:sz w:val="20"/>
        </w:rPr>
        <w:t xml:space="preserve">zostanie stwierdzone zatrudnienie osób wykonujących czynności ochrony z wynagrodzeniem w wysokości mniejszej niż minimalne wynagrodzenie </w:t>
      </w:r>
      <w:r w:rsidRPr="00437195">
        <w:rPr>
          <w:rFonts w:ascii="Times New Roman" w:eastAsia="Calibri" w:hAnsi="Times New Roman"/>
          <w:sz w:val="20"/>
        </w:rPr>
        <w:t xml:space="preserve">za pracę ustalone na podstawie art. 6-8 ustawy z 10 października 2002 r. o minimalnym wynagrodzeniu za </w:t>
      </w:r>
      <w:r w:rsidRPr="004B46C3">
        <w:rPr>
          <w:rFonts w:ascii="Times New Roman" w:eastAsia="Calibri" w:hAnsi="Times New Roman"/>
          <w:sz w:val="20"/>
        </w:rPr>
        <w:t>pracę (</w:t>
      </w:r>
      <w:r w:rsidR="004B46C3" w:rsidRPr="004B46C3">
        <w:rPr>
          <w:rFonts w:ascii="Times New Roman" w:hAnsi="Times New Roman"/>
          <w:sz w:val="20"/>
        </w:rPr>
        <w:t>Dz. U. z 2024 r. poz. 1773</w:t>
      </w:r>
      <w:r w:rsidRPr="004B46C3">
        <w:rPr>
          <w:rStyle w:val="markedcontent"/>
          <w:rFonts w:ascii="Times New Roman" w:hAnsi="Times New Roman"/>
          <w:sz w:val="20"/>
        </w:rPr>
        <w:t>)</w:t>
      </w:r>
      <w:r w:rsidR="00437195" w:rsidRPr="004B46C3">
        <w:rPr>
          <w:rStyle w:val="markedcontent"/>
          <w:rFonts w:ascii="Times New Roman" w:hAnsi="Times New Roman"/>
          <w:sz w:val="20"/>
        </w:rPr>
        <w:t>.</w:t>
      </w:r>
    </w:p>
    <w:p w14:paraId="5BBC7433" w14:textId="77777777" w:rsidR="00710A3C" w:rsidRDefault="00123B85" w:rsidP="00710A3C">
      <w:pPr>
        <w:widowControl/>
        <w:numPr>
          <w:ilvl w:val="0"/>
          <w:numId w:val="15"/>
        </w:numPr>
        <w:suppressAutoHyphens w:val="0"/>
        <w:jc w:val="both"/>
        <w:rPr>
          <w:rFonts w:ascii="Times New Roman" w:eastAsia="Times New Roman" w:hAnsi="Times New Roman"/>
          <w:sz w:val="20"/>
        </w:rPr>
      </w:pPr>
      <w:r w:rsidRPr="00710A3C">
        <w:rPr>
          <w:rFonts w:ascii="Times New Roman" w:eastAsia="Times New Roman" w:hAnsi="Times New Roman"/>
          <w:bCs/>
          <w:color w:val="auto"/>
          <w:sz w:val="20"/>
          <w:lang w:eastAsia="ar-SA"/>
        </w:rPr>
        <w:t>Wykonawcy przysługuje prawo do wypowiedzenia umowy bez zachowania terminu wypowiedzenia w przypadku zalegania przez Zamawiającego</w:t>
      </w:r>
      <w:r w:rsidR="0088767F" w:rsidRPr="00710A3C">
        <w:rPr>
          <w:rFonts w:ascii="Times New Roman" w:eastAsia="Times New Roman" w:hAnsi="Times New Roman"/>
          <w:bCs/>
          <w:color w:val="auto"/>
          <w:sz w:val="20"/>
          <w:lang w:eastAsia="ar-SA"/>
        </w:rPr>
        <w:t xml:space="preserve"> z zapłatą co najmniej przez 90</w:t>
      </w:r>
      <w:r w:rsidRPr="00710A3C">
        <w:rPr>
          <w:rFonts w:ascii="Times New Roman" w:eastAsia="Times New Roman" w:hAnsi="Times New Roman"/>
          <w:bCs/>
          <w:color w:val="auto"/>
          <w:sz w:val="20"/>
          <w:lang w:eastAsia="ar-SA"/>
        </w:rPr>
        <w:t xml:space="preserve"> </w:t>
      </w:r>
      <w:r w:rsidR="0088767F" w:rsidRPr="00710A3C">
        <w:rPr>
          <w:rFonts w:ascii="Times New Roman" w:eastAsia="Times New Roman" w:hAnsi="Times New Roman"/>
          <w:bCs/>
          <w:color w:val="auto"/>
          <w:sz w:val="20"/>
          <w:lang w:eastAsia="ar-SA"/>
        </w:rPr>
        <w:t>(dziewięćdziesiąt</w:t>
      </w:r>
      <w:r w:rsidR="00FD5257" w:rsidRPr="00710A3C">
        <w:rPr>
          <w:rFonts w:ascii="Times New Roman" w:eastAsia="Times New Roman" w:hAnsi="Times New Roman"/>
          <w:bCs/>
          <w:color w:val="auto"/>
          <w:sz w:val="20"/>
          <w:lang w:eastAsia="ar-SA"/>
        </w:rPr>
        <w:t xml:space="preserve">) </w:t>
      </w:r>
      <w:r w:rsidRPr="00710A3C">
        <w:rPr>
          <w:rFonts w:ascii="Times New Roman" w:eastAsia="Times New Roman" w:hAnsi="Times New Roman"/>
          <w:bCs/>
          <w:color w:val="auto"/>
          <w:sz w:val="20"/>
          <w:lang w:eastAsia="ar-SA"/>
        </w:rPr>
        <w:t xml:space="preserve">dni. </w:t>
      </w:r>
    </w:p>
    <w:p w14:paraId="67C2B3E6" w14:textId="77777777" w:rsidR="00710A3C" w:rsidRPr="005067D1" w:rsidRDefault="00710A3C" w:rsidP="00710A3C">
      <w:pPr>
        <w:widowControl/>
        <w:numPr>
          <w:ilvl w:val="0"/>
          <w:numId w:val="15"/>
        </w:numPr>
        <w:suppressAutoHyphens w:val="0"/>
        <w:jc w:val="both"/>
        <w:rPr>
          <w:rFonts w:ascii="Times New Roman" w:eastAsia="Times New Roman" w:hAnsi="Times New Roman"/>
          <w:color w:val="auto"/>
          <w:sz w:val="20"/>
        </w:rPr>
      </w:pPr>
      <w:r w:rsidRPr="005067D1">
        <w:rPr>
          <w:bCs/>
          <w:color w:val="auto"/>
          <w:sz w:val="20"/>
        </w:rPr>
        <w:t>Każdej ze Stron przysługuje prawo do wypowiedzenia umowy z ważnych powodów z zachowaniem dwumiesięcznego terminu wypowiedzenia.</w:t>
      </w:r>
    </w:p>
    <w:p w14:paraId="337C638F" w14:textId="77777777" w:rsidR="00785C8E" w:rsidRPr="00D6053F" w:rsidRDefault="005C3AC3" w:rsidP="00D6053F">
      <w:pPr>
        <w:widowControl/>
        <w:tabs>
          <w:tab w:val="left" w:pos="426"/>
        </w:tabs>
        <w:jc w:val="center"/>
        <w:rPr>
          <w:rFonts w:ascii="Times New Roman" w:eastAsia="Times New Roman" w:hAnsi="Times New Roman"/>
          <w:b/>
          <w:color w:val="auto"/>
          <w:sz w:val="20"/>
          <w:lang w:eastAsia="ar-SA"/>
        </w:rPr>
      </w:pPr>
      <w:r w:rsidRPr="00D6053F">
        <w:rPr>
          <w:rFonts w:ascii="Times New Roman" w:eastAsia="Times New Roman" w:hAnsi="Times New Roman"/>
          <w:b/>
          <w:color w:val="auto"/>
          <w:sz w:val="20"/>
          <w:lang w:eastAsia="ar-SA"/>
        </w:rPr>
        <w:t>§ 1</w:t>
      </w:r>
      <w:r w:rsidR="00437195">
        <w:rPr>
          <w:rFonts w:ascii="Times New Roman" w:eastAsia="Times New Roman" w:hAnsi="Times New Roman"/>
          <w:b/>
          <w:color w:val="auto"/>
          <w:sz w:val="20"/>
          <w:lang w:eastAsia="ar-SA"/>
        </w:rPr>
        <w:t>5</w:t>
      </w:r>
      <w:r w:rsidR="00307C29" w:rsidRPr="00D6053F">
        <w:rPr>
          <w:rFonts w:ascii="Times New Roman" w:eastAsia="Times New Roman" w:hAnsi="Times New Roman"/>
          <w:b/>
          <w:color w:val="auto"/>
          <w:sz w:val="20"/>
          <w:lang w:eastAsia="ar-SA"/>
        </w:rPr>
        <w:t>.</w:t>
      </w:r>
    </w:p>
    <w:p w14:paraId="46043918" w14:textId="77777777" w:rsidR="00785C8E" w:rsidRPr="00D6053F" w:rsidRDefault="001E78D6" w:rsidP="00D6053F">
      <w:pPr>
        <w:widowControl/>
        <w:tabs>
          <w:tab w:val="left" w:pos="426"/>
        </w:tabs>
        <w:jc w:val="center"/>
        <w:rPr>
          <w:rFonts w:ascii="Times New Roman" w:eastAsia="Times New Roman" w:hAnsi="Times New Roman"/>
          <w:b/>
          <w:color w:val="auto"/>
          <w:sz w:val="20"/>
          <w:lang w:eastAsia="ar-SA"/>
        </w:rPr>
      </w:pPr>
      <w:r>
        <w:rPr>
          <w:rFonts w:ascii="Times New Roman" w:eastAsia="Times New Roman" w:hAnsi="Times New Roman"/>
          <w:b/>
          <w:color w:val="auto"/>
          <w:sz w:val="20"/>
          <w:lang w:eastAsia="ar-SA"/>
        </w:rPr>
        <w:t>Rozwiązanie umowy</w:t>
      </w:r>
    </w:p>
    <w:p w14:paraId="2B0F26E3" w14:textId="77777777" w:rsidR="00C20747" w:rsidRPr="00D6053F" w:rsidRDefault="00785C8E" w:rsidP="00437195">
      <w:pPr>
        <w:widowControl/>
        <w:suppressAutoHyphens w:val="0"/>
        <w:ind w:left="360"/>
        <w:jc w:val="both"/>
        <w:rPr>
          <w:rFonts w:ascii="Times New Roman" w:eastAsia="Times New Roman" w:hAnsi="Times New Roman"/>
          <w:b/>
          <w:bCs/>
          <w:sz w:val="20"/>
          <w:lang w:eastAsia="en-US"/>
        </w:rPr>
      </w:pPr>
      <w:r w:rsidRPr="00D6053F">
        <w:rPr>
          <w:rFonts w:ascii="Times New Roman" w:eastAsia="Times New Roman" w:hAnsi="Times New Roman"/>
          <w:color w:val="auto"/>
          <w:sz w:val="20"/>
          <w:lang w:eastAsia="ar-SA"/>
        </w:rPr>
        <w:t>Strony zgodnie postanawiają, że przysługuje im prawo do rozwiązania umowy za porozumieniem Stron.</w:t>
      </w:r>
    </w:p>
    <w:p w14:paraId="7F538BC8" w14:textId="77777777" w:rsidR="00785C8E" w:rsidRPr="00D6053F" w:rsidRDefault="005C3AC3" w:rsidP="00D6053F">
      <w:pPr>
        <w:widowControl/>
        <w:tabs>
          <w:tab w:val="left" w:pos="426"/>
        </w:tabs>
        <w:jc w:val="center"/>
        <w:rPr>
          <w:rFonts w:ascii="Times New Roman" w:eastAsia="Times New Roman" w:hAnsi="Times New Roman"/>
          <w:b/>
          <w:bCs/>
          <w:color w:val="auto"/>
          <w:sz w:val="20"/>
          <w:lang w:eastAsia="ar-SA"/>
        </w:rPr>
      </w:pPr>
      <w:r w:rsidRPr="00D6053F">
        <w:rPr>
          <w:rFonts w:ascii="Times New Roman" w:eastAsia="Times New Roman" w:hAnsi="Times New Roman"/>
          <w:b/>
          <w:bCs/>
          <w:color w:val="auto"/>
          <w:sz w:val="20"/>
          <w:lang w:eastAsia="ar-SA"/>
        </w:rPr>
        <w:t>§ 1</w:t>
      </w:r>
      <w:r w:rsidR="00437195">
        <w:rPr>
          <w:rFonts w:ascii="Times New Roman" w:eastAsia="Times New Roman" w:hAnsi="Times New Roman"/>
          <w:b/>
          <w:bCs/>
          <w:color w:val="auto"/>
          <w:sz w:val="20"/>
          <w:lang w:eastAsia="ar-SA"/>
        </w:rPr>
        <w:t>6</w:t>
      </w:r>
      <w:r w:rsidR="00307C29" w:rsidRPr="00D6053F">
        <w:rPr>
          <w:rFonts w:ascii="Times New Roman" w:eastAsia="Times New Roman" w:hAnsi="Times New Roman"/>
          <w:b/>
          <w:bCs/>
          <w:color w:val="auto"/>
          <w:sz w:val="20"/>
          <w:lang w:eastAsia="ar-SA"/>
        </w:rPr>
        <w:t>.</w:t>
      </w:r>
    </w:p>
    <w:p w14:paraId="43267623" w14:textId="77777777" w:rsidR="00785C8E" w:rsidRPr="00D6053F" w:rsidRDefault="001E78D6" w:rsidP="00D6053F">
      <w:pPr>
        <w:widowControl/>
        <w:tabs>
          <w:tab w:val="left" w:pos="426"/>
        </w:tabs>
        <w:jc w:val="center"/>
        <w:rPr>
          <w:rFonts w:ascii="Times New Roman" w:eastAsia="Times New Roman" w:hAnsi="Times New Roman"/>
          <w:b/>
          <w:bCs/>
          <w:color w:val="auto"/>
          <w:sz w:val="20"/>
          <w:lang w:eastAsia="ar-SA"/>
        </w:rPr>
      </w:pPr>
      <w:r>
        <w:rPr>
          <w:rFonts w:ascii="Times New Roman" w:eastAsia="Times New Roman" w:hAnsi="Times New Roman"/>
          <w:b/>
          <w:bCs/>
          <w:color w:val="auto"/>
          <w:sz w:val="20"/>
          <w:lang w:eastAsia="ar-SA"/>
        </w:rPr>
        <w:t>Zmiana umowy</w:t>
      </w:r>
    </w:p>
    <w:p w14:paraId="358EE792" w14:textId="77777777" w:rsidR="00785C8E" w:rsidRPr="007232B3" w:rsidRDefault="00785C8E" w:rsidP="00022D5A">
      <w:pPr>
        <w:widowControl/>
        <w:numPr>
          <w:ilvl w:val="0"/>
          <w:numId w:val="17"/>
        </w:numPr>
        <w:suppressAutoHyphens w:val="0"/>
        <w:jc w:val="both"/>
        <w:rPr>
          <w:rFonts w:ascii="Times New Roman" w:eastAsia="Times New Roman" w:hAnsi="Times New Roman"/>
          <w:b/>
          <w:bCs/>
          <w:sz w:val="20"/>
          <w:lang w:eastAsia="en-US"/>
        </w:rPr>
      </w:pPr>
      <w:r w:rsidRPr="007232B3">
        <w:rPr>
          <w:rFonts w:ascii="Times New Roman" w:eastAsia="Times New Roman" w:hAnsi="Times New Roman"/>
          <w:sz w:val="20"/>
        </w:rPr>
        <w:t>Stronie zgodnie postanawiają, że niedopuszczalne są istotne zmiany postanowień umowy w stosunku do treści oferty, na podstawie której dokonano wyboru Wykonawcy, za wyjątkiem:</w:t>
      </w:r>
    </w:p>
    <w:p w14:paraId="4656911F" w14:textId="77777777" w:rsidR="00A3572F" w:rsidRPr="007232B3" w:rsidRDefault="009673EF" w:rsidP="00022D5A">
      <w:pPr>
        <w:widowControl/>
        <w:numPr>
          <w:ilvl w:val="0"/>
          <w:numId w:val="5"/>
        </w:numPr>
        <w:tabs>
          <w:tab w:val="left" w:pos="426"/>
        </w:tabs>
        <w:jc w:val="both"/>
        <w:rPr>
          <w:rFonts w:ascii="Times New Roman" w:eastAsia="Times New Roman" w:hAnsi="Times New Roman"/>
          <w:sz w:val="20"/>
          <w:lang w:eastAsia="ar-SA"/>
        </w:rPr>
      </w:pPr>
      <w:r w:rsidRPr="007232B3">
        <w:rPr>
          <w:rFonts w:ascii="Times New Roman" w:eastAsia="Times New Roman" w:hAnsi="Times New Roman"/>
          <w:sz w:val="20"/>
        </w:rPr>
        <w:t xml:space="preserve">zmian stawki podatku od towarów i usług - </w:t>
      </w:r>
      <w:r w:rsidRPr="007232B3">
        <w:rPr>
          <w:rFonts w:ascii="Times New Roman" w:hAnsi="Times New Roman"/>
          <w:sz w:val="20"/>
        </w:rPr>
        <w:t xml:space="preserve">w razie zmiany stawki podatku VAT po zawarciu umowy, </w:t>
      </w:r>
      <w:r w:rsidR="00D8377B" w:rsidRPr="007232B3">
        <w:rPr>
          <w:rFonts w:ascii="Times New Roman" w:hAnsi="Times New Roman"/>
          <w:sz w:val="20"/>
        </w:rPr>
        <w:t>S</w:t>
      </w:r>
      <w:r w:rsidRPr="007232B3">
        <w:rPr>
          <w:rFonts w:ascii="Times New Roman" w:hAnsi="Times New Roman"/>
          <w:sz w:val="20"/>
        </w:rPr>
        <w:t>trony obowiązywać będzie nowa stawka podatku z datą wprowadzenia jej w życie przepisami, a zmiana kwoty brutto wartości umowy z tego tytułu jest akceptowana przez strony bez konieczności składania dodatkowych oświadczeń i zmiany umowy</w:t>
      </w:r>
      <w:r w:rsidRPr="007232B3">
        <w:rPr>
          <w:rFonts w:ascii="Times New Roman" w:eastAsia="Times New Roman" w:hAnsi="Times New Roman"/>
          <w:sz w:val="20"/>
        </w:rPr>
        <w:t>;</w:t>
      </w:r>
      <w:r w:rsidR="00A3572F" w:rsidRPr="007232B3">
        <w:rPr>
          <w:rFonts w:ascii="Times New Roman" w:eastAsia="Times New Roman" w:hAnsi="Times New Roman"/>
          <w:color w:val="auto"/>
          <w:sz w:val="20"/>
        </w:rPr>
        <w:t xml:space="preserve"> </w:t>
      </w:r>
    </w:p>
    <w:p w14:paraId="020A3E3D" w14:textId="77777777" w:rsidR="00A3572F" w:rsidRPr="007232B3" w:rsidRDefault="00A3572F" w:rsidP="00022D5A">
      <w:pPr>
        <w:widowControl/>
        <w:numPr>
          <w:ilvl w:val="0"/>
          <w:numId w:val="5"/>
        </w:numPr>
        <w:tabs>
          <w:tab w:val="left" w:pos="426"/>
        </w:tabs>
        <w:jc w:val="both"/>
        <w:rPr>
          <w:rFonts w:ascii="Times New Roman" w:eastAsia="Times New Roman" w:hAnsi="Times New Roman"/>
          <w:sz w:val="20"/>
          <w:lang w:eastAsia="ar-SA"/>
        </w:rPr>
      </w:pPr>
      <w:r w:rsidRPr="007232B3">
        <w:rPr>
          <w:rFonts w:ascii="Times New Roman" w:eastAsia="Times New Roman" w:hAnsi="Times New Roman"/>
          <w:color w:val="auto"/>
          <w:sz w:val="20"/>
        </w:rPr>
        <w:t>zmian sposobu fakturowania, ze względu na zmiany organizacyjne u Zamawiającego lub zmiany wewnętrznych zasad załatwiania spraw związanych z nabywaniem usług i realizacją płatności u Zamawiającego;</w:t>
      </w:r>
    </w:p>
    <w:p w14:paraId="5E0253D2" w14:textId="18947E5C" w:rsidR="009673EF" w:rsidRPr="007232B3" w:rsidRDefault="00A3572F" w:rsidP="00022D5A">
      <w:pPr>
        <w:widowControl/>
        <w:numPr>
          <w:ilvl w:val="0"/>
          <w:numId w:val="5"/>
        </w:numPr>
        <w:tabs>
          <w:tab w:val="left" w:pos="426"/>
        </w:tabs>
        <w:jc w:val="both"/>
        <w:rPr>
          <w:rFonts w:ascii="Times New Roman" w:eastAsia="Times New Roman" w:hAnsi="Times New Roman"/>
          <w:sz w:val="20"/>
          <w:lang w:eastAsia="ar-SA"/>
        </w:rPr>
      </w:pPr>
      <w:r w:rsidRPr="007232B3">
        <w:rPr>
          <w:rFonts w:ascii="Times New Roman" w:hAnsi="Times New Roman"/>
          <w:sz w:val="20"/>
        </w:rPr>
        <w:t>zmian wynikających ze zmian funkcjonalno</w:t>
      </w:r>
      <w:r w:rsidR="005067D1">
        <w:rPr>
          <w:rFonts w:ascii="Times New Roman" w:hAnsi="Times New Roman"/>
          <w:sz w:val="20"/>
        </w:rPr>
        <w:t>-</w:t>
      </w:r>
      <w:r w:rsidRPr="007232B3">
        <w:rPr>
          <w:rFonts w:ascii="Times New Roman" w:hAnsi="Times New Roman"/>
          <w:sz w:val="20"/>
        </w:rPr>
        <w:t xml:space="preserve">organizacyjnych w Regionalnym </w:t>
      </w:r>
      <w:r w:rsidR="007232B3" w:rsidRPr="007232B3">
        <w:rPr>
          <w:rFonts w:ascii="Times New Roman" w:hAnsi="Times New Roman"/>
          <w:sz w:val="20"/>
        </w:rPr>
        <w:t>Centrum</w:t>
      </w:r>
      <w:r w:rsidRPr="007232B3">
        <w:rPr>
          <w:rFonts w:ascii="Times New Roman" w:hAnsi="Times New Roman"/>
          <w:sz w:val="20"/>
        </w:rPr>
        <w:t xml:space="preserve"> Krwiodawstwa </w:t>
      </w:r>
      <w:r w:rsidR="00437195">
        <w:rPr>
          <w:rFonts w:ascii="Times New Roman" w:hAnsi="Times New Roman"/>
          <w:sz w:val="20"/>
        </w:rPr>
        <w:br/>
      </w:r>
      <w:r w:rsidRPr="007232B3">
        <w:rPr>
          <w:rFonts w:ascii="Times New Roman" w:hAnsi="Times New Roman"/>
          <w:sz w:val="20"/>
        </w:rPr>
        <w:t xml:space="preserve">i Krwiolecznictwa w Kielcach w zakresie w jakim będzie to niezbędne w celu </w:t>
      </w:r>
      <w:r w:rsidR="007232B3" w:rsidRPr="007232B3">
        <w:rPr>
          <w:rFonts w:ascii="Times New Roman" w:hAnsi="Times New Roman"/>
          <w:sz w:val="20"/>
        </w:rPr>
        <w:t>dostosowania</w:t>
      </w:r>
      <w:r w:rsidRPr="007232B3">
        <w:rPr>
          <w:rFonts w:ascii="Times New Roman" w:hAnsi="Times New Roman"/>
          <w:sz w:val="20"/>
        </w:rPr>
        <w:t xml:space="preserve"> postanowień umowy do powstałego stanu prawnego lub faktycznego</w:t>
      </w:r>
      <w:r w:rsidR="007232B3" w:rsidRPr="007232B3">
        <w:rPr>
          <w:rFonts w:ascii="Times New Roman" w:hAnsi="Times New Roman"/>
          <w:sz w:val="20"/>
        </w:rPr>
        <w:t xml:space="preserve"> (np. konieczność zbycia, wydzierżawienia, robót budowlanych)</w:t>
      </w:r>
      <w:r w:rsidR="007232B3" w:rsidRPr="007232B3">
        <w:rPr>
          <w:rFonts w:ascii="Times New Roman" w:hAnsi="Times New Roman"/>
          <w:spacing w:val="-14"/>
          <w:w w:val="95"/>
          <w:sz w:val="20"/>
        </w:rPr>
        <w:t>;</w:t>
      </w:r>
    </w:p>
    <w:p w14:paraId="1A5678D5" w14:textId="77777777" w:rsidR="007232B3" w:rsidRPr="007232B3" w:rsidRDefault="007232B3" w:rsidP="00022D5A">
      <w:pPr>
        <w:widowControl/>
        <w:numPr>
          <w:ilvl w:val="0"/>
          <w:numId w:val="5"/>
        </w:numPr>
        <w:tabs>
          <w:tab w:val="left" w:pos="426"/>
        </w:tabs>
        <w:jc w:val="both"/>
        <w:rPr>
          <w:rFonts w:ascii="Times New Roman" w:eastAsia="Times New Roman" w:hAnsi="Times New Roman"/>
          <w:sz w:val="20"/>
          <w:lang w:eastAsia="ar-SA"/>
        </w:rPr>
      </w:pPr>
      <w:r w:rsidRPr="00B22D64">
        <w:rPr>
          <w:rFonts w:eastAsia="Times New Roman"/>
          <w:sz w:val="20"/>
          <w:lang w:eastAsia="en-US"/>
        </w:rPr>
        <w:t>uzasadnionej konieczności dokonania zmiany zakresu lub sposobu wykonania usług na skutek zmian organizacyjnych lub innych okoliczności leżących po stronie Zamawiającego, nieznanych przed podpisaniem umowy</w:t>
      </w:r>
      <w:r w:rsidR="00C42ED5">
        <w:rPr>
          <w:rFonts w:eastAsia="Times New Roman"/>
          <w:sz w:val="20"/>
          <w:lang w:eastAsia="en-US"/>
        </w:rPr>
        <w:t xml:space="preserve"> (zmniejszenie lub zwiększenie zakresu usług nie więcej niż o 20 %)</w:t>
      </w:r>
      <w:r>
        <w:rPr>
          <w:rFonts w:eastAsia="Times New Roman"/>
          <w:sz w:val="20"/>
          <w:lang w:eastAsia="en-US"/>
        </w:rPr>
        <w:t>;</w:t>
      </w:r>
    </w:p>
    <w:p w14:paraId="0266502F" w14:textId="77777777" w:rsidR="009673EF" w:rsidRPr="00D6053F" w:rsidRDefault="00785C8E" w:rsidP="00022D5A">
      <w:pPr>
        <w:widowControl/>
        <w:numPr>
          <w:ilvl w:val="0"/>
          <w:numId w:val="5"/>
        </w:numPr>
        <w:tabs>
          <w:tab w:val="left" w:pos="426"/>
        </w:tabs>
        <w:jc w:val="both"/>
        <w:rPr>
          <w:rFonts w:ascii="Times New Roman" w:eastAsia="Times New Roman" w:hAnsi="Times New Roman"/>
          <w:sz w:val="20"/>
          <w:lang w:eastAsia="ar-SA"/>
        </w:rPr>
      </w:pPr>
      <w:r w:rsidRPr="00D6053F">
        <w:rPr>
          <w:rFonts w:ascii="Times New Roman" w:eastAsia="Times New Roman" w:hAnsi="Times New Roman"/>
          <w:color w:val="auto"/>
          <w:sz w:val="20"/>
        </w:rPr>
        <w:t>zmian w obowiązujących przepisach prawa mających wpływ na przedmiot i warunki umowy oraz zmiany sytuacji prawnej lub faktycznej Wykonawcy lub Zamawiającego skutkującej niemożliwośc</w:t>
      </w:r>
      <w:r w:rsidR="008D0921" w:rsidRPr="00D6053F">
        <w:rPr>
          <w:rFonts w:ascii="Times New Roman" w:eastAsia="Times New Roman" w:hAnsi="Times New Roman"/>
          <w:color w:val="auto"/>
          <w:sz w:val="20"/>
        </w:rPr>
        <w:t>ią realizacji przedmiotu umowy;</w:t>
      </w:r>
    </w:p>
    <w:p w14:paraId="2A1ED585" w14:textId="77777777" w:rsidR="00C20747" w:rsidRPr="00D6053F" w:rsidRDefault="00785C8E" w:rsidP="00022D5A">
      <w:pPr>
        <w:widowControl/>
        <w:numPr>
          <w:ilvl w:val="0"/>
          <w:numId w:val="5"/>
        </w:numPr>
        <w:tabs>
          <w:tab w:val="left" w:pos="426"/>
        </w:tabs>
        <w:jc w:val="both"/>
        <w:rPr>
          <w:rFonts w:ascii="Times New Roman" w:eastAsia="Times New Roman" w:hAnsi="Times New Roman"/>
          <w:sz w:val="20"/>
          <w:lang w:eastAsia="ar-SA"/>
        </w:rPr>
      </w:pPr>
      <w:r w:rsidRPr="00D6053F">
        <w:rPr>
          <w:rFonts w:ascii="Times New Roman" w:eastAsia="Times New Roman" w:hAnsi="Times New Roman"/>
          <w:color w:val="auto"/>
          <w:sz w:val="20"/>
        </w:rPr>
        <w:t>wystąpienia siły wyższej, która uniemożliwi wykonanie przedmiotu umowy zgodnie z postanowieniami umowy;</w:t>
      </w:r>
    </w:p>
    <w:p w14:paraId="2BBF94C9" w14:textId="77777777" w:rsidR="00C20747" w:rsidRPr="00D6053F" w:rsidRDefault="00C20747" w:rsidP="00022D5A">
      <w:pPr>
        <w:widowControl/>
        <w:numPr>
          <w:ilvl w:val="0"/>
          <w:numId w:val="17"/>
        </w:numPr>
        <w:suppressAutoHyphens w:val="0"/>
        <w:jc w:val="both"/>
        <w:rPr>
          <w:rFonts w:ascii="Times New Roman" w:eastAsia="Times New Roman" w:hAnsi="Times New Roman"/>
          <w:bCs/>
          <w:color w:val="auto"/>
          <w:sz w:val="20"/>
          <w:lang w:eastAsia="en-US"/>
        </w:rPr>
      </w:pPr>
      <w:r w:rsidRPr="00D6053F">
        <w:rPr>
          <w:rFonts w:ascii="Times New Roman" w:eastAsia="SimSun" w:hAnsi="Times New Roman"/>
          <w:color w:val="auto"/>
          <w:kern w:val="1"/>
          <w:sz w:val="20"/>
          <w:lang w:eastAsia="hi-IN" w:bidi="hi-IN"/>
        </w:rPr>
        <w:t xml:space="preserve">Strony mając na uwadze treść art. 439 ustawy </w:t>
      </w:r>
      <w:proofErr w:type="spellStart"/>
      <w:r w:rsidRPr="00D6053F">
        <w:rPr>
          <w:rFonts w:ascii="Times New Roman" w:eastAsia="SimSun" w:hAnsi="Times New Roman"/>
          <w:color w:val="auto"/>
          <w:kern w:val="1"/>
          <w:sz w:val="20"/>
          <w:lang w:eastAsia="hi-IN" w:bidi="hi-IN"/>
        </w:rPr>
        <w:t>Pzp</w:t>
      </w:r>
      <w:proofErr w:type="spellEnd"/>
      <w:r w:rsidRPr="00D6053F">
        <w:rPr>
          <w:rFonts w:ascii="Times New Roman" w:eastAsia="SimSun" w:hAnsi="Times New Roman"/>
          <w:color w:val="auto"/>
          <w:kern w:val="1"/>
          <w:sz w:val="20"/>
          <w:lang w:eastAsia="hi-IN" w:bidi="hi-IN"/>
        </w:rPr>
        <w:t xml:space="preserve"> przewidują zmianę wysokości wynagrodzenia Wykonawcy w przypadku zmiany kosztów realizacji przedmiotu </w:t>
      </w:r>
      <w:r w:rsidR="000A2BFD" w:rsidRPr="00D6053F">
        <w:rPr>
          <w:rFonts w:ascii="Times New Roman" w:eastAsia="SimSun" w:hAnsi="Times New Roman"/>
          <w:color w:val="auto"/>
          <w:kern w:val="1"/>
          <w:sz w:val="20"/>
          <w:lang w:eastAsia="hi-IN" w:bidi="hi-IN"/>
        </w:rPr>
        <w:t>u</w:t>
      </w:r>
      <w:r w:rsidRPr="00D6053F">
        <w:rPr>
          <w:rFonts w:ascii="Times New Roman" w:eastAsia="SimSun" w:hAnsi="Times New Roman"/>
          <w:color w:val="auto"/>
          <w:kern w:val="1"/>
          <w:sz w:val="20"/>
          <w:lang w:eastAsia="hi-IN" w:bidi="hi-IN"/>
        </w:rPr>
        <w:t xml:space="preserve">mowy przez Wykonawcę po upływie </w:t>
      </w:r>
      <w:r w:rsidR="00D94944">
        <w:rPr>
          <w:rFonts w:ascii="Times New Roman" w:eastAsia="SimSun" w:hAnsi="Times New Roman"/>
          <w:color w:val="auto"/>
          <w:kern w:val="1"/>
          <w:sz w:val="20"/>
          <w:lang w:eastAsia="hi-IN" w:bidi="hi-IN"/>
        </w:rPr>
        <w:t>6</w:t>
      </w:r>
      <w:r w:rsidRPr="00D6053F">
        <w:rPr>
          <w:rFonts w:ascii="Times New Roman" w:eastAsia="SimSun" w:hAnsi="Times New Roman"/>
          <w:color w:val="auto"/>
          <w:kern w:val="1"/>
          <w:sz w:val="20"/>
          <w:lang w:eastAsia="hi-IN" w:bidi="hi-IN"/>
        </w:rPr>
        <w:t xml:space="preserve"> (</w:t>
      </w:r>
      <w:r w:rsidR="00D94944">
        <w:rPr>
          <w:rFonts w:ascii="Times New Roman" w:eastAsia="SimSun" w:hAnsi="Times New Roman"/>
          <w:color w:val="auto"/>
          <w:kern w:val="1"/>
          <w:sz w:val="20"/>
          <w:lang w:eastAsia="hi-IN" w:bidi="hi-IN"/>
        </w:rPr>
        <w:t>sześciu</w:t>
      </w:r>
      <w:r w:rsidRPr="00D6053F">
        <w:rPr>
          <w:rFonts w:ascii="Times New Roman" w:eastAsia="SimSun" w:hAnsi="Times New Roman"/>
          <w:color w:val="auto"/>
          <w:kern w:val="1"/>
          <w:sz w:val="20"/>
          <w:lang w:eastAsia="hi-IN" w:bidi="hi-IN"/>
        </w:rPr>
        <w:t xml:space="preserve">) miesięcy obowiązywania </w:t>
      </w:r>
      <w:r w:rsidR="000A2BFD" w:rsidRPr="00D6053F">
        <w:rPr>
          <w:rFonts w:ascii="Times New Roman" w:eastAsia="SimSun" w:hAnsi="Times New Roman"/>
          <w:color w:val="auto"/>
          <w:kern w:val="1"/>
          <w:sz w:val="20"/>
          <w:lang w:eastAsia="hi-IN" w:bidi="hi-IN"/>
        </w:rPr>
        <w:t>u</w:t>
      </w:r>
      <w:r w:rsidRPr="00D6053F">
        <w:rPr>
          <w:rFonts w:ascii="Times New Roman" w:eastAsia="SimSun" w:hAnsi="Times New Roman"/>
          <w:color w:val="auto"/>
          <w:kern w:val="1"/>
          <w:sz w:val="20"/>
          <w:lang w:eastAsia="hi-IN" w:bidi="hi-IN"/>
        </w:rPr>
        <w:t xml:space="preserve">mowy, </w:t>
      </w:r>
      <w:r w:rsidR="00D94944">
        <w:rPr>
          <w:rFonts w:ascii="Times New Roman" w:eastAsia="SimSun" w:hAnsi="Times New Roman"/>
          <w:color w:val="auto"/>
          <w:kern w:val="1"/>
          <w:sz w:val="20"/>
          <w:lang w:eastAsia="hi-IN" w:bidi="hi-IN"/>
        </w:rPr>
        <w:br/>
      </w:r>
      <w:r w:rsidRPr="00D6053F">
        <w:rPr>
          <w:rFonts w:ascii="Times New Roman" w:eastAsia="SimSun" w:hAnsi="Times New Roman"/>
          <w:color w:val="auto"/>
          <w:kern w:val="1"/>
          <w:sz w:val="20"/>
          <w:lang w:eastAsia="hi-IN" w:bidi="hi-IN"/>
        </w:rPr>
        <w:t xml:space="preserve">z użyciem wskaźnika ogłoszonego przez Prezesa Głównego Urzędu Statystycznego tj. wskaźnika cen towarów </w:t>
      </w:r>
      <w:r w:rsidR="00D94944">
        <w:rPr>
          <w:rFonts w:ascii="Times New Roman" w:eastAsia="SimSun" w:hAnsi="Times New Roman"/>
          <w:color w:val="auto"/>
          <w:kern w:val="1"/>
          <w:sz w:val="20"/>
          <w:lang w:eastAsia="hi-IN" w:bidi="hi-IN"/>
        </w:rPr>
        <w:br/>
      </w:r>
      <w:r w:rsidRPr="00D6053F">
        <w:rPr>
          <w:rFonts w:ascii="Times New Roman" w:eastAsia="SimSun" w:hAnsi="Times New Roman"/>
          <w:color w:val="auto"/>
          <w:kern w:val="1"/>
          <w:sz w:val="20"/>
          <w:lang w:eastAsia="hi-IN" w:bidi="hi-IN"/>
        </w:rPr>
        <w:t xml:space="preserve">i usług konsumpcyjnych (potocznie: inflacja) albo jeżeli ten wskaźnik nie będzie ogłaszany przez Prezesa Głównego Urzędu Statystycznego to za pomocą wskaźnika podobnego, który przy obliczaniu wskaźnika cen towarów i usług konsumpcyjnych stosuje Klasyfikację Spożycia Indywidualnego według Celu, zaadaptowaną na potrzeby Zharmonizowanych Wskaźników Cen Konsumpcyjnych (COICOP/HICP). Zmiana wysokości wynagrodzenia Wykonawcy może być dokonana w oparciu </w:t>
      </w:r>
      <w:r w:rsidR="00D94944">
        <w:rPr>
          <w:rFonts w:ascii="Times New Roman" w:eastAsia="SimSun" w:hAnsi="Times New Roman"/>
          <w:color w:val="auto"/>
          <w:kern w:val="1"/>
          <w:sz w:val="20"/>
          <w:lang w:eastAsia="hi-IN" w:bidi="hi-IN"/>
        </w:rPr>
        <w:br/>
      </w:r>
      <w:r w:rsidRPr="00D6053F">
        <w:rPr>
          <w:rFonts w:ascii="Times New Roman" w:eastAsia="SimSun" w:hAnsi="Times New Roman"/>
          <w:color w:val="auto"/>
          <w:kern w:val="1"/>
          <w:sz w:val="20"/>
          <w:lang w:eastAsia="hi-IN" w:bidi="hi-IN"/>
        </w:rPr>
        <w:t xml:space="preserve">o powyższy wskaźnik lub podobny (w górę/w dół) po </w:t>
      </w:r>
      <w:r w:rsidR="00D94944">
        <w:rPr>
          <w:rFonts w:ascii="Times New Roman" w:eastAsia="SimSun" w:hAnsi="Times New Roman"/>
          <w:color w:val="auto"/>
          <w:kern w:val="1"/>
          <w:sz w:val="20"/>
          <w:lang w:eastAsia="hi-IN" w:bidi="hi-IN"/>
        </w:rPr>
        <w:t xml:space="preserve">6 </w:t>
      </w:r>
      <w:r w:rsidRPr="00D6053F">
        <w:rPr>
          <w:rFonts w:ascii="Times New Roman" w:eastAsia="SimSun" w:hAnsi="Times New Roman"/>
          <w:color w:val="auto"/>
          <w:kern w:val="1"/>
          <w:sz w:val="20"/>
          <w:lang w:eastAsia="hi-IN" w:bidi="hi-IN"/>
        </w:rPr>
        <w:t>(</w:t>
      </w:r>
      <w:r w:rsidR="00D94944">
        <w:rPr>
          <w:rFonts w:ascii="Times New Roman" w:eastAsia="SimSun" w:hAnsi="Times New Roman"/>
          <w:color w:val="auto"/>
          <w:kern w:val="1"/>
          <w:sz w:val="20"/>
          <w:lang w:eastAsia="hi-IN" w:bidi="hi-IN"/>
        </w:rPr>
        <w:t>sześciu</w:t>
      </w:r>
      <w:r w:rsidRPr="00D6053F">
        <w:rPr>
          <w:rFonts w:ascii="Times New Roman" w:eastAsia="SimSun" w:hAnsi="Times New Roman"/>
          <w:color w:val="auto"/>
          <w:kern w:val="1"/>
          <w:sz w:val="20"/>
          <w:lang w:eastAsia="hi-IN" w:bidi="hi-IN"/>
        </w:rPr>
        <w:t xml:space="preserve">) miesiącach obowiązywania </w:t>
      </w:r>
      <w:r w:rsidR="000A2BFD" w:rsidRPr="00D6053F">
        <w:rPr>
          <w:rFonts w:ascii="Times New Roman" w:eastAsia="SimSun" w:hAnsi="Times New Roman"/>
          <w:color w:val="auto"/>
          <w:kern w:val="1"/>
          <w:sz w:val="20"/>
          <w:lang w:eastAsia="hi-IN" w:bidi="hi-IN"/>
        </w:rPr>
        <w:t>u</w:t>
      </w:r>
      <w:r w:rsidRPr="00D6053F">
        <w:rPr>
          <w:rFonts w:ascii="Times New Roman" w:eastAsia="SimSun" w:hAnsi="Times New Roman"/>
          <w:color w:val="auto"/>
          <w:kern w:val="1"/>
          <w:sz w:val="20"/>
          <w:lang w:eastAsia="hi-IN" w:bidi="hi-IN"/>
        </w:rPr>
        <w:t xml:space="preserve">mowy, na podstawie wskaźnika opublikowanego za ubiegły rok. Wykonawca zgłasza Zamawiającemu wniosek o waloryzację wynagrodzenia umownego na warunkach powyższych, podając wartość wskaźnika ogłoszonego przez Prezesa Głównego Urzędu Statystycznego, zakres i wartość zmiany wynagrodzenia Wykonawcy, mając na uwadze treść art. 439 ust. 4 ustawy </w:t>
      </w:r>
      <w:proofErr w:type="spellStart"/>
      <w:r w:rsidRPr="00D6053F">
        <w:rPr>
          <w:rFonts w:ascii="Times New Roman" w:eastAsia="SimSun" w:hAnsi="Times New Roman"/>
          <w:color w:val="auto"/>
          <w:kern w:val="1"/>
          <w:sz w:val="20"/>
          <w:lang w:eastAsia="hi-IN" w:bidi="hi-IN"/>
        </w:rPr>
        <w:t>Pzp</w:t>
      </w:r>
      <w:proofErr w:type="spellEnd"/>
      <w:r w:rsidRPr="00D6053F">
        <w:rPr>
          <w:rFonts w:ascii="Times New Roman" w:eastAsia="SimSun" w:hAnsi="Times New Roman"/>
          <w:color w:val="auto"/>
          <w:kern w:val="1"/>
          <w:sz w:val="20"/>
          <w:lang w:eastAsia="hi-IN" w:bidi="hi-IN"/>
        </w:rPr>
        <w:t xml:space="preserve">. Waloryzacja dotyczy wynagrodzenia Wykonawcy jeszcze niewymagalnego zgodnie z warunkami określonymi w </w:t>
      </w:r>
      <w:r w:rsidR="00D94944">
        <w:rPr>
          <w:rFonts w:ascii="Times New Roman" w:eastAsia="SimSun" w:hAnsi="Times New Roman"/>
          <w:color w:val="auto"/>
          <w:kern w:val="1"/>
          <w:sz w:val="20"/>
          <w:lang w:eastAsia="hi-IN" w:bidi="hi-IN"/>
        </w:rPr>
        <w:t>u</w:t>
      </w:r>
      <w:r w:rsidRPr="00D6053F">
        <w:rPr>
          <w:rFonts w:ascii="Times New Roman" w:eastAsia="SimSun" w:hAnsi="Times New Roman"/>
          <w:color w:val="auto"/>
          <w:kern w:val="1"/>
          <w:sz w:val="20"/>
          <w:lang w:eastAsia="hi-IN" w:bidi="hi-IN"/>
        </w:rPr>
        <w:t xml:space="preserve">mowie, </w:t>
      </w:r>
      <w:r w:rsidR="00D94944">
        <w:rPr>
          <w:rFonts w:ascii="Times New Roman" w:eastAsia="SimSun" w:hAnsi="Times New Roman"/>
          <w:color w:val="auto"/>
          <w:kern w:val="1"/>
          <w:sz w:val="20"/>
          <w:lang w:eastAsia="hi-IN" w:bidi="hi-IN"/>
        </w:rPr>
        <w:br/>
      </w:r>
      <w:r w:rsidRPr="00D6053F">
        <w:rPr>
          <w:rFonts w:ascii="Times New Roman" w:eastAsia="SimSun" w:hAnsi="Times New Roman"/>
          <w:color w:val="auto"/>
          <w:kern w:val="1"/>
          <w:sz w:val="20"/>
          <w:lang w:eastAsia="hi-IN" w:bidi="hi-IN"/>
        </w:rPr>
        <w:t xml:space="preserve">a nie dotyczy wynagrodzenia już zapłaconego przez Zamawiającego. </w:t>
      </w:r>
    </w:p>
    <w:p w14:paraId="6FBB9AC3" w14:textId="77777777" w:rsidR="00C20747" w:rsidRPr="00D6053F" w:rsidRDefault="00C20747" w:rsidP="00022D5A">
      <w:pPr>
        <w:widowControl/>
        <w:numPr>
          <w:ilvl w:val="0"/>
          <w:numId w:val="17"/>
        </w:numPr>
        <w:suppressAutoHyphens w:val="0"/>
        <w:jc w:val="both"/>
        <w:rPr>
          <w:rFonts w:ascii="Times New Roman" w:eastAsia="Times New Roman" w:hAnsi="Times New Roman"/>
          <w:bCs/>
          <w:color w:val="auto"/>
          <w:sz w:val="20"/>
          <w:lang w:eastAsia="en-US"/>
        </w:rPr>
      </w:pPr>
      <w:r w:rsidRPr="00D6053F">
        <w:rPr>
          <w:rFonts w:ascii="Times New Roman" w:eastAsia="SimSun" w:hAnsi="Times New Roman"/>
          <w:color w:val="auto"/>
          <w:kern w:val="1"/>
          <w:sz w:val="20"/>
          <w:lang w:eastAsia="hi-IN" w:bidi="hi-IN"/>
        </w:rPr>
        <w:t xml:space="preserve">Strony przyjmują, że maksymalna wartość zmiany wynagrodzenia Wykonawcy jaką dopuszcza Zamawiający w efekcie zastosowania postanowień w ust. </w:t>
      </w:r>
      <w:r w:rsidR="000A2BFD" w:rsidRPr="00D6053F">
        <w:rPr>
          <w:rFonts w:ascii="Times New Roman" w:eastAsia="SimSun" w:hAnsi="Times New Roman"/>
          <w:color w:val="auto"/>
          <w:kern w:val="1"/>
          <w:sz w:val="20"/>
          <w:lang w:eastAsia="hi-IN" w:bidi="hi-IN"/>
        </w:rPr>
        <w:t>7</w:t>
      </w:r>
      <w:r w:rsidRPr="00D6053F">
        <w:rPr>
          <w:rFonts w:ascii="Times New Roman" w:eastAsia="SimSun" w:hAnsi="Times New Roman"/>
          <w:color w:val="auto"/>
          <w:kern w:val="1"/>
          <w:sz w:val="20"/>
          <w:lang w:eastAsia="hi-IN" w:bidi="hi-IN"/>
        </w:rPr>
        <w:t xml:space="preserve"> wynosi 5% wartości wynagrodzenia pierwotnego określonego w </w:t>
      </w:r>
      <w:r w:rsidR="000A2BFD" w:rsidRPr="00D6053F">
        <w:rPr>
          <w:rFonts w:ascii="Times New Roman" w:eastAsia="SimSun" w:hAnsi="Times New Roman"/>
          <w:color w:val="auto"/>
          <w:kern w:val="1"/>
          <w:sz w:val="20"/>
          <w:lang w:eastAsia="hi-IN" w:bidi="hi-IN"/>
        </w:rPr>
        <w:t>u</w:t>
      </w:r>
      <w:r w:rsidRPr="00D6053F">
        <w:rPr>
          <w:rFonts w:ascii="Times New Roman" w:eastAsia="SimSun" w:hAnsi="Times New Roman"/>
          <w:color w:val="auto"/>
          <w:kern w:val="1"/>
          <w:sz w:val="20"/>
          <w:lang w:eastAsia="hi-IN" w:bidi="hi-IN"/>
        </w:rPr>
        <w:t xml:space="preserve">mowie. </w:t>
      </w:r>
      <w:r w:rsidRPr="00D6053F">
        <w:rPr>
          <w:rFonts w:ascii="Times New Roman" w:eastAsia="Times New Roman" w:hAnsi="Times New Roman"/>
          <w:color w:val="auto"/>
          <w:sz w:val="20"/>
        </w:rPr>
        <w:t xml:space="preserve">Strony przyjmują, że postanowienia określone w ust. </w:t>
      </w:r>
      <w:r w:rsidR="000A2BFD" w:rsidRPr="00D6053F">
        <w:rPr>
          <w:rFonts w:ascii="Times New Roman" w:eastAsia="Times New Roman" w:hAnsi="Times New Roman"/>
          <w:color w:val="auto"/>
          <w:sz w:val="20"/>
        </w:rPr>
        <w:t>7</w:t>
      </w:r>
      <w:r w:rsidRPr="00D6053F">
        <w:rPr>
          <w:rFonts w:ascii="Times New Roman" w:eastAsia="Times New Roman" w:hAnsi="Times New Roman"/>
          <w:color w:val="auto"/>
          <w:sz w:val="20"/>
        </w:rPr>
        <w:t xml:space="preserve"> i </w:t>
      </w:r>
      <w:r w:rsidR="00D94944">
        <w:rPr>
          <w:rFonts w:ascii="Times New Roman" w:eastAsia="Times New Roman" w:hAnsi="Times New Roman"/>
          <w:color w:val="auto"/>
          <w:sz w:val="20"/>
        </w:rPr>
        <w:t>w tym</w:t>
      </w:r>
      <w:r w:rsidR="000A2BFD" w:rsidRPr="00D6053F">
        <w:rPr>
          <w:rFonts w:ascii="Times New Roman" w:eastAsia="Times New Roman" w:hAnsi="Times New Roman"/>
          <w:color w:val="auto"/>
          <w:sz w:val="20"/>
        </w:rPr>
        <w:t xml:space="preserve"> </w:t>
      </w:r>
      <w:r w:rsidR="006957F0" w:rsidRPr="00D6053F">
        <w:rPr>
          <w:rFonts w:ascii="Times New Roman" w:eastAsia="Times New Roman" w:hAnsi="Times New Roman"/>
          <w:color w:val="auto"/>
          <w:sz w:val="20"/>
        </w:rPr>
        <w:t>ustępie</w:t>
      </w:r>
      <w:r w:rsidRPr="00D6053F">
        <w:rPr>
          <w:rFonts w:ascii="Times New Roman" w:eastAsia="Times New Roman" w:hAnsi="Times New Roman"/>
          <w:color w:val="auto"/>
          <w:sz w:val="20"/>
        </w:rPr>
        <w:t xml:space="preserve"> dotyczą także odpowiednio Podwykonawcy, jeżeli Wykonawca zgłosił Podwykonawcę (ów) do realizacji przedmiotu Umowy. </w:t>
      </w:r>
    </w:p>
    <w:p w14:paraId="0B2D3071" w14:textId="77777777" w:rsidR="00C20747" w:rsidRPr="00D6053F" w:rsidRDefault="00C20747" w:rsidP="00022D5A">
      <w:pPr>
        <w:widowControl/>
        <w:numPr>
          <w:ilvl w:val="0"/>
          <w:numId w:val="17"/>
        </w:numPr>
        <w:suppressAutoHyphens w:val="0"/>
        <w:jc w:val="both"/>
        <w:rPr>
          <w:rFonts w:ascii="Times New Roman" w:eastAsia="Times New Roman" w:hAnsi="Times New Roman"/>
          <w:bCs/>
          <w:color w:val="auto"/>
          <w:sz w:val="20"/>
          <w:lang w:eastAsia="en-US"/>
        </w:rPr>
      </w:pPr>
      <w:r w:rsidRPr="00D6053F">
        <w:rPr>
          <w:rFonts w:ascii="Times New Roman" w:eastAsia="Times New Roman" w:hAnsi="Times New Roman"/>
          <w:snapToGrid w:val="0"/>
          <w:sz w:val="20"/>
        </w:rPr>
        <w:t xml:space="preserve">Dokonanie zmian, o których mowa w </w:t>
      </w:r>
      <w:r w:rsidR="00D94944">
        <w:rPr>
          <w:rFonts w:ascii="Times New Roman" w:eastAsia="Times New Roman" w:hAnsi="Times New Roman"/>
          <w:snapToGrid w:val="0"/>
          <w:sz w:val="20"/>
        </w:rPr>
        <w:t>tym</w:t>
      </w:r>
      <w:r w:rsidRPr="00D6053F">
        <w:rPr>
          <w:rFonts w:ascii="Times New Roman" w:eastAsia="Times New Roman" w:hAnsi="Times New Roman"/>
          <w:snapToGrid w:val="0"/>
          <w:sz w:val="20"/>
        </w:rPr>
        <w:t xml:space="preserve"> paragrafie jest możliwe wyłącznie w trybie aneksu do umowy, za wyjątkiem ust. 1 pkt </w:t>
      </w:r>
      <w:r w:rsidR="000A2BFD" w:rsidRPr="00D6053F">
        <w:rPr>
          <w:rFonts w:ascii="Times New Roman" w:eastAsia="Times New Roman" w:hAnsi="Times New Roman"/>
          <w:snapToGrid w:val="0"/>
          <w:sz w:val="20"/>
        </w:rPr>
        <w:t>1</w:t>
      </w:r>
      <w:r w:rsidRPr="00D6053F">
        <w:rPr>
          <w:rFonts w:ascii="Times New Roman" w:eastAsia="Times New Roman" w:hAnsi="Times New Roman"/>
          <w:snapToGrid w:val="0"/>
          <w:sz w:val="20"/>
        </w:rPr>
        <w:t>, podpisanego przez upoważnionych przedstawicieli obu Stron, pod rygorem nieważności.</w:t>
      </w:r>
    </w:p>
    <w:p w14:paraId="5FA80D6E" w14:textId="77777777" w:rsidR="00C20747" w:rsidRPr="00D6053F" w:rsidRDefault="00C20747" w:rsidP="00022D5A">
      <w:pPr>
        <w:widowControl/>
        <w:numPr>
          <w:ilvl w:val="0"/>
          <w:numId w:val="17"/>
        </w:numPr>
        <w:suppressAutoHyphens w:val="0"/>
        <w:jc w:val="both"/>
        <w:rPr>
          <w:rFonts w:ascii="Times New Roman" w:eastAsia="Times New Roman" w:hAnsi="Times New Roman"/>
          <w:bCs/>
          <w:color w:val="auto"/>
          <w:sz w:val="20"/>
          <w:lang w:eastAsia="en-US"/>
        </w:rPr>
      </w:pPr>
      <w:r w:rsidRPr="00D6053F">
        <w:rPr>
          <w:rFonts w:ascii="Times New Roman" w:eastAsia="SimSun" w:hAnsi="Times New Roman"/>
          <w:bCs/>
          <w:kern w:val="1"/>
          <w:sz w:val="20"/>
          <w:lang w:eastAsia="hi-IN" w:bidi="hi-IN"/>
        </w:rPr>
        <w:t>Strony dopuszczają możliwość zmian redakcyjnych, korekty omyłek pisarskich oraz zmian będących następstwem zmian danych ujawnionych w rejestrach publicznych bez konieczności sporządzania aneksu.</w:t>
      </w:r>
    </w:p>
    <w:p w14:paraId="4D181F82" w14:textId="77777777" w:rsidR="00887F4A" w:rsidRDefault="00887F4A" w:rsidP="00D6053F">
      <w:pPr>
        <w:widowControl/>
        <w:tabs>
          <w:tab w:val="left" w:pos="360"/>
        </w:tabs>
        <w:jc w:val="center"/>
        <w:rPr>
          <w:rFonts w:ascii="Times New Roman" w:eastAsia="Times New Roman" w:hAnsi="Times New Roman"/>
          <w:b/>
          <w:color w:val="auto"/>
          <w:sz w:val="20"/>
        </w:rPr>
      </w:pPr>
      <w:r w:rsidRPr="00D6053F">
        <w:rPr>
          <w:rFonts w:ascii="Times New Roman" w:eastAsia="Times New Roman" w:hAnsi="Times New Roman"/>
          <w:b/>
          <w:color w:val="auto"/>
          <w:sz w:val="20"/>
        </w:rPr>
        <w:t>§ 1</w:t>
      </w:r>
      <w:r w:rsidR="00437195">
        <w:rPr>
          <w:rFonts w:ascii="Times New Roman" w:eastAsia="Times New Roman" w:hAnsi="Times New Roman"/>
          <w:b/>
          <w:color w:val="auto"/>
          <w:sz w:val="20"/>
        </w:rPr>
        <w:t>7</w:t>
      </w:r>
      <w:r w:rsidR="00307C29" w:rsidRPr="00D6053F">
        <w:rPr>
          <w:rFonts w:ascii="Times New Roman" w:eastAsia="Times New Roman" w:hAnsi="Times New Roman"/>
          <w:b/>
          <w:color w:val="auto"/>
          <w:sz w:val="20"/>
        </w:rPr>
        <w:t>.</w:t>
      </w:r>
    </w:p>
    <w:p w14:paraId="317DA34E" w14:textId="77777777" w:rsidR="001E78D6" w:rsidRPr="00D6053F" w:rsidRDefault="001E78D6" w:rsidP="00D6053F">
      <w:pPr>
        <w:widowControl/>
        <w:tabs>
          <w:tab w:val="left" w:pos="360"/>
        </w:tabs>
        <w:jc w:val="center"/>
        <w:rPr>
          <w:rFonts w:ascii="Times New Roman" w:eastAsia="Times New Roman" w:hAnsi="Times New Roman"/>
          <w:b/>
          <w:color w:val="auto"/>
          <w:sz w:val="20"/>
        </w:rPr>
      </w:pPr>
      <w:r>
        <w:rPr>
          <w:rFonts w:ascii="Times New Roman" w:eastAsia="Times New Roman" w:hAnsi="Times New Roman"/>
          <w:b/>
          <w:color w:val="auto"/>
          <w:sz w:val="20"/>
        </w:rPr>
        <w:t>Zatrudnienie osób świadczących usługi w imieniu Wykonawcy na podstawie umowy o pracę, w tym osób niepełnosprawnych</w:t>
      </w:r>
    </w:p>
    <w:p w14:paraId="3BEEC273" w14:textId="220219D4" w:rsidR="008113DA" w:rsidRPr="00D6053F" w:rsidRDefault="00887F4A" w:rsidP="00022D5A">
      <w:pPr>
        <w:widowControl/>
        <w:numPr>
          <w:ilvl w:val="0"/>
          <w:numId w:val="18"/>
        </w:numPr>
        <w:suppressAutoHyphens w:val="0"/>
        <w:jc w:val="both"/>
        <w:rPr>
          <w:rFonts w:ascii="Times New Roman" w:eastAsia="Times New Roman" w:hAnsi="Times New Roman"/>
          <w:b/>
          <w:bCs/>
          <w:sz w:val="20"/>
          <w:lang w:eastAsia="en-US"/>
        </w:rPr>
      </w:pPr>
      <w:r w:rsidRPr="00D6053F">
        <w:rPr>
          <w:rFonts w:ascii="Times New Roman" w:eastAsia="Arial Unicode MS" w:hAnsi="Times New Roman"/>
          <w:color w:val="auto"/>
          <w:sz w:val="20"/>
        </w:rPr>
        <w:lastRenderedPageBreak/>
        <w:t>Zamawiający wymaga, żeby osoby wykonujące w imieniu Wykonawcy lub Podwykonawcy</w:t>
      </w:r>
      <w:r w:rsidR="00DF020A" w:rsidRPr="00D6053F">
        <w:rPr>
          <w:rFonts w:ascii="Times New Roman" w:eastAsia="Arial Unicode MS" w:hAnsi="Times New Roman"/>
          <w:color w:val="auto"/>
          <w:sz w:val="20"/>
        </w:rPr>
        <w:t xml:space="preserve"> </w:t>
      </w:r>
      <w:r w:rsidRPr="00D6053F">
        <w:rPr>
          <w:rFonts w:ascii="Times New Roman" w:eastAsia="Arial Unicode MS" w:hAnsi="Times New Roman"/>
          <w:color w:val="auto"/>
          <w:sz w:val="20"/>
        </w:rPr>
        <w:t xml:space="preserve">usługi objęte przedmiotem zamówienia publicznego określonego w ust. 1 </w:t>
      </w:r>
      <w:r w:rsidR="003340AB" w:rsidRPr="00D6053F">
        <w:rPr>
          <w:rFonts w:ascii="Times New Roman" w:eastAsia="Arial Unicode MS" w:hAnsi="Times New Roman"/>
          <w:color w:val="auto"/>
          <w:sz w:val="20"/>
        </w:rPr>
        <w:t>umowy były</w:t>
      </w:r>
      <w:r w:rsidRPr="00D6053F">
        <w:rPr>
          <w:rFonts w:ascii="Times New Roman" w:eastAsia="Arial Unicode MS" w:hAnsi="Times New Roman"/>
          <w:color w:val="auto"/>
          <w:sz w:val="20"/>
        </w:rPr>
        <w:t xml:space="preserve"> zatrudnione na podstawie umowy o pracę w rozumieniu przepisów ustawy z dnia 26 czerwca 1974 r. – Kodeks pracy (</w:t>
      </w:r>
      <w:r w:rsidR="005067D1" w:rsidRPr="005067D1">
        <w:rPr>
          <w:rFonts w:ascii="Times New Roman" w:hAnsi="Times New Roman"/>
          <w:sz w:val="20"/>
        </w:rPr>
        <w:t>Dz. U. z 2025 r. poz. 277, 807</w:t>
      </w:r>
      <w:r w:rsidR="005067D1">
        <w:rPr>
          <w:rFonts w:ascii="Times New Roman" w:hAnsi="Times New Roman"/>
          <w:sz w:val="20"/>
        </w:rPr>
        <w:t xml:space="preserve"> i </w:t>
      </w:r>
      <w:r w:rsidR="005067D1" w:rsidRPr="005067D1">
        <w:rPr>
          <w:rFonts w:ascii="Times New Roman" w:hAnsi="Times New Roman"/>
          <w:sz w:val="20"/>
        </w:rPr>
        <w:t>1423</w:t>
      </w:r>
      <w:r w:rsidR="00D8377B" w:rsidRPr="00D6053F">
        <w:rPr>
          <w:rFonts w:ascii="Times New Roman" w:hAnsi="Times New Roman"/>
          <w:sz w:val="20"/>
        </w:rPr>
        <w:t xml:space="preserve">) </w:t>
      </w:r>
      <w:r w:rsidRPr="00D6053F">
        <w:rPr>
          <w:rFonts w:ascii="Times New Roman" w:eastAsia="Arial Unicode MS" w:hAnsi="Times New Roman"/>
          <w:color w:val="auto"/>
          <w:sz w:val="20"/>
        </w:rPr>
        <w:t xml:space="preserve">z uwzględnieniem minimalnego wynagrodzenia za pracę ustalonego na podstawie art. 2 ust. 3 -5 ustawy z dnia 10 października 2002 r. o minimalnym wynagrodzeniu za </w:t>
      </w:r>
      <w:r w:rsidRPr="005067D1">
        <w:rPr>
          <w:rFonts w:ascii="Times New Roman" w:eastAsia="Arial Unicode MS" w:hAnsi="Times New Roman"/>
          <w:color w:val="auto"/>
          <w:sz w:val="20"/>
        </w:rPr>
        <w:t>pracę (</w:t>
      </w:r>
      <w:r w:rsidR="005067D1" w:rsidRPr="005067D1">
        <w:rPr>
          <w:rFonts w:ascii="Times New Roman" w:hAnsi="Times New Roman"/>
          <w:sz w:val="20"/>
        </w:rPr>
        <w:t>Dz. U. z 2024 r. poz. 1773</w:t>
      </w:r>
      <w:r w:rsidRPr="005067D1">
        <w:rPr>
          <w:rFonts w:ascii="Times New Roman" w:eastAsia="Arial Unicode MS" w:hAnsi="Times New Roman"/>
          <w:color w:val="auto"/>
          <w:sz w:val="20"/>
        </w:rPr>
        <w:t>).</w:t>
      </w:r>
    </w:p>
    <w:p w14:paraId="51A68AD2" w14:textId="77777777" w:rsidR="003A3523" w:rsidRPr="003A3523" w:rsidRDefault="003A3523" w:rsidP="00022D5A">
      <w:pPr>
        <w:widowControl/>
        <w:numPr>
          <w:ilvl w:val="0"/>
          <w:numId w:val="18"/>
        </w:numPr>
        <w:suppressAutoHyphens w:val="0"/>
        <w:jc w:val="both"/>
        <w:rPr>
          <w:rFonts w:ascii="Times New Roman" w:eastAsia="Times New Roman" w:hAnsi="Times New Roman"/>
          <w:b/>
          <w:bCs/>
          <w:sz w:val="16"/>
          <w:szCs w:val="16"/>
          <w:lang w:eastAsia="en-US"/>
        </w:rPr>
      </w:pPr>
      <w:r w:rsidRPr="003A3523">
        <w:rPr>
          <w:sz w:val="20"/>
          <w:szCs w:val="16"/>
        </w:rPr>
        <w:t xml:space="preserve">Wymóg zatrudnienia na podstawie umowy o pracę nie dotyczy: </w:t>
      </w:r>
    </w:p>
    <w:p w14:paraId="7D287A58" w14:textId="77777777" w:rsidR="003A3523" w:rsidRPr="003A3523" w:rsidRDefault="003A3523" w:rsidP="00022D5A">
      <w:pPr>
        <w:widowControl/>
        <w:numPr>
          <w:ilvl w:val="0"/>
          <w:numId w:val="9"/>
        </w:numPr>
        <w:suppressAutoHyphens w:val="0"/>
        <w:jc w:val="both"/>
        <w:rPr>
          <w:rFonts w:ascii="Times New Roman" w:eastAsia="Arial Unicode MS" w:hAnsi="Times New Roman"/>
          <w:color w:val="auto"/>
          <w:sz w:val="16"/>
          <w:szCs w:val="16"/>
        </w:rPr>
      </w:pPr>
      <w:r w:rsidRPr="003A3523">
        <w:rPr>
          <w:sz w:val="20"/>
          <w:szCs w:val="16"/>
        </w:rPr>
        <w:t>koordynatora, który ma zapewnić i utrzyma</w:t>
      </w:r>
      <w:r w:rsidR="00A3572F">
        <w:rPr>
          <w:sz w:val="20"/>
          <w:szCs w:val="16"/>
        </w:rPr>
        <w:t>ć</w:t>
      </w:r>
      <w:r w:rsidRPr="003A3523">
        <w:rPr>
          <w:sz w:val="20"/>
          <w:szCs w:val="16"/>
        </w:rPr>
        <w:t xml:space="preserve"> stały kontakt pomiędzy Zamawiającym a Wykonawcą; koordynator może, ale nie musi być zatrudniony na podstawie umowy o pracę; koordynator będzie osobą, do której zgłaszane będą uwagi odnośnie </w:t>
      </w:r>
      <w:r w:rsidR="00A3572F">
        <w:rPr>
          <w:sz w:val="20"/>
          <w:szCs w:val="16"/>
        </w:rPr>
        <w:t xml:space="preserve">do </w:t>
      </w:r>
      <w:r w:rsidRPr="003A3523">
        <w:rPr>
          <w:sz w:val="20"/>
          <w:szCs w:val="16"/>
        </w:rPr>
        <w:t xml:space="preserve">sposobu realizacji przedmiotu zamówienia; koordynator będzie organizował i koordynował pracę podległych </w:t>
      </w:r>
      <w:r w:rsidR="00A3572F">
        <w:rPr>
          <w:sz w:val="20"/>
          <w:szCs w:val="16"/>
        </w:rPr>
        <w:t>pracowników Wykonawcy</w:t>
      </w:r>
      <w:r w:rsidRPr="003A3523">
        <w:rPr>
          <w:sz w:val="20"/>
          <w:szCs w:val="16"/>
        </w:rPr>
        <w:t xml:space="preserve">; koordynator zobowiązany jest znad zakres przedmiotowej usługi i nadzorować realizację umowy; </w:t>
      </w:r>
    </w:p>
    <w:p w14:paraId="14EA7CEE" w14:textId="77777777" w:rsidR="003A3523" w:rsidRPr="003A3523" w:rsidRDefault="003A3523" w:rsidP="00022D5A">
      <w:pPr>
        <w:widowControl/>
        <w:numPr>
          <w:ilvl w:val="0"/>
          <w:numId w:val="9"/>
        </w:numPr>
        <w:suppressAutoHyphens w:val="0"/>
        <w:jc w:val="both"/>
        <w:rPr>
          <w:rFonts w:ascii="Times New Roman" w:eastAsia="Arial Unicode MS" w:hAnsi="Times New Roman"/>
          <w:color w:val="auto"/>
          <w:sz w:val="16"/>
          <w:szCs w:val="16"/>
        </w:rPr>
      </w:pPr>
      <w:r w:rsidRPr="003A3523">
        <w:rPr>
          <w:sz w:val="20"/>
          <w:szCs w:val="16"/>
        </w:rPr>
        <w:t xml:space="preserve">przypadku realizacji przedmiotu umowy osobiście przez osobę fizyczną prowadzącą działalność gospodarczą lub osobiście przez wspólników spółki prawa handlowego; </w:t>
      </w:r>
    </w:p>
    <w:p w14:paraId="02C76CCA" w14:textId="77777777" w:rsidR="003A3523" w:rsidRPr="003A3523" w:rsidRDefault="003A3523" w:rsidP="00022D5A">
      <w:pPr>
        <w:widowControl/>
        <w:numPr>
          <w:ilvl w:val="0"/>
          <w:numId w:val="9"/>
        </w:numPr>
        <w:suppressAutoHyphens w:val="0"/>
        <w:jc w:val="both"/>
        <w:rPr>
          <w:rFonts w:ascii="Times New Roman" w:eastAsia="Arial Unicode MS" w:hAnsi="Times New Roman"/>
          <w:color w:val="auto"/>
          <w:sz w:val="16"/>
          <w:szCs w:val="16"/>
        </w:rPr>
      </w:pPr>
      <w:r w:rsidRPr="003A3523">
        <w:rPr>
          <w:sz w:val="20"/>
          <w:szCs w:val="16"/>
        </w:rPr>
        <w:t>osób zastępujących osoby przebywające na zwolnieniach lekarskich bądź niemogące świadczyć usług sprzątania z innych przyczyn (z wyjątkiem urlopów) na okres nie dłuższy niż 30 (trzydzieści) dni.</w:t>
      </w:r>
    </w:p>
    <w:p w14:paraId="37A528F2" w14:textId="21C6CFF9" w:rsidR="00D8377B" w:rsidRPr="003A3523" w:rsidRDefault="00D8377B" w:rsidP="00022D5A">
      <w:pPr>
        <w:widowControl/>
        <w:numPr>
          <w:ilvl w:val="0"/>
          <w:numId w:val="18"/>
        </w:numPr>
        <w:suppressAutoHyphens w:val="0"/>
        <w:jc w:val="both"/>
        <w:rPr>
          <w:rFonts w:ascii="Times New Roman" w:eastAsia="Times New Roman" w:hAnsi="Times New Roman"/>
          <w:b/>
          <w:bCs/>
          <w:sz w:val="20"/>
          <w:lang w:eastAsia="en-US"/>
        </w:rPr>
      </w:pPr>
      <w:r w:rsidRPr="003A3523">
        <w:rPr>
          <w:rFonts w:ascii="Times New Roman" w:eastAsia="Calibri" w:hAnsi="Times New Roman"/>
          <w:color w:val="auto"/>
          <w:sz w:val="20"/>
          <w:lang w:eastAsia="en-US"/>
        </w:rPr>
        <w:t>W trakcie realizacji zamówienia Zamawiający uprawniony będzie do kontroli</w:t>
      </w:r>
      <w:r w:rsidRPr="003A3523">
        <w:rPr>
          <w:rFonts w:ascii="Times New Roman" w:eastAsia="Calibri" w:hAnsi="Times New Roman"/>
          <w:sz w:val="20"/>
          <w:lang w:eastAsia="en-US"/>
        </w:rPr>
        <w:t xml:space="preserve"> </w:t>
      </w:r>
      <w:r w:rsidRPr="003A3523">
        <w:rPr>
          <w:rFonts w:ascii="Times New Roman" w:eastAsia="Calibri" w:hAnsi="Times New Roman"/>
          <w:color w:val="auto"/>
          <w:sz w:val="20"/>
          <w:lang w:eastAsia="en-US"/>
        </w:rPr>
        <w:t xml:space="preserve">spełniania przez Wykonawcę wymogu zatrudnienia na podstawie umowy o pracę osób wykonujących wskazane w ust. 1 usługi. Zamawiający uprawniony jest </w:t>
      </w:r>
      <w:r w:rsidR="00642799">
        <w:rPr>
          <w:rFonts w:ascii="Times New Roman" w:eastAsia="Calibri" w:hAnsi="Times New Roman"/>
          <w:color w:val="auto"/>
          <w:sz w:val="20"/>
          <w:lang w:eastAsia="en-US"/>
        </w:rPr>
        <w:br/>
      </w:r>
      <w:r w:rsidRPr="003A3523">
        <w:rPr>
          <w:rFonts w:ascii="Times New Roman" w:eastAsia="Calibri" w:hAnsi="Times New Roman"/>
          <w:color w:val="auto"/>
          <w:sz w:val="20"/>
          <w:lang w:eastAsia="en-US"/>
        </w:rPr>
        <w:t xml:space="preserve">w szczególności do: </w:t>
      </w:r>
    </w:p>
    <w:p w14:paraId="5620A228" w14:textId="77777777" w:rsidR="00D8377B" w:rsidRPr="00D6053F" w:rsidRDefault="00D8377B" w:rsidP="00022D5A">
      <w:pPr>
        <w:widowControl/>
        <w:numPr>
          <w:ilvl w:val="0"/>
          <w:numId w:val="36"/>
        </w:numPr>
        <w:suppressAutoHyphens w:val="0"/>
        <w:jc w:val="both"/>
        <w:rPr>
          <w:rFonts w:ascii="Times New Roman" w:eastAsia="Arial Unicode MS" w:hAnsi="Times New Roman"/>
          <w:color w:val="auto"/>
          <w:sz w:val="20"/>
        </w:rPr>
      </w:pPr>
      <w:r w:rsidRPr="00D6053F">
        <w:rPr>
          <w:rFonts w:ascii="Times New Roman" w:eastAsia="Arial Unicode MS" w:hAnsi="Times New Roman"/>
          <w:color w:val="auto"/>
          <w:sz w:val="20"/>
        </w:rPr>
        <w:t xml:space="preserve">żądania złożenia oświadczenia </w:t>
      </w:r>
      <w:r w:rsidRPr="00D6053F">
        <w:rPr>
          <w:rFonts w:ascii="Times New Roman" w:eastAsia="SimSun" w:hAnsi="Times New Roman"/>
          <w:color w:val="auto"/>
          <w:kern w:val="1"/>
          <w:sz w:val="20"/>
          <w:lang w:eastAsia="hi-IN" w:bidi="hi-IN"/>
        </w:rPr>
        <w:t>o zatrudnianiu pracowników na podstawie umowy o pracę,</w:t>
      </w:r>
    </w:p>
    <w:p w14:paraId="3CF9CBFF" w14:textId="77777777" w:rsidR="00D8377B" w:rsidRPr="00D6053F" w:rsidRDefault="00D8377B" w:rsidP="00022D5A">
      <w:pPr>
        <w:widowControl/>
        <w:numPr>
          <w:ilvl w:val="0"/>
          <w:numId w:val="36"/>
        </w:numPr>
        <w:suppressAutoHyphens w:val="0"/>
        <w:jc w:val="both"/>
        <w:rPr>
          <w:rFonts w:ascii="Times New Roman" w:eastAsia="Arial Unicode MS" w:hAnsi="Times New Roman"/>
          <w:color w:val="auto"/>
          <w:sz w:val="20"/>
        </w:rPr>
      </w:pPr>
      <w:r w:rsidRPr="00D6053F">
        <w:rPr>
          <w:rFonts w:ascii="Times New Roman" w:eastAsia="Times New Roman" w:hAnsi="Times New Roman"/>
          <w:color w:val="auto"/>
          <w:sz w:val="20"/>
        </w:rPr>
        <w:t xml:space="preserve">żądania złożenia przez Wykonawcę w wyznaczonym terminie poświadczonej za zgodność z oryginałem kopii umowy </w:t>
      </w:r>
      <w:r w:rsidR="00437195">
        <w:rPr>
          <w:rFonts w:ascii="Times New Roman" w:eastAsia="Times New Roman" w:hAnsi="Times New Roman"/>
          <w:color w:val="auto"/>
          <w:sz w:val="20"/>
        </w:rPr>
        <w:br/>
      </w:r>
      <w:r w:rsidRPr="00D6053F">
        <w:rPr>
          <w:rFonts w:ascii="Times New Roman" w:eastAsia="Times New Roman" w:hAnsi="Times New Roman"/>
          <w:color w:val="auto"/>
          <w:sz w:val="20"/>
        </w:rPr>
        <w:t xml:space="preserve">o pracę zatrudnionych pracowników, </w:t>
      </w:r>
    </w:p>
    <w:p w14:paraId="5613CBF4" w14:textId="77777777" w:rsidR="00D8377B" w:rsidRPr="00D6053F" w:rsidRDefault="00D8377B" w:rsidP="00022D5A">
      <w:pPr>
        <w:widowControl/>
        <w:numPr>
          <w:ilvl w:val="0"/>
          <w:numId w:val="36"/>
        </w:numPr>
        <w:suppressAutoHyphens w:val="0"/>
        <w:jc w:val="both"/>
        <w:rPr>
          <w:rFonts w:ascii="Times New Roman" w:eastAsia="Arial Unicode MS" w:hAnsi="Times New Roman"/>
          <w:color w:val="auto"/>
          <w:sz w:val="20"/>
        </w:rPr>
      </w:pPr>
      <w:r w:rsidRPr="00D6053F">
        <w:rPr>
          <w:rFonts w:ascii="Times New Roman" w:eastAsia="Times New Roman" w:hAnsi="Times New Roman"/>
          <w:color w:val="auto"/>
          <w:sz w:val="20"/>
        </w:rPr>
        <w:t>żądania złożenia przez Wykonawcę w wyznaczonym terminie innych dokumentów lub oświadczeń poświadczających zatrudnienie na podstawie umowy o pracę.</w:t>
      </w:r>
    </w:p>
    <w:p w14:paraId="50843312" w14:textId="77777777" w:rsidR="00D8377B" w:rsidRPr="00D6053F" w:rsidRDefault="00D8377B" w:rsidP="00022D5A">
      <w:pPr>
        <w:widowControl/>
        <w:numPr>
          <w:ilvl w:val="0"/>
          <w:numId w:val="18"/>
        </w:numPr>
        <w:jc w:val="both"/>
        <w:rPr>
          <w:rFonts w:ascii="Times New Roman" w:eastAsia="Arial Unicode MS" w:hAnsi="Times New Roman"/>
          <w:color w:val="auto"/>
          <w:sz w:val="20"/>
        </w:rPr>
      </w:pPr>
      <w:r w:rsidRPr="00D6053F">
        <w:rPr>
          <w:rFonts w:ascii="Times New Roman" w:eastAsia="Times New Roman" w:hAnsi="Times New Roman"/>
          <w:color w:val="auto"/>
          <w:sz w:val="20"/>
        </w:rPr>
        <w:t>Wymienione w</w:t>
      </w:r>
      <w:r w:rsidR="00437195">
        <w:rPr>
          <w:rFonts w:ascii="Times New Roman" w:eastAsia="Times New Roman" w:hAnsi="Times New Roman"/>
          <w:color w:val="auto"/>
          <w:sz w:val="20"/>
        </w:rPr>
        <w:t xml:space="preserve"> ust. 3 pkt 3</w:t>
      </w:r>
      <w:r w:rsidRPr="00D6053F">
        <w:rPr>
          <w:rFonts w:ascii="Times New Roman" w:eastAsia="Times New Roman" w:hAnsi="Times New Roman"/>
          <w:color w:val="auto"/>
          <w:sz w:val="20"/>
        </w:rPr>
        <w:t xml:space="preserve"> </w:t>
      </w:r>
      <w:r w:rsidR="003340AB" w:rsidRPr="00D6053F">
        <w:rPr>
          <w:rFonts w:ascii="Times New Roman" w:eastAsia="Times New Roman" w:hAnsi="Times New Roman"/>
          <w:color w:val="auto"/>
          <w:sz w:val="20"/>
        </w:rPr>
        <w:t>dokumenty i</w:t>
      </w:r>
      <w:r w:rsidRPr="00D6053F">
        <w:rPr>
          <w:rFonts w:ascii="Times New Roman" w:eastAsia="Times New Roman" w:hAnsi="Times New Roman"/>
          <w:color w:val="auto"/>
          <w:sz w:val="20"/>
        </w:rPr>
        <w:t xml:space="preserve"> oświadczenia muszą zawierać dane osobowe niezbędne do weryfikacji zatrudnienia na podstawie umowy o pracę tj. imię i nazwisko zatrudnionego pracownika, datę zawarcia umowy o pracę, rodzaj umowy </w:t>
      </w:r>
      <w:r w:rsidR="00437195">
        <w:rPr>
          <w:rFonts w:ascii="Times New Roman" w:eastAsia="Times New Roman" w:hAnsi="Times New Roman"/>
          <w:color w:val="auto"/>
          <w:sz w:val="20"/>
        </w:rPr>
        <w:br/>
      </w:r>
      <w:r w:rsidRPr="00D6053F">
        <w:rPr>
          <w:rFonts w:ascii="Times New Roman" w:eastAsia="Times New Roman" w:hAnsi="Times New Roman"/>
          <w:color w:val="auto"/>
          <w:sz w:val="20"/>
        </w:rPr>
        <w:t>o pracę oraz zakres obowiązków pracownika.</w:t>
      </w:r>
    </w:p>
    <w:p w14:paraId="7AA814CC" w14:textId="77777777" w:rsidR="00D8377B" w:rsidRPr="00D6053F" w:rsidRDefault="00D8377B" w:rsidP="00022D5A">
      <w:pPr>
        <w:widowControl/>
        <w:numPr>
          <w:ilvl w:val="0"/>
          <w:numId w:val="18"/>
        </w:numPr>
        <w:jc w:val="both"/>
        <w:rPr>
          <w:rFonts w:ascii="Times New Roman" w:eastAsia="Arial Unicode MS" w:hAnsi="Times New Roman"/>
          <w:color w:val="auto"/>
          <w:sz w:val="20"/>
        </w:rPr>
      </w:pPr>
      <w:r w:rsidRPr="00D6053F">
        <w:rPr>
          <w:rFonts w:ascii="Times New Roman" w:eastAsia="Times New Roman" w:hAnsi="Times New Roman"/>
          <w:color w:val="auto"/>
          <w:sz w:val="20"/>
        </w:rPr>
        <w:t xml:space="preserve">Obowiązek wykazania, że pracownicy wykonujący usługi objęte przedmiotem zamówienia są zatrudnieni na umowę o pracę spoczywa na Wykonawcy. </w:t>
      </w:r>
    </w:p>
    <w:p w14:paraId="1D32DF75" w14:textId="77777777" w:rsidR="008113DA" w:rsidRPr="00D6053F" w:rsidRDefault="00D8377B" w:rsidP="00022D5A">
      <w:pPr>
        <w:widowControl/>
        <w:numPr>
          <w:ilvl w:val="0"/>
          <w:numId w:val="18"/>
        </w:numPr>
        <w:jc w:val="both"/>
        <w:rPr>
          <w:rFonts w:ascii="Times New Roman" w:eastAsia="Arial Unicode MS" w:hAnsi="Times New Roman"/>
          <w:color w:val="auto"/>
          <w:sz w:val="20"/>
        </w:rPr>
      </w:pPr>
      <w:r w:rsidRPr="00D6053F">
        <w:rPr>
          <w:rFonts w:ascii="Times New Roman" w:hAnsi="Times New Roman"/>
          <w:sz w:val="20"/>
        </w:rPr>
        <w:t xml:space="preserve">Nieprzedłożenie przez Wykonawcę oświadczeń i dokumentów, o których mowa </w:t>
      </w:r>
      <w:r w:rsidR="003340AB" w:rsidRPr="00D6053F">
        <w:rPr>
          <w:rFonts w:ascii="Times New Roman" w:hAnsi="Times New Roman"/>
          <w:sz w:val="20"/>
        </w:rPr>
        <w:t>w ust.</w:t>
      </w:r>
      <w:r w:rsidRPr="00D6053F">
        <w:rPr>
          <w:rFonts w:ascii="Times New Roman" w:hAnsi="Times New Roman"/>
          <w:sz w:val="20"/>
        </w:rPr>
        <w:t xml:space="preserve"> </w:t>
      </w:r>
      <w:r w:rsidR="00453D62">
        <w:rPr>
          <w:rFonts w:ascii="Times New Roman" w:hAnsi="Times New Roman"/>
          <w:sz w:val="20"/>
        </w:rPr>
        <w:t>3</w:t>
      </w:r>
      <w:r w:rsidRPr="00D6053F">
        <w:rPr>
          <w:rFonts w:ascii="Times New Roman" w:hAnsi="Times New Roman"/>
          <w:sz w:val="20"/>
        </w:rPr>
        <w:t xml:space="preserve"> w wyznaczonym przez Zamawiającego terminie będzie traktowane jako niewypełnienie obowiązku zatrudnienia pracowników świadczących usługi na podstawie umowy o pracę. </w:t>
      </w:r>
    </w:p>
    <w:p w14:paraId="43B33D08" w14:textId="77777777" w:rsidR="00D8377B" w:rsidRPr="00D6053F" w:rsidRDefault="00D64410" w:rsidP="00022D5A">
      <w:pPr>
        <w:widowControl/>
        <w:numPr>
          <w:ilvl w:val="0"/>
          <w:numId w:val="18"/>
        </w:numPr>
        <w:jc w:val="both"/>
        <w:rPr>
          <w:rFonts w:ascii="Times New Roman" w:eastAsia="Arial Unicode MS" w:hAnsi="Times New Roman"/>
          <w:color w:val="auto"/>
          <w:sz w:val="20"/>
        </w:rPr>
      </w:pPr>
      <w:r w:rsidRPr="00D6053F">
        <w:rPr>
          <w:rFonts w:ascii="Times New Roman" w:eastAsia="Calibri" w:hAnsi="Times New Roman"/>
          <w:sz w:val="20"/>
          <w:lang w:eastAsia="en-US"/>
        </w:rPr>
        <w:t>W przypadku uzasadnionych wątpliwości co do przestrzegania prawa pracy przez Wykonawcę lub Podwykonawcę, zamawiający może zwrócić się o przeprowadzenie kontroli przez Państwową Inspekcję Pracy.</w:t>
      </w:r>
      <w:r w:rsidRPr="00D6053F">
        <w:rPr>
          <w:rFonts w:ascii="Times New Roman" w:hAnsi="Times New Roman"/>
          <w:sz w:val="20"/>
        </w:rPr>
        <w:t xml:space="preserve"> </w:t>
      </w:r>
    </w:p>
    <w:p w14:paraId="4E393838" w14:textId="77777777" w:rsidR="004641B0" w:rsidRDefault="00D64410" w:rsidP="00022D5A">
      <w:pPr>
        <w:widowControl/>
        <w:numPr>
          <w:ilvl w:val="0"/>
          <w:numId w:val="18"/>
        </w:numPr>
        <w:jc w:val="both"/>
        <w:rPr>
          <w:rFonts w:ascii="Times New Roman" w:eastAsia="Arial Unicode MS" w:hAnsi="Times New Roman"/>
          <w:color w:val="auto"/>
          <w:sz w:val="20"/>
        </w:rPr>
      </w:pPr>
      <w:r w:rsidRPr="00D6053F">
        <w:rPr>
          <w:rFonts w:ascii="Times New Roman" w:hAnsi="Times New Roman"/>
          <w:sz w:val="20"/>
        </w:rPr>
        <w:t>Osoba skierowana do wykonania usług objętych przedmiotem zamówienia musi posiadać aktualne badania lekarskie oraz szkolenia z zakresu bezpieczeństwa i higieny pracy.</w:t>
      </w:r>
    </w:p>
    <w:p w14:paraId="042E8DCB" w14:textId="77777777" w:rsidR="004641B0" w:rsidRPr="00A3572F" w:rsidRDefault="004641B0" w:rsidP="00022D5A">
      <w:pPr>
        <w:widowControl/>
        <w:numPr>
          <w:ilvl w:val="0"/>
          <w:numId w:val="18"/>
        </w:numPr>
        <w:jc w:val="both"/>
        <w:rPr>
          <w:rFonts w:ascii="Times New Roman" w:eastAsia="Arial Unicode MS" w:hAnsi="Times New Roman"/>
          <w:color w:val="auto"/>
          <w:sz w:val="20"/>
        </w:rPr>
      </w:pPr>
      <w:r w:rsidRPr="004641B0">
        <w:rPr>
          <w:rFonts w:eastAsia="Times New Roman"/>
          <w:sz w:val="20"/>
        </w:rPr>
        <w:t xml:space="preserve">Wykonawca gwarantuje, że pracownikami świadczącymi usługi będą osoby </w:t>
      </w:r>
      <w:r w:rsidRPr="004641B0">
        <w:rPr>
          <w:rFonts w:eastAsia="Times New Roman"/>
          <w:sz w:val="20"/>
          <w:lang w:eastAsia="ar-SA"/>
        </w:rPr>
        <w:t xml:space="preserve">niekarane </w:t>
      </w:r>
      <w:r w:rsidR="00A3572F">
        <w:rPr>
          <w:rFonts w:eastAsia="Times New Roman"/>
          <w:sz w:val="20"/>
          <w:lang w:eastAsia="ar-SA"/>
        </w:rPr>
        <w:t xml:space="preserve">za przestępstwo umyślne </w:t>
      </w:r>
      <w:r w:rsidRPr="004641B0">
        <w:rPr>
          <w:rFonts w:eastAsia="Times New Roman"/>
          <w:sz w:val="20"/>
          <w:lang w:eastAsia="ar-SA"/>
        </w:rPr>
        <w:t xml:space="preserve">i że nie jest prowadzone przeciwko nim postępowanie o </w:t>
      </w:r>
      <w:r w:rsidR="00A3572F">
        <w:rPr>
          <w:rFonts w:eastAsia="Times New Roman"/>
          <w:sz w:val="20"/>
          <w:lang w:eastAsia="ar-SA"/>
        </w:rPr>
        <w:t>takie przestępstwo</w:t>
      </w:r>
      <w:r w:rsidRPr="004641B0">
        <w:rPr>
          <w:rFonts w:eastAsia="Times New Roman"/>
          <w:sz w:val="20"/>
          <w:lang w:eastAsia="ar-SA"/>
        </w:rPr>
        <w:t xml:space="preserve">, czego potwierdzeniem będzie </w:t>
      </w:r>
      <w:r w:rsidR="00A3572F">
        <w:rPr>
          <w:rFonts w:eastAsia="Times New Roman"/>
          <w:sz w:val="20"/>
          <w:lang w:eastAsia="ar-SA"/>
        </w:rPr>
        <w:t>oświadczenia przez Wykonawcę (oświadczenie stanowi element wykazu pracowników – załącznika nr 3 do umowy)</w:t>
      </w:r>
    </w:p>
    <w:p w14:paraId="0902693C" w14:textId="77777777" w:rsidR="008113DA" w:rsidRPr="00D6053F" w:rsidRDefault="008113DA" w:rsidP="00D6053F">
      <w:pPr>
        <w:widowControl/>
        <w:tabs>
          <w:tab w:val="left" w:pos="426"/>
        </w:tabs>
        <w:suppressAutoHyphens w:val="0"/>
        <w:jc w:val="center"/>
        <w:rPr>
          <w:rFonts w:ascii="Times New Roman" w:eastAsia="Times New Roman" w:hAnsi="Times New Roman"/>
          <w:b/>
          <w:color w:val="auto"/>
          <w:sz w:val="20"/>
        </w:rPr>
      </w:pPr>
      <w:r w:rsidRPr="00D6053F">
        <w:rPr>
          <w:rFonts w:ascii="Times New Roman" w:eastAsia="Times New Roman" w:hAnsi="Times New Roman"/>
          <w:b/>
          <w:color w:val="auto"/>
          <w:sz w:val="20"/>
        </w:rPr>
        <w:t xml:space="preserve">§ </w:t>
      </w:r>
      <w:r w:rsidR="00437195">
        <w:rPr>
          <w:rFonts w:ascii="Times New Roman" w:eastAsia="Times New Roman" w:hAnsi="Times New Roman"/>
          <w:b/>
          <w:color w:val="auto"/>
          <w:sz w:val="20"/>
        </w:rPr>
        <w:t>18</w:t>
      </w:r>
      <w:r w:rsidRPr="00D6053F">
        <w:rPr>
          <w:rFonts w:ascii="Times New Roman" w:eastAsia="Times New Roman" w:hAnsi="Times New Roman"/>
          <w:b/>
          <w:color w:val="auto"/>
          <w:sz w:val="20"/>
        </w:rPr>
        <w:t>.</w:t>
      </w:r>
    </w:p>
    <w:p w14:paraId="3C8BD706" w14:textId="77777777" w:rsidR="008113DA" w:rsidRPr="00D6053F" w:rsidRDefault="008113DA" w:rsidP="00D6053F">
      <w:pPr>
        <w:widowControl/>
        <w:tabs>
          <w:tab w:val="left" w:pos="426"/>
        </w:tabs>
        <w:suppressAutoHyphens w:val="0"/>
        <w:jc w:val="center"/>
        <w:rPr>
          <w:rFonts w:ascii="Times New Roman" w:eastAsia="Times New Roman" w:hAnsi="Times New Roman"/>
          <w:b/>
          <w:color w:val="auto"/>
          <w:sz w:val="20"/>
        </w:rPr>
      </w:pPr>
      <w:r w:rsidRPr="00D6053F">
        <w:rPr>
          <w:rFonts w:ascii="Times New Roman" w:eastAsia="Times New Roman" w:hAnsi="Times New Roman"/>
          <w:b/>
          <w:color w:val="auto"/>
          <w:sz w:val="20"/>
        </w:rPr>
        <w:t>K</w:t>
      </w:r>
      <w:r w:rsidR="005C0A94">
        <w:rPr>
          <w:rFonts w:ascii="Times New Roman" w:eastAsia="Times New Roman" w:hAnsi="Times New Roman"/>
          <w:b/>
          <w:color w:val="auto"/>
          <w:sz w:val="20"/>
        </w:rPr>
        <w:t xml:space="preserve">lauzula </w:t>
      </w:r>
      <w:proofErr w:type="spellStart"/>
      <w:r w:rsidR="005C0A94">
        <w:rPr>
          <w:rFonts w:ascii="Times New Roman" w:eastAsia="Times New Roman" w:hAnsi="Times New Roman"/>
          <w:b/>
          <w:color w:val="auto"/>
          <w:sz w:val="20"/>
        </w:rPr>
        <w:t>salwatoryjna</w:t>
      </w:r>
      <w:proofErr w:type="spellEnd"/>
    </w:p>
    <w:p w14:paraId="5BC4CBCF" w14:textId="77777777" w:rsidR="008113DA" w:rsidRPr="00D6053F" w:rsidRDefault="008113DA" w:rsidP="00022D5A">
      <w:pPr>
        <w:widowControl/>
        <w:numPr>
          <w:ilvl w:val="0"/>
          <w:numId w:val="24"/>
        </w:numPr>
        <w:suppressAutoHyphens w:val="0"/>
        <w:jc w:val="both"/>
        <w:rPr>
          <w:rFonts w:ascii="Times New Roman" w:eastAsia="Times New Roman" w:hAnsi="Times New Roman"/>
          <w:bCs/>
          <w:color w:val="auto"/>
          <w:sz w:val="20"/>
          <w:lang w:eastAsia="en-US"/>
        </w:rPr>
      </w:pPr>
      <w:r w:rsidRPr="00D6053F">
        <w:rPr>
          <w:rFonts w:ascii="Times New Roman" w:eastAsia="Times New Roman" w:hAnsi="Times New Roman"/>
          <w:sz w:val="20"/>
        </w:rPr>
        <w:t xml:space="preserve">Strony zgodnie postanawiają, że w </w:t>
      </w:r>
      <w:r w:rsidR="003340AB" w:rsidRPr="00D6053F">
        <w:rPr>
          <w:rFonts w:ascii="Times New Roman" w:eastAsia="Times New Roman" w:hAnsi="Times New Roman"/>
          <w:sz w:val="20"/>
        </w:rPr>
        <w:t>przypadku,</w:t>
      </w:r>
      <w:r w:rsidRPr="00D6053F">
        <w:rPr>
          <w:rFonts w:ascii="Times New Roman" w:eastAsia="Times New Roman" w:hAnsi="Times New Roman"/>
          <w:sz w:val="20"/>
        </w:rPr>
        <w:t xml:space="preserve"> gdyby którekolwiek z postanowień umowy było lub miało stać się nieważne, nie wpływa to na ważność całej umowy, która w pozostałej części pozostaje nienaruszona.</w:t>
      </w:r>
    </w:p>
    <w:p w14:paraId="27CB9ABE" w14:textId="77777777" w:rsidR="008113DA" w:rsidRPr="00D6053F" w:rsidRDefault="008113DA" w:rsidP="00022D5A">
      <w:pPr>
        <w:widowControl/>
        <w:numPr>
          <w:ilvl w:val="0"/>
          <w:numId w:val="24"/>
        </w:numPr>
        <w:suppressAutoHyphens w:val="0"/>
        <w:jc w:val="both"/>
        <w:rPr>
          <w:rFonts w:ascii="Times New Roman" w:eastAsia="Times New Roman" w:hAnsi="Times New Roman"/>
          <w:bCs/>
          <w:color w:val="auto"/>
          <w:sz w:val="20"/>
          <w:lang w:eastAsia="en-US"/>
        </w:rPr>
      </w:pPr>
      <w:r w:rsidRPr="00D6053F">
        <w:rPr>
          <w:rFonts w:ascii="Times New Roman" w:eastAsia="Times New Roman" w:hAnsi="Times New Roman"/>
          <w:sz w:val="20"/>
        </w:rPr>
        <w:t>W przypadku opisanym w ust. 1 Strony zobowiązują się do zastąpienia nieważnych postanowień umowy nowymi postanowieniami zbliżonymi celem do postanowień uznanych za nieważne.</w:t>
      </w:r>
    </w:p>
    <w:p w14:paraId="48FC3CFF" w14:textId="77777777" w:rsidR="008113DA" w:rsidRPr="00D6053F" w:rsidRDefault="008113DA" w:rsidP="00D6053F">
      <w:pPr>
        <w:widowControl/>
        <w:tabs>
          <w:tab w:val="left" w:pos="426"/>
        </w:tabs>
        <w:jc w:val="center"/>
        <w:rPr>
          <w:rFonts w:ascii="Times New Roman" w:eastAsia="Times New Roman" w:hAnsi="Times New Roman"/>
          <w:b/>
          <w:color w:val="auto"/>
          <w:sz w:val="20"/>
          <w:lang w:eastAsia="ar-SA"/>
        </w:rPr>
      </w:pPr>
      <w:r w:rsidRPr="00D6053F">
        <w:rPr>
          <w:rFonts w:ascii="Times New Roman" w:eastAsia="Times New Roman" w:hAnsi="Times New Roman"/>
          <w:b/>
          <w:color w:val="auto"/>
          <w:sz w:val="20"/>
          <w:lang w:eastAsia="ar-SA"/>
        </w:rPr>
        <w:t xml:space="preserve">§ </w:t>
      </w:r>
      <w:r w:rsidR="00437195">
        <w:rPr>
          <w:rFonts w:ascii="Times New Roman" w:eastAsia="Times New Roman" w:hAnsi="Times New Roman"/>
          <w:b/>
          <w:color w:val="auto"/>
          <w:sz w:val="20"/>
          <w:lang w:eastAsia="ar-SA"/>
        </w:rPr>
        <w:t>19</w:t>
      </w:r>
      <w:r w:rsidRPr="00D6053F">
        <w:rPr>
          <w:rFonts w:ascii="Times New Roman" w:eastAsia="Times New Roman" w:hAnsi="Times New Roman"/>
          <w:b/>
          <w:color w:val="auto"/>
          <w:sz w:val="20"/>
          <w:lang w:eastAsia="ar-SA"/>
        </w:rPr>
        <w:t>.</w:t>
      </w:r>
    </w:p>
    <w:p w14:paraId="0FBCD18A" w14:textId="77777777" w:rsidR="008113DA" w:rsidRPr="00D6053F" w:rsidRDefault="008113DA" w:rsidP="00D6053F">
      <w:pPr>
        <w:widowControl/>
        <w:tabs>
          <w:tab w:val="left" w:pos="426"/>
        </w:tabs>
        <w:jc w:val="center"/>
        <w:rPr>
          <w:rFonts w:ascii="Times New Roman" w:eastAsia="Times New Roman" w:hAnsi="Times New Roman"/>
          <w:b/>
          <w:color w:val="auto"/>
          <w:sz w:val="20"/>
          <w:lang w:eastAsia="ar-SA"/>
        </w:rPr>
      </w:pPr>
      <w:r w:rsidRPr="00D6053F">
        <w:rPr>
          <w:rFonts w:ascii="Times New Roman" w:eastAsia="Times New Roman" w:hAnsi="Times New Roman"/>
          <w:b/>
          <w:color w:val="auto"/>
          <w:sz w:val="20"/>
          <w:lang w:eastAsia="ar-SA"/>
        </w:rPr>
        <w:t>K</w:t>
      </w:r>
      <w:r w:rsidR="005C0A94">
        <w:rPr>
          <w:rFonts w:ascii="Times New Roman" w:eastAsia="Times New Roman" w:hAnsi="Times New Roman"/>
          <w:b/>
          <w:color w:val="auto"/>
          <w:sz w:val="20"/>
          <w:lang w:eastAsia="ar-SA"/>
        </w:rPr>
        <w:t>lauzula prawa i sądu właściwego</w:t>
      </w:r>
    </w:p>
    <w:p w14:paraId="59BF58DF" w14:textId="77777777" w:rsidR="008113DA" w:rsidRPr="00D6053F" w:rsidRDefault="008113DA" w:rsidP="00022D5A">
      <w:pPr>
        <w:widowControl/>
        <w:numPr>
          <w:ilvl w:val="0"/>
          <w:numId w:val="25"/>
        </w:numPr>
        <w:suppressAutoHyphens w:val="0"/>
        <w:jc w:val="both"/>
        <w:rPr>
          <w:rFonts w:ascii="Times New Roman" w:eastAsia="Times New Roman" w:hAnsi="Times New Roman"/>
          <w:bCs/>
          <w:color w:val="auto"/>
          <w:sz w:val="20"/>
          <w:lang w:eastAsia="en-US"/>
        </w:rPr>
      </w:pPr>
      <w:r w:rsidRPr="00D6053F">
        <w:rPr>
          <w:rFonts w:ascii="Times New Roman" w:eastAsia="Times New Roman" w:hAnsi="Times New Roman"/>
          <w:sz w:val="20"/>
          <w:lang w:eastAsia="ar-SA"/>
        </w:rPr>
        <w:t xml:space="preserve">Spory, które mogą powstać w czasie trwania umowy, Strony zobowiązują się rozstrzygnąć polubownie (dział X </w:t>
      </w:r>
      <w:proofErr w:type="spellStart"/>
      <w:r w:rsidRPr="00D6053F">
        <w:rPr>
          <w:rFonts w:ascii="Times New Roman" w:eastAsia="Times New Roman" w:hAnsi="Times New Roman"/>
          <w:sz w:val="20"/>
          <w:lang w:eastAsia="ar-SA"/>
        </w:rPr>
        <w:t>Pzp</w:t>
      </w:r>
      <w:proofErr w:type="spellEnd"/>
      <w:r w:rsidRPr="00D6053F">
        <w:rPr>
          <w:rFonts w:ascii="Times New Roman" w:eastAsia="Times New Roman" w:hAnsi="Times New Roman"/>
          <w:sz w:val="20"/>
          <w:lang w:eastAsia="ar-SA"/>
        </w:rPr>
        <w:t>). W razie braku możliwości polubownego załatwienia sporu, Strony skierują spór pod rozstrzygnięcie sądu powszechnego właściwego dla siedziby Zamawiającego.</w:t>
      </w:r>
    </w:p>
    <w:p w14:paraId="1CC156A1" w14:textId="77777777" w:rsidR="008113DA" w:rsidRPr="00D6053F" w:rsidRDefault="008113DA" w:rsidP="00022D5A">
      <w:pPr>
        <w:widowControl/>
        <w:numPr>
          <w:ilvl w:val="0"/>
          <w:numId w:val="25"/>
        </w:numPr>
        <w:suppressAutoHyphens w:val="0"/>
        <w:jc w:val="both"/>
        <w:rPr>
          <w:rFonts w:ascii="Times New Roman" w:eastAsia="Times New Roman" w:hAnsi="Times New Roman"/>
          <w:bCs/>
          <w:color w:val="auto"/>
          <w:sz w:val="20"/>
          <w:lang w:eastAsia="en-US"/>
        </w:rPr>
      </w:pPr>
      <w:r w:rsidRPr="00D6053F">
        <w:rPr>
          <w:rFonts w:ascii="Times New Roman" w:eastAsia="Times New Roman" w:hAnsi="Times New Roman"/>
          <w:sz w:val="20"/>
          <w:lang w:eastAsia="ar-SA"/>
        </w:rPr>
        <w:t>Prawem właściwym dla umowy jest prawo polskie.</w:t>
      </w:r>
    </w:p>
    <w:p w14:paraId="40251C61" w14:textId="77777777" w:rsidR="008113DA" w:rsidRPr="00D6053F" w:rsidRDefault="008113DA" w:rsidP="00D6053F">
      <w:pPr>
        <w:widowControl/>
        <w:tabs>
          <w:tab w:val="left" w:pos="426"/>
        </w:tabs>
        <w:jc w:val="center"/>
        <w:rPr>
          <w:rFonts w:ascii="Times New Roman" w:eastAsia="Times New Roman" w:hAnsi="Times New Roman"/>
          <w:b/>
          <w:color w:val="auto"/>
          <w:sz w:val="20"/>
          <w:lang w:eastAsia="ar-SA"/>
        </w:rPr>
      </w:pPr>
      <w:r w:rsidRPr="00D6053F">
        <w:rPr>
          <w:rFonts w:ascii="Times New Roman" w:eastAsia="Times New Roman" w:hAnsi="Times New Roman"/>
          <w:b/>
          <w:color w:val="auto"/>
          <w:sz w:val="20"/>
          <w:lang w:eastAsia="ar-SA"/>
        </w:rPr>
        <w:t xml:space="preserve">§ </w:t>
      </w:r>
      <w:r w:rsidR="00437195">
        <w:rPr>
          <w:rFonts w:ascii="Times New Roman" w:eastAsia="Times New Roman" w:hAnsi="Times New Roman"/>
          <w:b/>
          <w:color w:val="auto"/>
          <w:sz w:val="20"/>
          <w:lang w:eastAsia="ar-SA"/>
        </w:rPr>
        <w:t>20</w:t>
      </w:r>
      <w:r w:rsidRPr="00D6053F">
        <w:rPr>
          <w:rFonts w:ascii="Times New Roman" w:eastAsia="Times New Roman" w:hAnsi="Times New Roman"/>
          <w:b/>
          <w:color w:val="auto"/>
          <w:sz w:val="20"/>
          <w:lang w:eastAsia="ar-SA"/>
        </w:rPr>
        <w:t>.</w:t>
      </w:r>
    </w:p>
    <w:p w14:paraId="6ABE906C" w14:textId="77777777" w:rsidR="008113DA" w:rsidRPr="00D6053F" w:rsidRDefault="005C0A94" w:rsidP="00D6053F">
      <w:pPr>
        <w:widowControl/>
        <w:tabs>
          <w:tab w:val="left" w:pos="426"/>
        </w:tabs>
        <w:jc w:val="center"/>
        <w:rPr>
          <w:rFonts w:ascii="Times New Roman" w:eastAsia="Times New Roman" w:hAnsi="Times New Roman"/>
          <w:b/>
          <w:color w:val="auto"/>
          <w:sz w:val="20"/>
          <w:lang w:eastAsia="ar-SA"/>
        </w:rPr>
      </w:pPr>
      <w:r>
        <w:rPr>
          <w:rFonts w:ascii="Times New Roman" w:eastAsia="Times New Roman" w:hAnsi="Times New Roman"/>
          <w:b/>
          <w:color w:val="auto"/>
          <w:sz w:val="20"/>
          <w:lang w:eastAsia="ar-SA"/>
        </w:rPr>
        <w:t>Postanowienia końcowe</w:t>
      </w:r>
    </w:p>
    <w:p w14:paraId="2BB7819C" w14:textId="77777777" w:rsidR="008113DA" w:rsidRPr="00D6053F" w:rsidRDefault="008113DA" w:rsidP="00022D5A">
      <w:pPr>
        <w:widowControl/>
        <w:numPr>
          <w:ilvl w:val="0"/>
          <w:numId w:val="26"/>
        </w:numPr>
        <w:suppressAutoHyphens w:val="0"/>
        <w:jc w:val="both"/>
        <w:rPr>
          <w:rFonts w:ascii="Times New Roman" w:eastAsia="Times New Roman" w:hAnsi="Times New Roman"/>
          <w:bCs/>
          <w:color w:val="auto"/>
          <w:sz w:val="20"/>
          <w:lang w:eastAsia="en-US"/>
        </w:rPr>
      </w:pPr>
      <w:r w:rsidRPr="00D6053F">
        <w:rPr>
          <w:rFonts w:ascii="Times New Roman" w:eastAsia="Times New Roman" w:hAnsi="Times New Roman"/>
          <w:bCs/>
          <w:color w:val="auto"/>
          <w:sz w:val="20"/>
          <w:lang w:eastAsia="ar-SA"/>
        </w:rPr>
        <w:t xml:space="preserve">Wykonawca zobowiązuje się zapoznać swoich przedstawicieli i pracowników z klauzulą informacyjną Zamawiającego (załącznik nr </w:t>
      </w:r>
      <w:r w:rsidR="00437195">
        <w:rPr>
          <w:rFonts w:ascii="Times New Roman" w:eastAsia="Times New Roman" w:hAnsi="Times New Roman"/>
          <w:bCs/>
          <w:color w:val="auto"/>
          <w:sz w:val="20"/>
          <w:lang w:eastAsia="ar-SA"/>
        </w:rPr>
        <w:t>8</w:t>
      </w:r>
      <w:r w:rsidRPr="00D6053F">
        <w:rPr>
          <w:rFonts w:ascii="Times New Roman" w:eastAsia="Times New Roman" w:hAnsi="Times New Roman"/>
          <w:bCs/>
          <w:color w:val="auto"/>
          <w:sz w:val="20"/>
          <w:lang w:eastAsia="ar-SA"/>
        </w:rPr>
        <w:t xml:space="preserve"> do </w:t>
      </w:r>
      <w:r w:rsidR="00437195">
        <w:rPr>
          <w:rFonts w:ascii="Times New Roman" w:eastAsia="Times New Roman" w:hAnsi="Times New Roman"/>
          <w:bCs/>
          <w:color w:val="auto"/>
          <w:sz w:val="20"/>
          <w:lang w:eastAsia="ar-SA"/>
        </w:rPr>
        <w:t>u</w:t>
      </w:r>
      <w:r w:rsidRPr="00D6053F">
        <w:rPr>
          <w:rFonts w:ascii="Times New Roman" w:eastAsia="Times New Roman" w:hAnsi="Times New Roman"/>
          <w:bCs/>
          <w:color w:val="auto"/>
          <w:sz w:val="20"/>
          <w:lang w:eastAsia="ar-SA"/>
        </w:rPr>
        <w:t>mowy).</w:t>
      </w:r>
    </w:p>
    <w:p w14:paraId="39F4199C" w14:textId="77777777" w:rsidR="008113DA" w:rsidRPr="00437195" w:rsidRDefault="008113DA" w:rsidP="00022D5A">
      <w:pPr>
        <w:widowControl/>
        <w:numPr>
          <w:ilvl w:val="0"/>
          <w:numId w:val="26"/>
        </w:numPr>
        <w:suppressAutoHyphens w:val="0"/>
        <w:jc w:val="both"/>
        <w:rPr>
          <w:rFonts w:ascii="Times New Roman" w:eastAsia="Times New Roman" w:hAnsi="Times New Roman"/>
          <w:bCs/>
          <w:i/>
          <w:iCs/>
          <w:color w:val="auto"/>
          <w:sz w:val="20"/>
          <w:lang w:eastAsia="en-US"/>
        </w:rPr>
      </w:pPr>
      <w:r w:rsidRPr="00437195">
        <w:rPr>
          <w:rFonts w:ascii="Times New Roman" w:eastAsia="Times New Roman" w:hAnsi="Times New Roman"/>
          <w:bCs/>
          <w:i/>
          <w:iCs/>
          <w:color w:val="auto"/>
          <w:sz w:val="20"/>
          <w:lang w:eastAsia="ar-SA"/>
        </w:rPr>
        <w:t>Umowę sporządzono w 3 (trzech) jednobrzmiących egzemplarzach, 1 (jeden) dla Wykonawcy, 2 (dwa) dla Zamawiającego. Każda strona umowy winna być parafowana przez obie Strony</w:t>
      </w:r>
      <w:r w:rsidR="00437195" w:rsidRPr="00437195">
        <w:rPr>
          <w:rFonts w:ascii="Times New Roman" w:eastAsia="Times New Roman" w:hAnsi="Times New Roman"/>
          <w:bCs/>
          <w:i/>
          <w:iCs/>
          <w:color w:val="auto"/>
          <w:sz w:val="20"/>
          <w:lang w:eastAsia="ar-SA"/>
        </w:rPr>
        <w:t>/Umowę zawarto w formie elektronicznej.</w:t>
      </w:r>
    </w:p>
    <w:p w14:paraId="64874AA3" w14:textId="77777777" w:rsidR="008113DA" w:rsidRDefault="008113DA" w:rsidP="00022D5A">
      <w:pPr>
        <w:widowControl/>
        <w:numPr>
          <w:ilvl w:val="0"/>
          <w:numId w:val="26"/>
        </w:numPr>
        <w:suppressAutoHyphens w:val="0"/>
        <w:jc w:val="both"/>
        <w:rPr>
          <w:rFonts w:ascii="Times New Roman" w:eastAsia="Times New Roman" w:hAnsi="Times New Roman"/>
          <w:bCs/>
          <w:color w:val="auto"/>
          <w:sz w:val="20"/>
          <w:lang w:eastAsia="en-US"/>
        </w:rPr>
      </w:pPr>
      <w:r w:rsidRPr="00D6053F">
        <w:rPr>
          <w:rFonts w:ascii="Times New Roman" w:eastAsia="Times New Roman" w:hAnsi="Times New Roman"/>
          <w:bCs/>
          <w:color w:val="auto"/>
          <w:sz w:val="20"/>
          <w:lang w:eastAsia="ar-SA"/>
        </w:rPr>
        <w:t xml:space="preserve">Wykonawca, bez pisemnej zgody Zamawiającego, nie może przenosić na osoby trzecie praw i obowiązków wynikających </w:t>
      </w:r>
      <w:r w:rsidR="00437195">
        <w:rPr>
          <w:rFonts w:ascii="Times New Roman" w:eastAsia="Times New Roman" w:hAnsi="Times New Roman"/>
          <w:bCs/>
          <w:color w:val="auto"/>
          <w:sz w:val="20"/>
          <w:lang w:eastAsia="ar-SA"/>
        </w:rPr>
        <w:br/>
      </w:r>
      <w:r w:rsidRPr="00D6053F">
        <w:rPr>
          <w:rFonts w:ascii="Times New Roman" w:eastAsia="Times New Roman" w:hAnsi="Times New Roman"/>
          <w:bCs/>
          <w:color w:val="auto"/>
          <w:sz w:val="20"/>
          <w:lang w:eastAsia="ar-SA"/>
        </w:rPr>
        <w:t>z umowy.</w:t>
      </w:r>
    </w:p>
    <w:p w14:paraId="0BA1CED7" w14:textId="5D224A32" w:rsidR="008113DA" w:rsidRPr="00642799" w:rsidRDefault="00437195" w:rsidP="00642799">
      <w:pPr>
        <w:widowControl/>
        <w:numPr>
          <w:ilvl w:val="0"/>
          <w:numId w:val="26"/>
        </w:numPr>
        <w:suppressAutoHyphens w:val="0"/>
        <w:jc w:val="both"/>
        <w:rPr>
          <w:rFonts w:ascii="Times New Roman" w:eastAsia="Times New Roman" w:hAnsi="Times New Roman"/>
          <w:bCs/>
          <w:color w:val="auto"/>
          <w:sz w:val="20"/>
          <w:lang w:eastAsia="en-US"/>
        </w:rPr>
      </w:pPr>
      <w:r>
        <w:rPr>
          <w:rFonts w:ascii="Times New Roman" w:eastAsia="Times New Roman" w:hAnsi="Times New Roman"/>
          <w:bCs/>
          <w:color w:val="auto"/>
          <w:sz w:val="20"/>
          <w:lang w:eastAsia="ar-SA"/>
        </w:rPr>
        <w:t>Umowę uznaje się za zawarta z chwila podpisania przez ostatnią ze Stron.</w:t>
      </w:r>
    </w:p>
    <w:p w14:paraId="5988C3FA" w14:textId="77777777" w:rsidR="008113DA" w:rsidRPr="00D6053F" w:rsidRDefault="008113DA" w:rsidP="00D6053F">
      <w:pPr>
        <w:widowControl/>
        <w:tabs>
          <w:tab w:val="left" w:pos="672"/>
        </w:tabs>
        <w:suppressAutoHyphens w:val="0"/>
        <w:ind w:left="364" w:hanging="294"/>
        <w:rPr>
          <w:rFonts w:ascii="Times New Roman" w:hAnsi="Times New Roman"/>
          <w:b/>
          <w:sz w:val="20"/>
        </w:rPr>
      </w:pPr>
    </w:p>
    <w:p w14:paraId="6ED33EA9" w14:textId="77777777" w:rsidR="008113DA" w:rsidRPr="00D6053F" w:rsidRDefault="008113DA" w:rsidP="00D6053F">
      <w:pPr>
        <w:widowControl/>
        <w:tabs>
          <w:tab w:val="left" w:pos="672"/>
        </w:tabs>
        <w:suppressAutoHyphens w:val="0"/>
        <w:ind w:left="364" w:hanging="294"/>
        <w:rPr>
          <w:rFonts w:ascii="Times New Roman" w:hAnsi="Times New Roman"/>
          <w:b/>
          <w:sz w:val="20"/>
        </w:rPr>
      </w:pPr>
      <w:r w:rsidRPr="00D6053F">
        <w:rPr>
          <w:rFonts w:ascii="Times New Roman" w:hAnsi="Times New Roman"/>
          <w:b/>
          <w:sz w:val="20"/>
        </w:rPr>
        <w:t>Podpis Wykonawcy                                                                                                                                 Podpis Zamawiającego</w:t>
      </w:r>
    </w:p>
    <w:p w14:paraId="3917C85D" w14:textId="77777777" w:rsidR="008113DA" w:rsidRPr="00D6053F" w:rsidRDefault="008113DA" w:rsidP="00D6053F">
      <w:pPr>
        <w:widowControl/>
        <w:tabs>
          <w:tab w:val="left" w:pos="672"/>
        </w:tabs>
        <w:suppressAutoHyphens w:val="0"/>
        <w:ind w:left="364" w:hanging="294"/>
        <w:rPr>
          <w:rFonts w:ascii="Times New Roman" w:hAnsi="Times New Roman"/>
          <w:b/>
          <w:sz w:val="20"/>
        </w:rPr>
      </w:pPr>
    </w:p>
    <w:p w14:paraId="606E7212" w14:textId="77777777" w:rsidR="008113DA" w:rsidRPr="00D6053F" w:rsidRDefault="008113DA" w:rsidP="00D6053F">
      <w:pPr>
        <w:widowControl/>
        <w:tabs>
          <w:tab w:val="left" w:pos="672"/>
        </w:tabs>
        <w:suppressAutoHyphens w:val="0"/>
        <w:ind w:left="364" w:hanging="294"/>
        <w:rPr>
          <w:rFonts w:ascii="Times New Roman" w:hAnsi="Times New Roman"/>
          <w:bCs/>
          <w:sz w:val="20"/>
        </w:rPr>
      </w:pPr>
      <w:r w:rsidRPr="00D6053F">
        <w:rPr>
          <w:rFonts w:ascii="Times New Roman" w:hAnsi="Times New Roman"/>
          <w:bCs/>
          <w:sz w:val="20"/>
        </w:rPr>
        <w:t>Załączniki:</w:t>
      </w:r>
    </w:p>
    <w:p w14:paraId="081B1806" w14:textId="77777777" w:rsidR="008113DA" w:rsidRPr="00D6053F" w:rsidRDefault="008113DA" w:rsidP="00022D5A">
      <w:pPr>
        <w:widowControl/>
        <w:numPr>
          <w:ilvl w:val="0"/>
          <w:numId w:val="22"/>
        </w:numPr>
        <w:tabs>
          <w:tab w:val="left" w:pos="672"/>
        </w:tabs>
        <w:suppressAutoHyphens w:val="0"/>
        <w:rPr>
          <w:rFonts w:ascii="Times New Roman" w:hAnsi="Times New Roman"/>
          <w:bCs/>
          <w:sz w:val="20"/>
        </w:rPr>
      </w:pPr>
      <w:r w:rsidRPr="00D6053F">
        <w:rPr>
          <w:rFonts w:ascii="Times New Roman" w:hAnsi="Times New Roman"/>
          <w:bCs/>
          <w:sz w:val="20"/>
        </w:rPr>
        <w:t>oferta Wykonawcy;</w:t>
      </w:r>
    </w:p>
    <w:p w14:paraId="12755ED9" w14:textId="77777777" w:rsidR="003451DF" w:rsidRPr="00D6053F" w:rsidRDefault="003451DF" w:rsidP="00022D5A">
      <w:pPr>
        <w:widowControl/>
        <w:numPr>
          <w:ilvl w:val="0"/>
          <w:numId w:val="22"/>
        </w:numPr>
        <w:tabs>
          <w:tab w:val="left" w:pos="672"/>
        </w:tabs>
        <w:suppressAutoHyphens w:val="0"/>
        <w:rPr>
          <w:rFonts w:ascii="Times New Roman" w:hAnsi="Times New Roman"/>
          <w:bCs/>
          <w:sz w:val="20"/>
        </w:rPr>
      </w:pPr>
      <w:r w:rsidRPr="00D6053F">
        <w:rPr>
          <w:rFonts w:ascii="Times New Roman" w:hAnsi="Times New Roman"/>
          <w:bCs/>
          <w:sz w:val="20"/>
        </w:rPr>
        <w:lastRenderedPageBreak/>
        <w:t xml:space="preserve">opis przedmiotu </w:t>
      </w:r>
      <w:r w:rsidR="00A874B1" w:rsidRPr="00D6053F">
        <w:rPr>
          <w:rFonts w:ascii="Times New Roman" w:hAnsi="Times New Roman"/>
          <w:bCs/>
          <w:sz w:val="20"/>
        </w:rPr>
        <w:t>zamówienia</w:t>
      </w:r>
      <w:r w:rsidR="00D6053F">
        <w:rPr>
          <w:rFonts w:ascii="Times New Roman" w:hAnsi="Times New Roman"/>
          <w:bCs/>
          <w:sz w:val="20"/>
        </w:rPr>
        <w:t>;</w:t>
      </w:r>
    </w:p>
    <w:p w14:paraId="3BC454F1" w14:textId="77777777" w:rsidR="003451DF" w:rsidRDefault="003451DF" w:rsidP="00022D5A">
      <w:pPr>
        <w:widowControl/>
        <w:numPr>
          <w:ilvl w:val="0"/>
          <w:numId w:val="22"/>
        </w:numPr>
        <w:tabs>
          <w:tab w:val="left" w:pos="672"/>
        </w:tabs>
        <w:suppressAutoHyphens w:val="0"/>
        <w:rPr>
          <w:rFonts w:ascii="Times New Roman" w:hAnsi="Times New Roman"/>
          <w:bCs/>
          <w:sz w:val="20"/>
        </w:rPr>
      </w:pPr>
      <w:r w:rsidRPr="00D6053F">
        <w:rPr>
          <w:rFonts w:ascii="Times New Roman" w:hAnsi="Times New Roman"/>
          <w:bCs/>
          <w:sz w:val="20"/>
        </w:rPr>
        <w:t>wykaz pracownik</w:t>
      </w:r>
      <w:r w:rsidR="003340AB">
        <w:rPr>
          <w:rFonts w:ascii="Times New Roman" w:hAnsi="Times New Roman"/>
          <w:bCs/>
          <w:sz w:val="20"/>
        </w:rPr>
        <w:t>ów</w:t>
      </w:r>
      <w:r w:rsidRPr="00D6053F">
        <w:rPr>
          <w:rFonts w:ascii="Times New Roman" w:hAnsi="Times New Roman"/>
          <w:bCs/>
          <w:sz w:val="20"/>
        </w:rPr>
        <w:t xml:space="preserve"> skierowanych do wykonania usług;</w:t>
      </w:r>
    </w:p>
    <w:p w14:paraId="4C323791" w14:textId="77777777" w:rsidR="004B3408" w:rsidRDefault="004B3408" w:rsidP="00022D5A">
      <w:pPr>
        <w:widowControl/>
        <w:numPr>
          <w:ilvl w:val="0"/>
          <w:numId w:val="22"/>
        </w:numPr>
        <w:tabs>
          <w:tab w:val="left" w:pos="672"/>
        </w:tabs>
        <w:suppressAutoHyphens w:val="0"/>
        <w:rPr>
          <w:rFonts w:ascii="Times New Roman" w:hAnsi="Times New Roman"/>
          <w:bCs/>
          <w:sz w:val="20"/>
        </w:rPr>
      </w:pPr>
      <w:r>
        <w:rPr>
          <w:rFonts w:ascii="Times New Roman" w:hAnsi="Times New Roman"/>
          <w:bCs/>
          <w:sz w:val="20"/>
        </w:rPr>
        <w:t>protokół kontroli wykonania usług utrzymania czystości;</w:t>
      </w:r>
    </w:p>
    <w:p w14:paraId="3D8AA1CC" w14:textId="742E2CA9" w:rsidR="004B3408" w:rsidRDefault="004B3408" w:rsidP="00022D5A">
      <w:pPr>
        <w:widowControl/>
        <w:numPr>
          <w:ilvl w:val="0"/>
          <w:numId w:val="22"/>
        </w:numPr>
        <w:tabs>
          <w:tab w:val="left" w:pos="672"/>
        </w:tabs>
        <w:suppressAutoHyphens w:val="0"/>
        <w:rPr>
          <w:rFonts w:ascii="Times New Roman" w:hAnsi="Times New Roman"/>
          <w:bCs/>
          <w:sz w:val="20"/>
        </w:rPr>
      </w:pPr>
      <w:r>
        <w:rPr>
          <w:rFonts w:ascii="Times New Roman" w:hAnsi="Times New Roman"/>
          <w:bCs/>
          <w:sz w:val="20"/>
        </w:rPr>
        <w:t>oświadczenie pracownika Wykonawcy</w:t>
      </w:r>
      <w:r w:rsidR="005067D1">
        <w:rPr>
          <w:rFonts w:ascii="Times New Roman" w:hAnsi="Times New Roman"/>
          <w:bCs/>
          <w:sz w:val="20"/>
        </w:rPr>
        <w:t>;</w:t>
      </w:r>
    </w:p>
    <w:p w14:paraId="0A6DED13" w14:textId="77777777" w:rsidR="00F73D0E" w:rsidRPr="00D6053F" w:rsidRDefault="00F73D0E" w:rsidP="00022D5A">
      <w:pPr>
        <w:widowControl/>
        <w:numPr>
          <w:ilvl w:val="0"/>
          <w:numId w:val="22"/>
        </w:numPr>
        <w:tabs>
          <w:tab w:val="left" w:pos="672"/>
        </w:tabs>
        <w:suppressAutoHyphens w:val="0"/>
        <w:rPr>
          <w:rFonts w:ascii="Times New Roman" w:hAnsi="Times New Roman"/>
          <w:bCs/>
          <w:sz w:val="20"/>
        </w:rPr>
      </w:pPr>
      <w:r>
        <w:rPr>
          <w:rFonts w:ascii="Times New Roman" w:hAnsi="Times New Roman"/>
          <w:bCs/>
          <w:sz w:val="20"/>
        </w:rPr>
        <w:t>raport miesięczny;</w:t>
      </w:r>
    </w:p>
    <w:p w14:paraId="362C9CD6" w14:textId="59D5F069" w:rsidR="008113DA" w:rsidRPr="003340AB" w:rsidRDefault="008113DA" w:rsidP="00022D5A">
      <w:pPr>
        <w:widowControl/>
        <w:numPr>
          <w:ilvl w:val="0"/>
          <w:numId w:val="22"/>
        </w:numPr>
        <w:tabs>
          <w:tab w:val="left" w:pos="672"/>
        </w:tabs>
        <w:suppressAutoHyphens w:val="0"/>
        <w:rPr>
          <w:rFonts w:ascii="Times New Roman" w:hAnsi="Times New Roman"/>
          <w:bCs/>
          <w:sz w:val="20"/>
        </w:rPr>
      </w:pPr>
      <w:r w:rsidRPr="00D6053F">
        <w:rPr>
          <w:rFonts w:ascii="Times New Roman" w:hAnsi="Times New Roman"/>
          <w:bCs/>
          <w:sz w:val="20"/>
        </w:rPr>
        <w:t>klauzula informacyjna</w:t>
      </w:r>
      <w:r w:rsidR="004B46C3">
        <w:rPr>
          <w:rFonts w:ascii="Times New Roman" w:hAnsi="Times New Roman"/>
          <w:bCs/>
          <w:sz w:val="20"/>
        </w:rPr>
        <w:t>.</w:t>
      </w:r>
    </w:p>
    <w:p w14:paraId="68899AA7" w14:textId="77777777" w:rsidR="008113DA" w:rsidRPr="00D6053F" w:rsidRDefault="008113DA" w:rsidP="00D6053F">
      <w:pPr>
        <w:rPr>
          <w:rFonts w:ascii="Times New Roman" w:hAnsi="Times New Roman"/>
          <w:b/>
          <w:sz w:val="20"/>
        </w:rPr>
      </w:pPr>
    </w:p>
    <w:p w14:paraId="5C08E51F" w14:textId="3C45C630" w:rsidR="005C0A94" w:rsidRDefault="004B3408" w:rsidP="004B46C3">
      <w:pPr>
        <w:widowControl/>
        <w:suppressAutoHyphens w:val="0"/>
        <w:rPr>
          <w:rFonts w:ascii="Times New Roman" w:eastAsia="Times New Roman" w:hAnsi="Times New Roman"/>
          <w:b/>
          <w:color w:val="auto"/>
          <w:sz w:val="20"/>
        </w:rPr>
      </w:pPr>
      <w:r w:rsidRPr="00D6053F">
        <w:rPr>
          <w:rFonts w:ascii="Times New Roman" w:eastAsia="Times New Roman" w:hAnsi="Times New Roman"/>
          <w:b/>
          <w:color w:val="auto"/>
          <w:sz w:val="20"/>
        </w:rPr>
        <w:t xml:space="preserve">                                                    </w:t>
      </w:r>
    </w:p>
    <w:p w14:paraId="5C4ACC33" w14:textId="77777777" w:rsidR="005C0A94" w:rsidRDefault="005C0A94" w:rsidP="004B3408">
      <w:pPr>
        <w:widowControl/>
        <w:suppressAutoHyphens w:val="0"/>
        <w:jc w:val="right"/>
        <w:rPr>
          <w:rFonts w:ascii="Times New Roman" w:eastAsia="Times New Roman" w:hAnsi="Times New Roman"/>
          <w:b/>
          <w:color w:val="auto"/>
          <w:sz w:val="20"/>
        </w:rPr>
      </w:pPr>
    </w:p>
    <w:p w14:paraId="3C88969F" w14:textId="054DC568" w:rsidR="004B3408" w:rsidRPr="00D6053F" w:rsidRDefault="004B3408" w:rsidP="004B3408">
      <w:pPr>
        <w:widowControl/>
        <w:suppressAutoHyphens w:val="0"/>
        <w:jc w:val="right"/>
        <w:rPr>
          <w:rFonts w:ascii="Times New Roman" w:eastAsia="Times New Roman" w:hAnsi="Times New Roman"/>
          <w:b/>
          <w:color w:val="auto"/>
          <w:sz w:val="20"/>
        </w:rPr>
      </w:pPr>
      <w:r w:rsidRPr="00D6053F">
        <w:rPr>
          <w:rFonts w:ascii="Times New Roman" w:eastAsia="Times New Roman" w:hAnsi="Times New Roman"/>
          <w:b/>
          <w:color w:val="auto"/>
          <w:sz w:val="20"/>
        </w:rPr>
        <w:t xml:space="preserve"> </w:t>
      </w:r>
      <w:r w:rsidRPr="00D6053F">
        <w:rPr>
          <w:rFonts w:ascii="Times New Roman" w:eastAsia="SimSun" w:hAnsi="Times New Roman"/>
          <w:color w:val="auto"/>
          <w:kern w:val="1"/>
          <w:sz w:val="20"/>
          <w:lang w:eastAsia="hi-IN" w:bidi="hi-IN"/>
        </w:rPr>
        <w:t>Załącznik nr 3 do umowy nr …/ADT/202</w:t>
      </w:r>
      <w:r w:rsidR="005067D1">
        <w:rPr>
          <w:rFonts w:ascii="Times New Roman" w:eastAsia="SimSun" w:hAnsi="Times New Roman"/>
          <w:color w:val="auto"/>
          <w:kern w:val="1"/>
          <w:sz w:val="20"/>
          <w:lang w:eastAsia="hi-IN" w:bidi="hi-IN"/>
        </w:rPr>
        <w:t>5</w:t>
      </w:r>
    </w:p>
    <w:p w14:paraId="5F072049" w14:textId="77777777" w:rsidR="004B3408" w:rsidRPr="00D6053F" w:rsidRDefault="004B3408" w:rsidP="004B3408">
      <w:pPr>
        <w:widowControl/>
        <w:suppressAutoHyphens w:val="0"/>
        <w:rPr>
          <w:rFonts w:ascii="Times New Roman" w:eastAsia="Times New Roman" w:hAnsi="Times New Roman"/>
          <w:b/>
          <w:color w:val="auto"/>
          <w:sz w:val="20"/>
        </w:rPr>
      </w:pPr>
    </w:p>
    <w:p w14:paraId="2F6E7826" w14:textId="77777777" w:rsidR="004B3408" w:rsidRPr="00D6053F" w:rsidRDefault="004B3408" w:rsidP="004B3408">
      <w:pPr>
        <w:widowControl/>
        <w:suppressAutoHyphens w:val="0"/>
        <w:rPr>
          <w:rFonts w:ascii="Times New Roman" w:eastAsia="Times New Roman" w:hAnsi="Times New Roman"/>
          <w:color w:val="auto"/>
          <w:sz w:val="20"/>
        </w:rPr>
      </w:pPr>
    </w:p>
    <w:p w14:paraId="3C04054C" w14:textId="77777777" w:rsidR="004B3408" w:rsidRPr="00D6053F" w:rsidRDefault="004B3408" w:rsidP="004B3408">
      <w:pPr>
        <w:widowControl/>
        <w:suppressAutoHyphens w:val="0"/>
        <w:jc w:val="center"/>
        <w:rPr>
          <w:rFonts w:ascii="Times New Roman" w:eastAsia="Times New Roman" w:hAnsi="Times New Roman"/>
          <w:b/>
          <w:color w:val="auto"/>
          <w:sz w:val="20"/>
        </w:rPr>
      </w:pPr>
      <w:bookmarkStart w:id="8" w:name="_Hlk486417160"/>
      <w:r w:rsidRPr="00D6053F">
        <w:rPr>
          <w:rFonts w:ascii="Times New Roman" w:eastAsia="Times New Roman" w:hAnsi="Times New Roman"/>
          <w:b/>
          <w:color w:val="auto"/>
          <w:sz w:val="20"/>
        </w:rPr>
        <w:t>WYKAZ PRACOWNIKÓW SKIEROWANYCH PRZEZ WYKONAWCĘ DO REALIZACJI ZAMÓWIENIA</w:t>
      </w:r>
      <w:bookmarkEnd w:id="8"/>
      <w:r w:rsidRPr="00D6053F">
        <w:rPr>
          <w:rFonts w:ascii="Times New Roman" w:eastAsia="Times New Roman" w:hAnsi="Times New Roman"/>
          <w:b/>
          <w:color w:val="auto"/>
          <w:sz w:val="20"/>
        </w:rPr>
        <w:t xml:space="preserve"> PUBLICZNEGO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1510"/>
        <w:gridCol w:w="2213"/>
        <w:gridCol w:w="2446"/>
        <w:gridCol w:w="3657"/>
      </w:tblGrid>
      <w:tr w:rsidR="004B3408" w:rsidRPr="00D6053F" w14:paraId="162ADE14" w14:textId="77777777" w:rsidTr="00022D5A">
        <w:tc>
          <w:tcPr>
            <w:tcW w:w="630" w:type="dxa"/>
          </w:tcPr>
          <w:p w14:paraId="014C16FF" w14:textId="77777777" w:rsidR="004B3408" w:rsidRPr="00D6053F" w:rsidRDefault="004B3408" w:rsidP="00022D5A">
            <w:pPr>
              <w:widowControl/>
              <w:suppressAutoHyphens w:val="0"/>
              <w:jc w:val="center"/>
              <w:rPr>
                <w:rFonts w:ascii="Times New Roman" w:eastAsia="Times New Roman" w:hAnsi="Times New Roman"/>
                <w:b/>
                <w:color w:val="auto"/>
                <w:sz w:val="20"/>
              </w:rPr>
            </w:pPr>
            <w:r w:rsidRPr="00D6053F">
              <w:rPr>
                <w:rFonts w:ascii="Times New Roman" w:eastAsia="Times New Roman" w:hAnsi="Times New Roman"/>
                <w:b/>
                <w:color w:val="auto"/>
                <w:sz w:val="20"/>
              </w:rPr>
              <w:t>L.p.</w:t>
            </w:r>
          </w:p>
        </w:tc>
        <w:tc>
          <w:tcPr>
            <w:tcW w:w="1510" w:type="dxa"/>
          </w:tcPr>
          <w:p w14:paraId="5F1AD4B4" w14:textId="77777777" w:rsidR="004B3408" w:rsidRPr="00D6053F" w:rsidRDefault="004B3408" w:rsidP="00022D5A">
            <w:pPr>
              <w:widowControl/>
              <w:suppressAutoHyphens w:val="0"/>
              <w:jc w:val="center"/>
              <w:rPr>
                <w:rFonts w:ascii="Times New Roman" w:eastAsia="Times New Roman" w:hAnsi="Times New Roman"/>
                <w:b/>
                <w:color w:val="auto"/>
                <w:sz w:val="20"/>
              </w:rPr>
            </w:pPr>
            <w:r w:rsidRPr="00D6053F">
              <w:rPr>
                <w:rFonts w:ascii="Times New Roman" w:eastAsia="Times New Roman" w:hAnsi="Times New Roman"/>
                <w:b/>
                <w:color w:val="auto"/>
                <w:sz w:val="20"/>
              </w:rPr>
              <w:t>Imię i nazwisko oraz numer telefonu</w:t>
            </w:r>
          </w:p>
        </w:tc>
        <w:tc>
          <w:tcPr>
            <w:tcW w:w="2213" w:type="dxa"/>
          </w:tcPr>
          <w:p w14:paraId="235EF3B5" w14:textId="77777777" w:rsidR="004B3408" w:rsidRPr="00D6053F" w:rsidRDefault="004B3408" w:rsidP="00022D5A">
            <w:pPr>
              <w:widowControl/>
              <w:suppressAutoHyphens w:val="0"/>
              <w:jc w:val="center"/>
              <w:rPr>
                <w:rFonts w:ascii="Times New Roman" w:eastAsia="Times New Roman" w:hAnsi="Times New Roman"/>
                <w:b/>
                <w:color w:val="auto"/>
                <w:sz w:val="20"/>
              </w:rPr>
            </w:pPr>
            <w:r w:rsidRPr="00D6053F">
              <w:rPr>
                <w:rFonts w:ascii="Times New Roman" w:eastAsia="Times New Roman" w:hAnsi="Times New Roman"/>
                <w:b/>
                <w:color w:val="auto"/>
                <w:sz w:val="20"/>
              </w:rPr>
              <w:t>Podstawa dysponowania pracownikiem</w:t>
            </w:r>
          </w:p>
        </w:tc>
        <w:tc>
          <w:tcPr>
            <w:tcW w:w="2446" w:type="dxa"/>
          </w:tcPr>
          <w:p w14:paraId="0CB81E6E" w14:textId="77777777" w:rsidR="004B3408" w:rsidRPr="00D6053F" w:rsidRDefault="004B3408" w:rsidP="00022D5A">
            <w:pPr>
              <w:widowControl/>
              <w:suppressAutoHyphens w:val="0"/>
              <w:jc w:val="center"/>
              <w:rPr>
                <w:rFonts w:ascii="Times New Roman" w:eastAsia="Times New Roman" w:hAnsi="Times New Roman"/>
                <w:b/>
                <w:color w:val="auto"/>
                <w:sz w:val="20"/>
              </w:rPr>
            </w:pPr>
            <w:r w:rsidRPr="00D6053F">
              <w:rPr>
                <w:rFonts w:ascii="Times New Roman" w:eastAsia="Times New Roman" w:hAnsi="Times New Roman"/>
                <w:b/>
                <w:color w:val="auto"/>
                <w:sz w:val="20"/>
              </w:rPr>
              <w:t xml:space="preserve">Doświadczenie i okres praktyki zawodowej w </w:t>
            </w:r>
            <w:r w:rsidR="00F73D0E">
              <w:rPr>
                <w:rFonts w:ascii="Times New Roman" w:eastAsia="Times New Roman" w:hAnsi="Times New Roman"/>
                <w:b/>
                <w:color w:val="auto"/>
                <w:sz w:val="20"/>
              </w:rPr>
              <w:t>utrzymaniu czystości w budynkach</w:t>
            </w:r>
            <w:r w:rsidRPr="00D6053F">
              <w:rPr>
                <w:rFonts w:ascii="Times New Roman" w:eastAsia="Times New Roman" w:hAnsi="Times New Roman"/>
                <w:b/>
                <w:color w:val="auto"/>
                <w:sz w:val="20"/>
              </w:rPr>
              <w:t xml:space="preserve"> użyteczności publicznej</w:t>
            </w:r>
            <w:r w:rsidR="00F73D0E">
              <w:rPr>
                <w:rFonts w:ascii="Times New Roman" w:eastAsia="Times New Roman" w:hAnsi="Times New Roman"/>
                <w:b/>
                <w:color w:val="auto"/>
                <w:sz w:val="20"/>
              </w:rPr>
              <w:t xml:space="preserve"> podmiotów leczniczych</w:t>
            </w:r>
          </w:p>
        </w:tc>
        <w:tc>
          <w:tcPr>
            <w:tcW w:w="3657" w:type="dxa"/>
          </w:tcPr>
          <w:p w14:paraId="0E7413DE" w14:textId="77777777" w:rsidR="004B3408" w:rsidRPr="00D6053F" w:rsidRDefault="004B3408" w:rsidP="00022D5A">
            <w:pPr>
              <w:widowControl/>
              <w:suppressAutoHyphens w:val="0"/>
              <w:jc w:val="center"/>
              <w:rPr>
                <w:rFonts w:ascii="Times New Roman" w:eastAsia="Times New Roman" w:hAnsi="Times New Roman"/>
                <w:b/>
                <w:color w:val="auto"/>
                <w:sz w:val="20"/>
              </w:rPr>
            </w:pPr>
            <w:r w:rsidRPr="00D6053F">
              <w:rPr>
                <w:rFonts w:ascii="Times New Roman" w:eastAsia="Times New Roman" w:hAnsi="Times New Roman"/>
                <w:b/>
                <w:color w:val="auto"/>
                <w:sz w:val="20"/>
              </w:rPr>
              <w:t xml:space="preserve">Czy osoba skierowana do wykonania zamówienia jest osobą niepełnosprawną </w:t>
            </w:r>
          </w:p>
        </w:tc>
      </w:tr>
      <w:tr w:rsidR="004B3408" w:rsidRPr="00D6053F" w14:paraId="255075D4" w14:textId="77777777" w:rsidTr="00022D5A">
        <w:tc>
          <w:tcPr>
            <w:tcW w:w="630" w:type="dxa"/>
          </w:tcPr>
          <w:p w14:paraId="0596621C" w14:textId="77777777" w:rsidR="004B3408" w:rsidRPr="00D6053F" w:rsidRDefault="004B3408" w:rsidP="00022D5A">
            <w:pPr>
              <w:widowControl/>
              <w:suppressAutoHyphens w:val="0"/>
              <w:rPr>
                <w:rFonts w:ascii="Times New Roman" w:eastAsia="Times New Roman" w:hAnsi="Times New Roman"/>
                <w:b/>
                <w:color w:val="auto"/>
                <w:sz w:val="20"/>
              </w:rPr>
            </w:pPr>
            <w:r w:rsidRPr="00D6053F">
              <w:rPr>
                <w:rFonts w:ascii="Times New Roman" w:eastAsia="Times New Roman" w:hAnsi="Times New Roman"/>
                <w:b/>
                <w:color w:val="auto"/>
                <w:sz w:val="20"/>
              </w:rPr>
              <w:t>1</w:t>
            </w:r>
          </w:p>
        </w:tc>
        <w:tc>
          <w:tcPr>
            <w:tcW w:w="1510" w:type="dxa"/>
          </w:tcPr>
          <w:p w14:paraId="753E9287" w14:textId="77777777" w:rsidR="004B3408" w:rsidRPr="00D6053F" w:rsidRDefault="004B3408" w:rsidP="00022D5A">
            <w:pPr>
              <w:widowControl/>
              <w:suppressAutoHyphens w:val="0"/>
              <w:rPr>
                <w:rFonts w:ascii="Times New Roman" w:eastAsia="Times New Roman" w:hAnsi="Times New Roman"/>
                <w:b/>
                <w:color w:val="auto"/>
                <w:sz w:val="20"/>
              </w:rPr>
            </w:pPr>
          </w:p>
          <w:p w14:paraId="7C883462" w14:textId="77777777" w:rsidR="004B3408" w:rsidRPr="00D6053F" w:rsidRDefault="004B3408" w:rsidP="00022D5A">
            <w:pPr>
              <w:widowControl/>
              <w:suppressAutoHyphens w:val="0"/>
              <w:rPr>
                <w:rFonts w:ascii="Times New Roman" w:eastAsia="Times New Roman" w:hAnsi="Times New Roman"/>
                <w:b/>
                <w:color w:val="auto"/>
                <w:sz w:val="20"/>
              </w:rPr>
            </w:pPr>
          </w:p>
          <w:p w14:paraId="104E90CF" w14:textId="77777777" w:rsidR="004B3408" w:rsidRPr="00D6053F" w:rsidRDefault="004B3408" w:rsidP="00022D5A">
            <w:pPr>
              <w:widowControl/>
              <w:suppressAutoHyphens w:val="0"/>
              <w:rPr>
                <w:rFonts w:ascii="Times New Roman" w:eastAsia="Times New Roman" w:hAnsi="Times New Roman"/>
                <w:b/>
                <w:color w:val="auto"/>
                <w:sz w:val="20"/>
              </w:rPr>
            </w:pPr>
          </w:p>
          <w:p w14:paraId="31161CC2" w14:textId="77777777" w:rsidR="004B3408" w:rsidRPr="00D6053F" w:rsidRDefault="004B3408" w:rsidP="00022D5A">
            <w:pPr>
              <w:widowControl/>
              <w:suppressAutoHyphens w:val="0"/>
              <w:rPr>
                <w:rFonts w:ascii="Times New Roman" w:eastAsia="Times New Roman" w:hAnsi="Times New Roman"/>
                <w:b/>
                <w:color w:val="auto"/>
                <w:sz w:val="20"/>
              </w:rPr>
            </w:pPr>
          </w:p>
        </w:tc>
        <w:tc>
          <w:tcPr>
            <w:tcW w:w="2213" w:type="dxa"/>
          </w:tcPr>
          <w:p w14:paraId="385A03DC" w14:textId="77777777" w:rsidR="004B3408" w:rsidRPr="00D6053F" w:rsidRDefault="004B3408" w:rsidP="00022D5A">
            <w:pPr>
              <w:widowControl/>
              <w:suppressAutoHyphens w:val="0"/>
              <w:rPr>
                <w:rFonts w:ascii="Times New Roman" w:eastAsia="Times New Roman" w:hAnsi="Times New Roman"/>
                <w:b/>
                <w:color w:val="auto"/>
                <w:sz w:val="20"/>
              </w:rPr>
            </w:pPr>
          </w:p>
        </w:tc>
        <w:tc>
          <w:tcPr>
            <w:tcW w:w="2446" w:type="dxa"/>
          </w:tcPr>
          <w:p w14:paraId="7052F067" w14:textId="77777777" w:rsidR="004B3408" w:rsidRPr="00D6053F" w:rsidRDefault="004B3408" w:rsidP="00022D5A">
            <w:pPr>
              <w:widowControl/>
              <w:suppressAutoHyphens w:val="0"/>
              <w:rPr>
                <w:rFonts w:ascii="Times New Roman" w:eastAsia="Times New Roman" w:hAnsi="Times New Roman"/>
                <w:b/>
                <w:color w:val="auto"/>
                <w:sz w:val="20"/>
              </w:rPr>
            </w:pPr>
          </w:p>
        </w:tc>
        <w:tc>
          <w:tcPr>
            <w:tcW w:w="3657" w:type="dxa"/>
          </w:tcPr>
          <w:p w14:paraId="38DD8552" w14:textId="77777777" w:rsidR="004B3408" w:rsidRPr="00D6053F" w:rsidRDefault="004B3408" w:rsidP="00022D5A">
            <w:pPr>
              <w:widowControl/>
              <w:suppressAutoHyphens w:val="0"/>
              <w:jc w:val="center"/>
              <w:rPr>
                <w:rFonts w:ascii="Times New Roman" w:eastAsia="Times New Roman" w:hAnsi="Times New Roman"/>
                <w:b/>
                <w:color w:val="auto"/>
                <w:sz w:val="20"/>
              </w:rPr>
            </w:pPr>
            <w:r w:rsidRPr="00D6053F">
              <w:rPr>
                <w:rFonts w:ascii="Times New Roman" w:eastAsia="Times New Roman" w:hAnsi="Times New Roman"/>
                <w:b/>
                <w:color w:val="auto"/>
                <w:sz w:val="20"/>
              </w:rPr>
              <w:t>TAK/NIE</w:t>
            </w:r>
          </w:p>
        </w:tc>
      </w:tr>
      <w:tr w:rsidR="004B3408" w:rsidRPr="00D6053F" w14:paraId="3E0EA6E5" w14:textId="77777777" w:rsidTr="00022D5A">
        <w:tc>
          <w:tcPr>
            <w:tcW w:w="630" w:type="dxa"/>
          </w:tcPr>
          <w:p w14:paraId="1AC51418" w14:textId="77777777" w:rsidR="004B3408" w:rsidRPr="00D6053F" w:rsidRDefault="004B3408" w:rsidP="00022D5A">
            <w:pPr>
              <w:widowControl/>
              <w:suppressAutoHyphens w:val="0"/>
              <w:rPr>
                <w:rFonts w:ascii="Times New Roman" w:eastAsia="Times New Roman" w:hAnsi="Times New Roman"/>
                <w:b/>
                <w:color w:val="auto"/>
                <w:sz w:val="20"/>
              </w:rPr>
            </w:pPr>
            <w:r w:rsidRPr="00D6053F">
              <w:rPr>
                <w:rFonts w:ascii="Times New Roman" w:eastAsia="Times New Roman" w:hAnsi="Times New Roman"/>
                <w:b/>
                <w:color w:val="auto"/>
                <w:sz w:val="20"/>
              </w:rPr>
              <w:t>2</w:t>
            </w:r>
          </w:p>
        </w:tc>
        <w:tc>
          <w:tcPr>
            <w:tcW w:w="1510" w:type="dxa"/>
          </w:tcPr>
          <w:p w14:paraId="15A09A8A" w14:textId="77777777" w:rsidR="004B3408" w:rsidRPr="00D6053F" w:rsidRDefault="004B3408" w:rsidP="00022D5A">
            <w:pPr>
              <w:widowControl/>
              <w:suppressAutoHyphens w:val="0"/>
              <w:rPr>
                <w:rFonts w:ascii="Times New Roman" w:eastAsia="Times New Roman" w:hAnsi="Times New Roman"/>
                <w:b/>
                <w:color w:val="auto"/>
                <w:sz w:val="20"/>
              </w:rPr>
            </w:pPr>
          </w:p>
          <w:p w14:paraId="4D554DFD" w14:textId="77777777" w:rsidR="004B3408" w:rsidRPr="00D6053F" w:rsidRDefault="004B3408" w:rsidP="00022D5A">
            <w:pPr>
              <w:widowControl/>
              <w:suppressAutoHyphens w:val="0"/>
              <w:rPr>
                <w:rFonts w:ascii="Times New Roman" w:eastAsia="Times New Roman" w:hAnsi="Times New Roman"/>
                <w:b/>
                <w:color w:val="auto"/>
                <w:sz w:val="20"/>
              </w:rPr>
            </w:pPr>
          </w:p>
          <w:p w14:paraId="5C9DC30B" w14:textId="77777777" w:rsidR="004B3408" w:rsidRPr="00D6053F" w:rsidRDefault="004B3408" w:rsidP="00022D5A">
            <w:pPr>
              <w:widowControl/>
              <w:suppressAutoHyphens w:val="0"/>
              <w:rPr>
                <w:rFonts w:ascii="Times New Roman" w:eastAsia="Times New Roman" w:hAnsi="Times New Roman"/>
                <w:b/>
                <w:color w:val="auto"/>
                <w:sz w:val="20"/>
              </w:rPr>
            </w:pPr>
          </w:p>
          <w:p w14:paraId="2B50588F" w14:textId="77777777" w:rsidR="004B3408" w:rsidRPr="00D6053F" w:rsidRDefault="004B3408" w:rsidP="00022D5A">
            <w:pPr>
              <w:widowControl/>
              <w:suppressAutoHyphens w:val="0"/>
              <w:rPr>
                <w:rFonts w:ascii="Times New Roman" w:eastAsia="Times New Roman" w:hAnsi="Times New Roman"/>
                <w:b/>
                <w:color w:val="auto"/>
                <w:sz w:val="20"/>
              </w:rPr>
            </w:pPr>
          </w:p>
        </w:tc>
        <w:tc>
          <w:tcPr>
            <w:tcW w:w="2213" w:type="dxa"/>
          </w:tcPr>
          <w:p w14:paraId="44623E71" w14:textId="77777777" w:rsidR="004B3408" w:rsidRPr="00D6053F" w:rsidRDefault="004B3408" w:rsidP="00022D5A">
            <w:pPr>
              <w:widowControl/>
              <w:suppressAutoHyphens w:val="0"/>
              <w:rPr>
                <w:rFonts w:ascii="Times New Roman" w:eastAsia="Times New Roman" w:hAnsi="Times New Roman"/>
                <w:b/>
                <w:color w:val="auto"/>
                <w:sz w:val="20"/>
              </w:rPr>
            </w:pPr>
          </w:p>
        </w:tc>
        <w:tc>
          <w:tcPr>
            <w:tcW w:w="2446" w:type="dxa"/>
          </w:tcPr>
          <w:p w14:paraId="08023C63" w14:textId="77777777" w:rsidR="004B3408" w:rsidRPr="00D6053F" w:rsidRDefault="004B3408" w:rsidP="00022D5A">
            <w:pPr>
              <w:widowControl/>
              <w:suppressAutoHyphens w:val="0"/>
              <w:rPr>
                <w:rFonts w:ascii="Times New Roman" w:eastAsia="Times New Roman" w:hAnsi="Times New Roman"/>
                <w:b/>
                <w:color w:val="auto"/>
                <w:sz w:val="20"/>
              </w:rPr>
            </w:pPr>
          </w:p>
        </w:tc>
        <w:tc>
          <w:tcPr>
            <w:tcW w:w="3657" w:type="dxa"/>
          </w:tcPr>
          <w:p w14:paraId="58D35271" w14:textId="77777777" w:rsidR="004B3408" w:rsidRPr="00D6053F" w:rsidRDefault="004B3408" w:rsidP="00022D5A">
            <w:pPr>
              <w:widowControl/>
              <w:suppressAutoHyphens w:val="0"/>
              <w:jc w:val="center"/>
              <w:rPr>
                <w:rFonts w:ascii="Times New Roman" w:eastAsia="Times New Roman" w:hAnsi="Times New Roman"/>
                <w:b/>
                <w:color w:val="auto"/>
                <w:sz w:val="20"/>
              </w:rPr>
            </w:pPr>
            <w:r w:rsidRPr="00D6053F">
              <w:rPr>
                <w:rFonts w:ascii="Times New Roman" w:eastAsia="Times New Roman" w:hAnsi="Times New Roman"/>
                <w:b/>
                <w:color w:val="auto"/>
                <w:sz w:val="20"/>
              </w:rPr>
              <w:t>TAK/NIE</w:t>
            </w:r>
          </w:p>
        </w:tc>
      </w:tr>
      <w:tr w:rsidR="004B3408" w:rsidRPr="00D6053F" w14:paraId="478090CF" w14:textId="77777777" w:rsidTr="00022D5A">
        <w:tc>
          <w:tcPr>
            <w:tcW w:w="630" w:type="dxa"/>
          </w:tcPr>
          <w:p w14:paraId="532583F8" w14:textId="77777777" w:rsidR="004B3408" w:rsidRPr="00D6053F" w:rsidRDefault="004B3408" w:rsidP="00022D5A">
            <w:pPr>
              <w:widowControl/>
              <w:suppressAutoHyphens w:val="0"/>
              <w:rPr>
                <w:rFonts w:ascii="Times New Roman" w:eastAsia="Times New Roman" w:hAnsi="Times New Roman"/>
                <w:b/>
                <w:color w:val="auto"/>
                <w:sz w:val="20"/>
              </w:rPr>
            </w:pPr>
            <w:r w:rsidRPr="00D6053F">
              <w:rPr>
                <w:rFonts w:ascii="Times New Roman" w:eastAsia="Times New Roman" w:hAnsi="Times New Roman"/>
                <w:b/>
                <w:color w:val="auto"/>
                <w:sz w:val="20"/>
              </w:rPr>
              <w:t>3</w:t>
            </w:r>
          </w:p>
        </w:tc>
        <w:tc>
          <w:tcPr>
            <w:tcW w:w="1510" w:type="dxa"/>
          </w:tcPr>
          <w:p w14:paraId="6144A6B2" w14:textId="77777777" w:rsidR="004B3408" w:rsidRPr="00D6053F" w:rsidRDefault="004B3408" w:rsidP="00022D5A">
            <w:pPr>
              <w:widowControl/>
              <w:suppressAutoHyphens w:val="0"/>
              <w:rPr>
                <w:rFonts w:ascii="Times New Roman" w:eastAsia="Times New Roman" w:hAnsi="Times New Roman"/>
                <w:b/>
                <w:color w:val="auto"/>
                <w:sz w:val="20"/>
              </w:rPr>
            </w:pPr>
          </w:p>
          <w:p w14:paraId="21BBE032" w14:textId="77777777" w:rsidR="004B3408" w:rsidRPr="00D6053F" w:rsidRDefault="004B3408" w:rsidP="00022D5A">
            <w:pPr>
              <w:widowControl/>
              <w:suppressAutoHyphens w:val="0"/>
              <w:rPr>
                <w:rFonts w:ascii="Times New Roman" w:eastAsia="Times New Roman" w:hAnsi="Times New Roman"/>
                <w:b/>
                <w:color w:val="auto"/>
                <w:sz w:val="20"/>
              </w:rPr>
            </w:pPr>
          </w:p>
          <w:p w14:paraId="3F94965C" w14:textId="77777777" w:rsidR="004B3408" w:rsidRPr="00D6053F" w:rsidRDefault="004B3408" w:rsidP="00022D5A">
            <w:pPr>
              <w:widowControl/>
              <w:suppressAutoHyphens w:val="0"/>
              <w:rPr>
                <w:rFonts w:ascii="Times New Roman" w:eastAsia="Times New Roman" w:hAnsi="Times New Roman"/>
                <w:b/>
                <w:color w:val="auto"/>
                <w:sz w:val="20"/>
              </w:rPr>
            </w:pPr>
          </w:p>
          <w:p w14:paraId="42592A1A" w14:textId="77777777" w:rsidR="004B3408" w:rsidRPr="00D6053F" w:rsidRDefault="004B3408" w:rsidP="00022D5A">
            <w:pPr>
              <w:widowControl/>
              <w:suppressAutoHyphens w:val="0"/>
              <w:rPr>
                <w:rFonts w:ascii="Times New Roman" w:eastAsia="Times New Roman" w:hAnsi="Times New Roman"/>
                <w:b/>
                <w:color w:val="auto"/>
                <w:sz w:val="20"/>
              </w:rPr>
            </w:pPr>
          </w:p>
        </w:tc>
        <w:tc>
          <w:tcPr>
            <w:tcW w:w="2213" w:type="dxa"/>
          </w:tcPr>
          <w:p w14:paraId="71B109C0" w14:textId="77777777" w:rsidR="004B3408" w:rsidRPr="00D6053F" w:rsidRDefault="004B3408" w:rsidP="00022D5A">
            <w:pPr>
              <w:widowControl/>
              <w:suppressAutoHyphens w:val="0"/>
              <w:rPr>
                <w:rFonts w:ascii="Times New Roman" w:eastAsia="Times New Roman" w:hAnsi="Times New Roman"/>
                <w:b/>
                <w:color w:val="auto"/>
                <w:sz w:val="20"/>
              </w:rPr>
            </w:pPr>
          </w:p>
        </w:tc>
        <w:tc>
          <w:tcPr>
            <w:tcW w:w="2446" w:type="dxa"/>
          </w:tcPr>
          <w:p w14:paraId="2FCFF094" w14:textId="77777777" w:rsidR="004B3408" w:rsidRPr="00D6053F" w:rsidRDefault="004B3408" w:rsidP="00022D5A">
            <w:pPr>
              <w:widowControl/>
              <w:suppressAutoHyphens w:val="0"/>
              <w:rPr>
                <w:rFonts w:ascii="Times New Roman" w:eastAsia="Times New Roman" w:hAnsi="Times New Roman"/>
                <w:b/>
                <w:color w:val="auto"/>
                <w:sz w:val="20"/>
              </w:rPr>
            </w:pPr>
          </w:p>
        </w:tc>
        <w:tc>
          <w:tcPr>
            <w:tcW w:w="3657" w:type="dxa"/>
          </w:tcPr>
          <w:p w14:paraId="574D31E9" w14:textId="77777777" w:rsidR="004B3408" w:rsidRPr="00D6053F" w:rsidRDefault="004B3408" w:rsidP="00022D5A">
            <w:pPr>
              <w:widowControl/>
              <w:suppressAutoHyphens w:val="0"/>
              <w:jc w:val="center"/>
              <w:rPr>
                <w:rFonts w:ascii="Times New Roman" w:eastAsia="Times New Roman" w:hAnsi="Times New Roman"/>
                <w:b/>
                <w:color w:val="auto"/>
                <w:sz w:val="20"/>
              </w:rPr>
            </w:pPr>
            <w:r w:rsidRPr="00D6053F">
              <w:rPr>
                <w:rFonts w:ascii="Times New Roman" w:eastAsia="Times New Roman" w:hAnsi="Times New Roman"/>
                <w:b/>
                <w:color w:val="auto"/>
                <w:sz w:val="20"/>
              </w:rPr>
              <w:t>TAK/NIE</w:t>
            </w:r>
          </w:p>
        </w:tc>
      </w:tr>
      <w:tr w:rsidR="004B3408" w:rsidRPr="00D6053F" w14:paraId="6D4710D9" w14:textId="77777777" w:rsidTr="00022D5A">
        <w:tc>
          <w:tcPr>
            <w:tcW w:w="630" w:type="dxa"/>
          </w:tcPr>
          <w:p w14:paraId="2A4034E2" w14:textId="77777777" w:rsidR="004B3408" w:rsidRPr="00D6053F" w:rsidRDefault="004B3408" w:rsidP="00022D5A">
            <w:pPr>
              <w:widowControl/>
              <w:suppressAutoHyphens w:val="0"/>
              <w:rPr>
                <w:rFonts w:ascii="Times New Roman" w:eastAsia="Times New Roman" w:hAnsi="Times New Roman"/>
                <w:b/>
                <w:color w:val="auto"/>
                <w:sz w:val="20"/>
              </w:rPr>
            </w:pPr>
            <w:r w:rsidRPr="00D6053F">
              <w:rPr>
                <w:rFonts w:ascii="Times New Roman" w:eastAsia="Times New Roman" w:hAnsi="Times New Roman"/>
                <w:b/>
                <w:color w:val="auto"/>
                <w:sz w:val="20"/>
              </w:rPr>
              <w:t>4</w:t>
            </w:r>
          </w:p>
        </w:tc>
        <w:tc>
          <w:tcPr>
            <w:tcW w:w="1510" w:type="dxa"/>
          </w:tcPr>
          <w:p w14:paraId="7C399A37" w14:textId="77777777" w:rsidR="004B3408" w:rsidRPr="00D6053F" w:rsidRDefault="004B3408" w:rsidP="00022D5A">
            <w:pPr>
              <w:widowControl/>
              <w:suppressAutoHyphens w:val="0"/>
              <w:rPr>
                <w:rFonts w:ascii="Times New Roman" w:eastAsia="Times New Roman" w:hAnsi="Times New Roman"/>
                <w:b/>
                <w:color w:val="auto"/>
                <w:sz w:val="20"/>
              </w:rPr>
            </w:pPr>
          </w:p>
          <w:p w14:paraId="48DE2132" w14:textId="77777777" w:rsidR="004B3408" w:rsidRPr="00D6053F" w:rsidRDefault="004B3408" w:rsidP="00022D5A">
            <w:pPr>
              <w:widowControl/>
              <w:suppressAutoHyphens w:val="0"/>
              <w:rPr>
                <w:rFonts w:ascii="Times New Roman" w:eastAsia="Times New Roman" w:hAnsi="Times New Roman"/>
                <w:b/>
                <w:color w:val="auto"/>
                <w:sz w:val="20"/>
              </w:rPr>
            </w:pPr>
          </w:p>
          <w:p w14:paraId="0CAC66B1" w14:textId="77777777" w:rsidR="004B3408" w:rsidRPr="00D6053F" w:rsidRDefault="004B3408" w:rsidP="00022D5A">
            <w:pPr>
              <w:widowControl/>
              <w:suppressAutoHyphens w:val="0"/>
              <w:rPr>
                <w:rFonts w:ascii="Times New Roman" w:eastAsia="Times New Roman" w:hAnsi="Times New Roman"/>
                <w:b/>
                <w:color w:val="auto"/>
                <w:sz w:val="20"/>
              </w:rPr>
            </w:pPr>
          </w:p>
          <w:p w14:paraId="4CEC3A84" w14:textId="77777777" w:rsidR="004B3408" w:rsidRPr="00D6053F" w:rsidRDefault="004B3408" w:rsidP="00022D5A">
            <w:pPr>
              <w:widowControl/>
              <w:suppressAutoHyphens w:val="0"/>
              <w:rPr>
                <w:rFonts w:ascii="Times New Roman" w:eastAsia="Times New Roman" w:hAnsi="Times New Roman"/>
                <w:b/>
                <w:color w:val="auto"/>
                <w:sz w:val="20"/>
              </w:rPr>
            </w:pPr>
          </w:p>
        </w:tc>
        <w:tc>
          <w:tcPr>
            <w:tcW w:w="2213" w:type="dxa"/>
          </w:tcPr>
          <w:p w14:paraId="1D8DA5DC" w14:textId="77777777" w:rsidR="004B3408" w:rsidRPr="00D6053F" w:rsidRDefault="004B3408" w:rsidP="00022D5A">
            <w:pPr>
              <w:widowControl/>
              <w:suppressAutoHyphens w:val="0"/>
              <w:rPr>
                <w:rFonts w:ascii="Times New Roman" w:eastAsia="Times New Roman" w:hAnsi="Times New Roman"/>
                <w:b/>
                <w:color w:val="auto"/>
                <w:sz w:val="20"/>
              </w:rPr>
            </w:pPr>
          </w:p>
        </w:tc>
        <w:tc>
          <w:tcPr>
            <w:tcW w:w="2446" w:type="dxa"/>
          </w:tcPr>
          <w:p w14:paraId="5E209C79" w14:textId="77777777" w:rsidR="004B3408" w:rsidRPr="00D6053F" w:rsidRDefault="004B3408" w:rsidP="00022D5A">
            <w:pPr>
              <w:widowControl/>
              <w:suppressAutoHyphens w:val="0"/>
              <w:rPr>
                <w:rFonts w:ascii="Times New Roman" w:eastAsia="Times New Roman" w:hAnsi="Times New Roman"/>
                <w:b/>
                <w:color w:val="auto"/>
                <w:sz w:val="20"/>
              </w:rPr>
            </w:pPr>
          </w:p>
        </w:tc>
        <w:tc>
          <w:tcPr>
            <w:tcW w:w="3657" w:type="dxa"/>
          </w:tcPr>
          <w:p w14:paraId="241FA699" w14:textId="77777777" w:rsidR="004B3408" w:rsidRPr="00D6053F" w:rsidRDefault="004B3408" w:rsidP="00022D5A">
            <w:pPr>
              <w:widowControl/>
              <w:suppressAutoHyphens w:val="0"/>
              <w:jc w:val="center"/>
              <w:rPr>
                <w:rFonts w:ascii="Times New Roman" w:eastAsia="Times New Roman" w:hAnsi="Times New Roman"/>
                <w:b/>
                <w:color w:val="auto"/>
                <w:sz w:val="20"/>
              </w:rPr>
            </w:pPr>
            <w:r w:rsidRPr="00D6053F">
              <w:rPr>
                <w:rFonts w:ascii="Times New Roman" w:eastAsia="Times New Roman" w:hAnsi="Times New Roman"/>
                <w:b/>
                <w:color w:val="auto"/>
                <w:sz w:val="20"/>
              </w:rPr>
              <w:t>TAK/NIE</w:t>
            </w:r>
          </w:p>
        </w:tc>
      </w:tr>
      <w:tr w:rsidR="004B3408" w:rsidRPr="00D6053F" w14:paraId="6A10695A" w14:textId="77777777" w:rsidTr="00022D5A">
        <w:tc>
          <w:tcPr>
            <w:tcW w:w="630" w:type="dxa"/>
          </w:tcPr>
          <w:p w14:paraId="5A5E49CB" w14:textId="77777777" w:rsidR="004B3408" w:rsidRPr="00D6053F" w:rsidRDefault="004B3408" w:rsidP="00022D5A">
            <w:pPr>
              <w:widowControl/>
              <w:suppressAutoHyphens w:val="0"/>
              <w:rPr>
                <w:rFonts w:ascii="Times New Roman" w:eastAsia="Times New Roman" w:hAnsi="Times New Roman"/>
                <w:b/>
                <w:color w:val="auto"/>
                <w:sz w:val="20"/>
              </w:rPr>
            </w:pPr>
            <w:r w:rsidRPr="00D6053F">
              <w:rPr>
                <w:rFonts w:ascii="Times New Roman" w:eastAsia="Times New Roman" w:hAnsi="Times New Roman"/>
                <w:b/>
                <w:color w:val="auto"/>
                <w:sz w:val="20"/>
              </w:rPr>
              <w:t>5.</w:t>
            </w:r>
          </w:p>
        </w:tc>
        <w:tc>
          <w:tcPr>
            <w:tcW w:w="1510" w:type="dxa"/>
          </w:tcPr>
          <w:p w14:paraId="6E41DF6A" w14:textId="77777777" w:rsidR="004B3408" w:rsidRPr="00D6053F" w:rsidRDefault="004B3408" w:rsidP="00022D5A">
            <w:pPr>
              <w:widowControl/>
              <w:suppressAutoHyphens w:val="0"/>
              <w:rPr>
                <w:rFonts w:ascii="Times New Roman" w:eastAsia="Times New Roman" w:hAnsi="Times New Roman"/>
                <w:b/>
                <w:color w:val="auto"/>
                <w:sz w:val="20"/>
              </w:rPr>
            </w:pPr>
          </w:p>
        </w:tc>
        <w:tc>
          <w:tcPr>
            <w:tcW w:w="2213" w:type="dxa"/>
          </w:tcPr>
          <w:p w14:paraId="7024CA35" w14:textId="77777777" w:rsidR="004B3408" w:rsidRPr="00D6053F" w:rsidRDefault="004B3408" w:rsidP="00022D5A">
            <w:pPr>
              <w:widowControl/>
              <w:suppressAutoHyphens w:val="0"/>
              <w:rPr>
                <w:rFonts w:ascii="Times New Roman" w:eastAsia="Times New Roman" w:hAnsi="Times New Roman"/>
                <w:b/>
                <w:color w:val="auto"/>
                <w:sz w:val="20"/>
              </w:rPr>
            </w:pPr>
          </w:p>
        </w:tc>
        <w:tc>
          <w:tcPr>
            <w:tcW w:w="2446" w:type="dxa"/>
          </w:tcPr>
          <w:p w14:paraId="4E6E5840" w14:textId="77777777" w:rsidR="004B3408" w:rsidRPr="00D6053F" w:rsidRDefault="004B3408" w:rsidP="00022D5A">
            <w:pPr>
              <w:widowControl/>
              <w:suppressAutoHyphens w:val="0"/>
              <w:rPr>
                <w:rFonts w:ascii="Times New Roman" w:eastAsia="Times New Roman" w:hAnsi="Times New Roman"/>
                <w:b/>
                <w:color w:val="auto"/>
                <w:sz w:val="20"/>
              </w:rPr>
            </w:pPr>
          </w:p>
        </w:tc>
        <w:tc>
          <w:tcPr>
            <w:tcW w:w="3657" w:type="dxa"/>
          </w:tcPr>
          <w:p w14:paraId="7A3C78F8" w14:textId="77777777" w:rsidR="004B3408" w:rsidRPr="00D6053F" w:rsidRDefault="004B3408" w:rsidP="00022D5A">
            <w:pPr>
              <w:widowControl/>
              <w:suppressAutoHyphens w:val="0"/>
              <w:jc w:val="center"/>
              <w:rPr>
                <w:rFonts w:ascii="Times New Roman" w:eastAsia="Times New Roman" w:hAnsi="Times New Roman"/>
                <w:b/>
                <w:color w:val="auto"/>
                <w:sz w:val="20"/>
              </w:rPr>
            </w:pPr>
            <w:r w:rsidRPr="00D6053F">
              <w:rPr>
                <w:rFonts w:ascii="Times New Roman" w:eastAsia="Times New Roman" w:hAnsi="Times New Roman"/>
                <w:b/>
                <w:color w:val="auto"/>
                <w:sz w:val="20"/>
              </w:rPr>
              <w:t>TAK/NIE</w:t>
            </w:r>
          </w:p>
          <w:p w14:paraId="7CF9CD9B" w14:textId="77777777" w:rsidR="004B3408" w:rsidRPr="00D6053F" w:rsidRDefault="004B3408" w:rsidP="00022D5A">
            <w:pPr>
              <w:widowControl/>
              <w:suppressAutoHyphens w:val="0"/>
              <w:jc w:val="center"/>
              <w:rPr>
                <w:rFonts w:ascii="Times New Roman" w:eastAsia="Times New Roman" w:hAnsi="Times New Roman"/>
                <w:b/>
                <w:color w:val="auto"/>
                <w:sz w:val="20"/>
              </w:rPr>
            </w:pPr>
          </w:p>
          <w:p w14:paraId="1651BBE8" w14:textId="77777777" w:rsidR="004B3408" w:rsidRPr="00D6053F" w:rsidRDefault="004B3408" w:rsidP="00022D5A">
            <w:pPr>
              <w:widowControl/>
              <w:suppressAutoHyphens w:val="0"/>
              <w:jc w:val="center"/>
              <w:rPr>
                <w:rFonts w:ascii="Times New Roman" w:eastAsia="Times New Roman" w:hAnsi="Times New Roman"/>
                <w:b/>
                <w:color w:val="auto"/>
                <w:sz w:val="20"/>
              </w:rPr>
            </w:pPr>
          </w:p>
          <w:p w14:paraId="58A26BDA" w14:textId="77777777" w:rsidR="004B3408" w:rsidRPr="00D6053F" w:rsidRDefault="004B3408" w:rsidP="00022D5A">
            <w:pPr>
              <w:widowControl/>
              <w:suppressAutoHyphens w:val="0"/>
              <w:rPr>
                <w:rFonts w:ascii="Times New Roman" w:eastAsia="Times New Roman" w:hAnsi="Times New Roman"/>
                <w:b/>
                <w:color w:val="auto"/>
                <w:sz w:val="20"/>
              </w:rPr>
            </w:pPr>
          </w:p>
        </w:tc>
      </w:tr>
      <w:tr w:rsidR="004B3408" w:rsidRPr="00D6053F" w14:paraId="20227677" w14:textId="77777777" w:rsidTr="00022D5A">
        <w:tc>
          <w:tcPr>
            <w:tcW w:w="630" w:type="dxa"/>
          </w:tcPr>
          <w:p w14:paraId="12A695C3" w14:textId="77777777" w:rsidR="004B3408" w:rsidRPr="00D6053F" w:rsidRDefault="004B3408" w:rsidP="00022D5A">
            <w:pPr>
              <w:widowControl/>
              <w:suppressAutoHyphens w:val="0"/>
              <w:rPr>
                <w:rFonts w:ascii="Times New Roman" w:eastAsia="Times New Roman" w:hAnsi="Times New Roman"/>
                <w:b/>
                <w:color w:val="auto"/>
                <w:sz w:val="20"/>
              </w:rPr>
            </w:pPr>
            <w:r w:rsidRPr="00D6053F">
              <w:rPr>
                <w:rFonts w:ascii="Times New Roman" w:eastAsia="Times New Roman" w:hAnsi="Times New Roman"/>
                <w:b/>
                <w:color w:val="auto"/>
                <w:sz w:val="20"/>
              </w:rPr>
              <w:t>6.</w:t>
            </w:r>
          </w:p>
        </w:tc>
        <w:tc>
          <w:tcPr>
            <w:tcW w:w="1510" w:type="dxa"/>
          </w:tcPr>
          <w:p w14:paraId="1BCC1B2E" w14:textId="77777777" w:rsidR="004B3408" w:rsidRPr="00D6053F" w:rsidRDefault="004B3408" w:rsidP="00022D5A">
            <w:pPr>
              <w:widowControl/>
              <w:suppressAutoHyphens w:val="0"/>
              <w:rPr>
                <w:rFonts w:ascii="Times New Roman" w:eastAsia="Times New Roman" w:hAnsi="Times New Roman"/>
                <w:b/>
                <w:color w:val="auto"/>
                <w:sz w:val="20"/>
              </w:rPr>
            </w:pPr>
          </w:p>
        </w:tc>
        <w:tc>
          <w:tcPr>
            <w:tcW w:w="2213" w:type="dxa"/>
          </w:tcPr>
          <w:p w14:paraId="003B762D" w14:textId="77777777" w:rsidR="004B3408" w:rsidRPr="00D6053F" w:rsidRDefault="004B3408" w:rsidP="00022D5A">
            <w:pPr>
              <w:widowControl/>
              <w:suppressAutoHyphens w:val="0"/>
              <w:rPr>
                <w:rFonts w:ascii="Times New Roman" w:eastAsia="Times New Roman" w:hAnsi="Times New Roman"/>
                <w:b/>
                <w:color w:val="auto"/>
                <w:sz w:val="20"/>
              </w:rPr>
            </w:pPr>
          </w:p>
        </w:tc>
        <w:tc>
          <w:tcPr>
            <w:tcW w:w="2446" w:type="dxa"/>
          </w:tcPr>
          <w:p w14:paraId="04315440" w14:textId="77777777" w:rsidR="004B3408" w:rsidRPr="00D6053F" w:rsidRDefault="004B3408" w:rsidP="00022D5A">
            <w:pPr>
              <w:widowControl/>
              <w:suppressAutoHyphens w:val="0"/>
              <w:rPr>
                <w:rFonts w:ascii="Times New Roman" w:eastAsia="Times New Roman" w:hAnsi="Times New Roman"/>
                <w:b/>
                <w:color w:val="auto"/>
                <w:sz w:val="20"/>
              </w:rPr>
            </w:pPr>
          </w:p>
        </w:tc>
        <w:tc>
          <w:tcPr>
            <w:tcW w:w="3657" w:type="dxa"/>
          </w:tcPr>
          <w:p w14:paraId="7379BBB1" w14:textId="77777777" w:rsidR="004B3408" w:rsidRPr="00D6053F" w:rsidRDefault="004B3408" w:rsidP="00022D5A">
            <w:pPr>
              <w:widowControl/>
              <w:suppressAutoHyphens w:val="0"/>
              <w:jc w:val="center"/>
              <w:rPr>
                <w:rFonts w:ascii="Times New Roman" w:eastAsia="Times New Roman" w:hAnsi="Times New Roman"/>
                <w:b/>
                <w:color w:val="auto"/>
                <w:sz w:val="20"/>
              </w:rPr>
            </w:pPr>
            <w:r w:rsidRPr="00D6053F">
              <w:rPr>
                <w:rFonts w:ascii="Times New Roman" w:eastAsia="Times New Roman" w:hAnsi="Times New Roman"/>
                <w:b/>
                <w:color w:val="auto"/>
                <w:sz w:val="20"/>
              </w:rPr>
              <w:t>TAK/NIE</w:t>
            </w:r>
          </w:p>
        </w:tc>
      </w:tr>
    </w:tbl>
    <w:p w14:paraId="65277BFC" w14:textId="77777777" w:rsidR="004B3408" w:rsidRPr="00D6053F" w:rsidRDefault="004B3408" w:rsidP="004B3408">
      <w:pPr>
        <w:widowControl/>
        <w:suppressAutoHyphens w:val="0"/>
        <w:rPr>
          <w:rFonts w:ascii="Times New Roman" w:eastAsia="Times New Roman" w:hAnsi="Times New Roman"/>
          <w:b/>
          <w:color w:val="auto"/>
          <w:sz w:val="20"/>
        </w:rPr>
      </w:pPr>
    </w:p>
    <w:p w14:paraId="36CC5AB3" w14:textId="77777777" w:rsidR="004B3408" w:rsidRPr="00D6053F" w:rsidRDefault="004B3408" w:rsidP="004B3408">
      <w:pPr>
        <w:widowControl/>
        <w:suppressAutoHyphens w:val="0"/>
        <w:jc w:val="both"/>
        <w:rPr>
          <w:rFonts w:ascii="Times New Roman" w:eastAsia="Times New Roman" w:hAnsi="Times New Roman"/>
          <w:color w:val="auto"/>
          <w:sz w:val="20"/>
        </w:rPr>
      </w:pPr>
    </w:p>
    <w:p w14:paraId="58C04AEF" w14:textId="77777777" w:rsidR="004B3408" w:rsidRPr="00D6053F" w:rsidRDefault="004B3408" w:rsidP="004B3408">
      <w:pPr>
        <w:widowControl/>
        <w:suppressAutoHyphens w:val="0"/>
        <w:jc w:val="both"/>
        <w:rPr>
          <w:rFonts w:ascii="Times New Roman" w:eastAsia="Times New Roman" w:hAnsi="Times New Roman"/>
          <w:color w:val="auto"/>
          <w:sz w:val="20"/>
        </w:rPr>
      </w:pPr>
      <w:r w:rsidRPr="00D6053F">
        <w:rPr>
          <w:rFonts w:ascii="Times New Roman" w:eastAsia="Times New Roman" w:hAnsi="Times New Roman"/>
          <w:color w:val="auto"/>
          <w:sz w:val="20"/>
        </w:rPr>
        <w:t xml:space="preserve">W przypadku zmiany osoby niezwłocznie powiadomię o tym fakcie Zamawiającego, dokonam zmiany zgodnie z warunkami przedstawionymi w umowie i niezwłocznie zaktualizuję powyższy wykaz. </w:t>
      </w:r>
    </w:p>
    <w:p w14:paraId="64079EB8" w14:textId="77777777" w:rsidR="004B3408" w:rsidRPr="00D6053F" w:rsidRDefault="004B3408" w:rsidP="004B3408">
      <w:pPr>
        <w:widowControl/>
        <w:suppressAutoHyphens w:val="0"/>
        <w:rPr>
          <w:rFonts w:ascii="Times New Roman" w:eastAsia="Times New Roman" w:hAnsi="Times New Roman"/>
          <w:color w:val="auto"/>
          <w:sz w:val="20"/>
        </w:rPr>
      </w:pPr>
    </w:p>
    <w:p w14:paraId="1360E844" w14:textId="77777777" w:rsidR="004B3408" w:rsidRPr="00D6053F" w:rsidRDefault="004B3408" w:rsidP="004B3408">
      <w:pPr>
        <w:widowControl/>
        <w:suppressAutoHyphens w:val="0"/>
        <w:jc w:val="both"/>
        <w:rPr>
          <w:rFonts w:ascii="Times New Roman" w:eastAsia="Times New Roman" w:hAnsi="Times New Roman"/>
          <w:color w:val="auto"/>
          <w:sz w:val="20"/>
        </w:rPr>
      </w:pPr>
      <w:r w:rsidRPr="00D6053F">
        <w:rPr>
          <w:rFonts w:ascii="Times New Roman" w:eastAsia="Times New Roman" w:hAnsi="Times New Roman"/>
          <w:color w:val="auto"/>
          <w:sz w:val="20"/>
        </w:rPr>
        <w:t>Oświadczam, że wszyscy pracownicy wskazani w powyższej tabeli są osobami niekaranymi prawomocnie za przestępstwa umyślne i nie toczy się wobec nich post</w:t>
      </w:r>
      <w:r>
        <w:rPr>
          <w:rFonts w:ascii="Times New Roman" w:eastAsia="Times New Roman" w:hAnsi="Times New Roman"/>
          <w:color w:val="auto"/>
          <w:sz w:val="20"/>
        </w:rPr>
        <w:t>ę</w:t>
      </w:r>
      <w:r w:rsidRPr="00D6053F">
        <w:rPr>
          <w:rFonts w:ascii="Times New Roman" w:eastAsia="Times New Roman" w:hAnsi="Times New Roman"/>
          <w:color w:val="auto"/>
          <w:sz w:val="20"/>
        </w:rPr>
        <w:t>powanie karne o takie przestępstwo</w:t>
      </w:r>
      <w:r>
        <w:rPr>
          <w:rFonts w:ascii="Times New Roman" w:eastAsia="Times New Roman" w:hAnsi="Times New Roman"/>
          <w:color w:val="auto"/>
          <w:sz w:val="20"/>
        </w:rPr>
        <w:t>.</w:t>
      </w:r>
    </w:p>
    <w:p w14:paraId="07BB3001" w14:textId="77777777" w:rsidR="004B3408" w:rsidRPr="00D6053F" w:rsidRDefault="004B3408" w:rsidP="004B3408">
      <w:pPr>
        <w:widowControl/>
        <w:suppressAutoHyphens w:val="0"/>
        <w:rPr>
          <w:rFonts w:ascii="Times New Roman" w:eastAsia="Times New Roman" w:hAnsi="Times New Roman"/>
          <w:color w:val="auto"/>
          <w:sz w:val="20"/>
        </w:rPr>
      </w:pPr>
    </w:p>
    <w:p w14:paraId="332D4BCA" w14:textId="77777777" w:rsidR="004B3408" w:rsidRPr="00D6053F" w:rsidRDefault="004B3408" w:rsidP="004B3408">
      <w:pPr>
        <w:widowControl/>
        <w:suppressAutoHyphens w:val="0"/>
        <w:jc w:val="right"/>
        <w:rPr>
          <w:rFonts w:ascii="Times New Roman" w:eastAsia="Times New Roman" w:hAnsi="Times New Roman"/>
          <w:color w:val="auto"/>
          <w:sz w:val="20"/>
        </w:rPr>
      </w:pPr>
      <w:r w:rsidRPr="00D6053F">
        <w:rPr>
          <w:rFonts w:ascii="Times New Roman" w:eastAsia="Times New Roman" w:hAnsi="Times New Roman"/>
          <w:color w:val="auto"/>
          <w:sz w:val="20"/>
        </w:rPr>
        <w:t>………………………………………………………………….</w:t>
      </w:r>
    </w:p>
    <w:p w14:paraId="6BC14B6A" w14:textId="77777777" w:rsidR="004B3408" w:rsidRPr="00D6053F" w:rsidRDefault="004B3408" w:rsidP="004B3408">
      <w:pPr>
        <w:widowControl/>
        <w:suppressAutoHyphens w:val="0"/>
        <w:jc w:val="right"/>
        <w:rPr>
          <w:rFonts w:ascii="Times New Roman" w:eastAsia="Times New Roman" w:hAnsi="Times New Roman"/>
          <w:i/>
          <w:color w:val="auto"/>
          <w:sz w:val="20"/>
        </w:rPr>
      </w:pPr>
      <w:r w:rsidRPr="00D6053F">
        <w:rPr>
          <w:rFonts w:ascii="Times New Roman" w:eastAsia="Times New Roman" w:hAnsi="Times New Roman"/>
          <w:i/>
          <w:color w:val="auto"/>
          <w:sz w:val="20"/>
        </w:rPr>
        <w:t>(Miejscowość, data)</w:t>
      </w:r>
    </w:p>
    <w:p w14:paraId="717702D6" w14:textId="77777777" w:rsidR="004B3408" w:rsidRPr="00D6053F" w:rsidRDefault="004B3408" w:rsidP="004B3408">
      <w:pPr>
        <w:widowControl/>
        <w:suppressAutoHyphens w:val="0"/>
        <w:rPr>
          <w:rFonts w:ascii="Times New Roman" w:eastAsia="Times New Roman" w:hAnsi="Times New Roman"/>
          <w:color w:val="auto"/>
          <w:sz w:val="20"/>
        </w:rPr>
      </w:pPr>
    </w:p>
    <w:p w14:paraId="7DB4CA25" w14:textId="77777777" w:rsidR="004B3408" w:rsidRPr="00D6053F" w:rsidRDefault="004B3408" w:rsidP="004B3408">
      <w:pPr>
        <w:widowControl/>
        <w:suppressAutoHyphens w:val="0"/>
        <w:rPr>
          <w:rFonts w:ascii="Times New Roman" w:eastAsia="Times New Roman" w:hAnsi="Times New Roman"/>
          <w:color w:val="auto"/>
          <w:sz w:val="20"/>
        </w:rPr>
      </w:pPr>
    </w:p>
    <w:p w14:paraId="1BBBD7C4" w14:textId="77777777" w:rsidR="004B3408" w:rsidRPr="00D6053F" w:rsidRDefault="004B3408" w:rsidP="004B3408">
      <w:pPr>
        <w:widowControl/>
        <w:suppressAutoHyphens w:val="0"/>
        <w:jc w:val="right"/>
        <w:rPr>
          <w:rFonts w:ascii="Times New Roman" w:eastAsia="Times New Roman" w:hAnsi="Times New Roman"/>
          <w:color w:val="auto"/>
          <w:sz w:val="20"/>
        </w:rPr>
      </w:pPr>
      <w:r w:rsidRPr="00D6053F">
        <w:rPr>
          <w:rFonts w:ascii="Times New Roman" w:eastAsia="Times New Roman" w:hAnsi="Times New Roman"/>
          <w:color w:val="auto"/>
          <w:sz w:val="20"/>
        </w:rPr>
        <w:t>………………………………………………………………….</w:t>
      </w:r>
    </w:p>
    <w:p w14:paraId="10514A74" w14:textId="77777777" w:rsidR="004B3408" w:rsidRPr="00D6053F" w:rsidRDefault="004B3408" w:rsidP="004B3408">
      <w:pPr>
        <w:widowControl/>
        <w:suppressAutoHyphens w:val="0"/>
        <w:jc w:val="right"/>
        <w:rPr>
          <w:rFonts w:ascii="Times New Roman" w:eastAsia="Times New Roman" w:hAnsi="Times New Roman"/>
          <w:i/>
          <w:color w:val="auto"/>
          <w:sz w:val="20"/>
        </w:rPr>
      </w:pPr>
      <w:r w:rsidRPr="00D6053F">
        <w:rPr>
          <w:rFonts w:ascii="Times New Roman" w:eastAsia="Times New Roman" w:hAnsi="Times New Roman"/>
          <w:i/>
          <w:color w:val="auto"/>
          <w:sz w:val="20"/>
        </w:rPr>
        <w:t xml:space="preserve">(Podpis osoby uprawnionej do reprezentacji Wykonawcy)   </w:t>
      </w:r>
    </w:p>
    <w:p w14:paraId="19A20C39" w14:textId="77777777" w:rsidR="004B3408" w:rsidRPr="00D6053F" w:rsidRDefault="004B3408" w:rsidP="004B3408">
      <w:pPr>
        <w:widowControl/>
        <w:suppressAutoHyphens w:val="0"/>
        <w:rPr>
          <w:rFonts w:ascii="Times New Roman" w:eastAsia="Times New Roman" w:hAnsi="Times New Roman"/>
          <w:color w:val="auto"/>
          <w:sz w:val="20"/>
        </w:rPr>
      </w:pPr>
    </w:p>
    <w:p w14:paraId="78BBB681" w14:textId="77777777" w:rsidR="004B3408" w:rsidRPr="00D6053F" w:rsidRDefault="004B3408" w:rsidP="004B3408">
      <w:pPr>
        <w:jc w:val="right"/>
        <w:rPr>
          <w:rFonts w:ascii="Times New Roman" w:hAnsi="Times New Roman"/>
          <w:b/>
          <w:sz w:val="20"/>
        </w:rPr>
      </w:pPr>
    </w:p>
    <w:p w14:paraId="54555DDC" w14:textId="77777777" w:rsidR="004B3408" w:rsidRPr="00D6053F" w:rsidRDefault="004B3408" w:rsidP="004B3408">
      <w:pPr>
        <w:jc w:val="right"/>
        <w:rPr>
          <w:rFonts w:ascii="Times New Roman" w:hAnsi="Times New Roman"/>
          <w:b/>
          <w:sz w:val="20"/>
        </w:rPr>
      </w:pPr>
    </w:p>
    <w:p w14:paraId="69FEA972" w14:textId="77777777" w:rsidR="004B3408" w:rsidRPr="00D6053F" w:rsidRDefault="004B3408" w:rsidP="004B3408">
      <w:pPr>
        <w:widowControl/>
        <w:suppressAutoHyphens w:val="0"/>
        <w:jc w:val="right"/>
        <w:rPr>
          <w:rFonts w:ascii="Times New Roman" w:eastAsia="SimSun" w:hAnsi="Times New Roman"/>
          <w:color w:val="auto"/>
          <w:kern w:val="1"/>
          <w:sz w:val="20"/>
          <w:lang w:eastAsia="hi-IN" w:bidi="hi-IN"/>
        </w:rPr>
      </w:pPr>
    </w:p>
    <w:p w14:paraId="71D48194" w14:textId="77777777" w:rsidR="005C0A94" w:rsidRDefault="005C0A94" w:rsidP="004B46C3">
      <w:pPr>
        <w:rPr>
          <w:rFonts w:ascii="Times New Roman" w:hAnsi="Times New Roman"/>
          <w:b/>
          <w:sz w:val="20"/>
        </w:rPr>
      </w:pPr>
    </w:p>
    <w:p w14:paraId="7B73166B" w14:textId="77777777" w:rsidR="004B46C3" w:rsidRDefault="004B46C3" w:rsidP="004B46C3">
      <w:pPr>
        <w:rPr>
          <w:rFonts w:ascii="Times New Roman" w:eastAsia="SimSun" w:hAnsi="Times New Roman"/>
          <w:color w:val="auto"/>
          <w:kern w:val="1"/>
          <w:sz w:val="20"/>
          <w:lang w:eastAsia="hi-IN" w:bidi="hi-IN"/>
        </w:rPr>
      </w:pPr>
    </w:p>
    <w:p w14:paraId="1C68688B" w14:textId="77777777" w:rsidR="00642799" w:rsidRDefault="00642799" w:rsidP="004B46C3">
      <w:pPr>
        <w:rPr>
          <w:rFonts w:ascii="Times New Roman" w:eastAsia="SimSun" w:hAnsi="Times New Roman"/>
          <w:color w:val="auto"/>
          <w:kern w:val="1"/>
          <w:sz w:val="20"/>
          <w:lang w:eastAsia="hi-IN" w:bidi="hi-IN"/>
        </w:rPr>
      </w:pPr>
    </w:p>
    <w:p w14:paraId="6B11F64A" w14:textId="77777777" w:rsidR="00642799" w:rsidRDefault="00642799" w:rsidP="004B46C3">
      <w:pPr>
        <w:rPr>
          <w:rFonts w:ascii="Times New Roman" w:eastAsia="SimSun" w:hAnsi="Times New Roman"/>
          <w:color w:val="auto"/>
          <w:kern w:val="1"/>
          <w:sz w:val="20"/>
          <w:lang w:eastAsia="hi-IN" w:bidi="hi-IN"/>
        </w:rPr>
      </w:pPr>
    </w:p>
    <w:p w14:paraId="63B36195" w14:textId="77777777" w:rsidR="00642799" w:rsidRDefault="00642799" w:rsidP="004B46C3">
      <w:pPr>
        <w:rPr>
          <w:rFonts w:ascii="Times New Roman" w:eastAsia="SimSun" w:hAnsi="Times New Roman"/>
          <w:color w:val="auto"/>
          <w:kern w:val="1"/>
          <w:sz w:val="20"/>
          <w:lang w:eastAsia="hi-IN" w:bidi="hi-IN"/>
        </w:rPr>
      </w:pPr>
    </w:p>
    <w:p w14:paraId="482C3A76" w14:textId="77777777" w:rsidR="00642799" w:rsidRDefault="00642799" w:rsidP="004B46C3">
      <w:pPr>
        <w:rPr>
          <w:rFonts w:ascii="Times New Roman" w:eastAsia="SimSun" w:hAnsi="Times New Roman"/>
          <w:color w:val="auto"/>
          <w:kern w:val="1"/>
          <w:sz w:val="20"/>
          <w:lang w:eastAsia="hi-IN" w:bidi="hi-IN"/>
        </w:rPr>
      </w:pPr>
    </w:p>
    <w:p w14:paraId="130C79AC" w14:textId="77777777" w:rsidR="00642799" w:rsidRDefault="00642799" w:rsidP="004B46C3">
      <w:pPr>
        <w:rPr>
          <w:rFonts w:ascii="Times New Roman" w:eastAsia="SimSun" w:hAnsi="Times New Roman"/>
          <w:color w:val="auto"/>
          <w:kern w:val="1"/>
          <w:sz w:val="20"/>
          <w:lang w:eastAsia="hi-IN" w:bidi="hi-IN"/>
        </w:rPr>
      </w:pPr>
    </w:p>
    <w:p w14:paraId="21EDC643" w14:textId="77777777" w:rsidR="00642799" w:rsidRDefault="00642799" w:rsidP="004B46C3">
      <w:pPr>
        <w:rPr>
          <w:rFonts w:ascii="Times New Roman" w:eastAsia="SimSun" w:hAnsi="Times New Roman"/>
          <w:color w:val="auto"/>
          <w:kern w:val="1"/>
          <w:sz w:val="20"/>
          <w:lang w:eastAsia="hi-IN" w:bidi="hi-IN"/>
        </w:rPr>
      </w:pPr>
    </w:p>
    <w:p w14:paraId="3DC826AA" w14:textId="77777777" w:rsidR="00642799" w:rsidRDefault="00642799" w:rsidP="004B46C3">
      <w:pPr>
        <w:rPr>
          <w:rFonts w:ascii="Times New Roman" w:eastAsia="SimSun" w:hAnsi="Times New Roman"/>
          <w:color w:val="auto"/>
          <w:kern w:val="1"/>
          <w:sz w:val="20"/>
          <w:lang w:eastAsia="hi-IN" w:bidi="hi-IN"/>
        </w:rPr>
      </w:pPr>
    </w:p>
    <w:p w14:paraId="007C0E45" w14:textId="77777777" w:rsidR="005C0A94" w:rsidRDefault="005C0A94" w:rsidP="00C357C9">
      <w:pPr>
        <w:jc w:val="right"/>
        <w:rPr>
          <w:rFonts w:ascii="Times New Roman" w:eastAsia="SimSun" w:hAnsi="Times New Roman"/>
          <w:color w:val="auto"/>
          <w:kern w:val="1"/>
          <w:sz w:val="20"/>
          <w:lang w:eastAsia="hi-IN" w:bidi="hi-IN"/>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6"/>
        <w:gridCol w:w="1406"/>
        <w:gridCol w:w="849"/>
        <w:gridCol w:w="2306"/>
        <w:gridCol w:w="1701"/>
        <w:gridCol w:w="1489"/>
        <w:gridCol w:w="1626"/>
      </w:tblGrid>
      <w:tr w:rsidR="00F36BDE" w:rsidRPr="007E7323" w14:paraId="7172075D" w14:textId="77777777" w:rsidTr="007E7323">
        <w:trPr>
          <w:trHeight w:val="369"/>
        </w:trPr>
        <w:tc>
          <w:tcPr>
            <w:tcW w:w="466" w:type="dxa"/>
          </w:tcPr>
          <w:p w14:paraId="45CDCEA5" w14:textId="77777777" w:rsidR="00F36BDE" w:rsidRPr="007E7323" w:rsidRDefault="00F36BDE" w:rsidP="007E7323">
            <w:pPr>
              <w:pStyle w:val="TableParagraph"/>
              <w:spacing w:before="73"/>
              <w:ind w:right="108"/>
              <w:jc w:val="right"/>
              <w:rPr>
                <w:rFonts w:ascii="Times New Roman" w:hAnsi="Times New Roman" w:cs="Times New Roman"/>
                <w:sz w:val="20"/>
                <w:szCs w:val="20"/>
              </w:rPr>
            </w:pPr>
            <w:r w:rsidRPr="007E7323">
              <w:rPr>
                <w:rFonts w:ascii="Times New Roman" w:hAnsi="Times New Roman" w:cs="Times New Roman"/>
                <w:sz w:val="20"/>
                <w:szCs w:val="20"/>
              </w:rPr>
              <w:t>31.</w:t>
            </w:r>
          </w:p>
        </w:tc>
        <w:tc>
          <w:tcPr>
            <w:tcW w:w="1406" w:type="dxa"/>
          </w:tcPr>
          <w:p w14:paraId="037D5780" w14:textId="77777777" w:rsidR="00F36BDE" w:rsidRPr="007E7323" w:rsidRDefault="00F36BDE" w:rsidP="007E7323">
            <w:pPr>
              <w:pStyle w:val="TableParagraph"/>
              <w:rPr>
                <w:rFonts w:ascii="Times New Roman" w:hAnsi="Times New Roman" w:cs="Times New Roman"/>
                <w:sz w:val="20"/>
                <w:szCs w:val="20"/>
              </w:rPr>
            </w:pPr>
          </w:p>
        </w:tc>
        <w:tc>
          <w:tcPr>
            <w:tcW w:w="849" w:type="dxa"/>
          </w:tcPr>
          <w:p w14:paraId="7A928EE1" w14:textId="77777777" w:rsidR="00F36BDE" w:rsidRPr="007E7323" w:rsidRDefault="00F36BDE" w:rsidP="007E7323">
            <w:pPr>
              <w:pStyle w:val="TableParagraph"/>
              <w:rPr>
                <w:rFonts w:ascii="Times New Roman" w:hAnsi="Times New Roman" w:cs="Times New Roman"/>
                <w:sz w:val="20"/>
                <w:szCs w:val="20"/>
              </w:rPr>
            </w:pPr>
          </w:p>
        </w:tc>
        <w:tc>
          <w:tcPr>
            <w:tcW w:w="2306" w:type="dxa"/>
          </w:tcPr>
          <w:p w14:paraId="63805595" w14:textId="77777777" w:rsidR="00F36BDE" w:rsidRPr="007E7323" w:rsidRDefault="00F36BDE" w:rsidP="007E7323">
            <w:pPr>
              <w:pStyle w:val="TableParagraph"/>
              <w:rPr>
                <w:rFonts w:ascii="Times New Roman" w:hAnsi="Times New Roman" w:cs="Times New Roman"/>
                <w:sz w:val="20"/>
                <w:szCs w:val="20"/>
              </w:rPr>
            </w:pPr>
          </w:p>
        </w:tc>
        <w:tc>
          <w:tcPr>
            <w:tcW w:w="1701" w:type="dxa"/>
          </w:tcPr>
          <w:p w14:paraId="4D601B1B" w14:textId="77777777" w:rsidR="00F36BDE" w:rsidRPr="007E7323" w:rsidRDefault="00F36BDE" w:rsidP="007E7323">
            <w:pPr>
              <w:pStyle w:val="TableParagraph"/>
              <w:rPr>
                <w:rFonts w:ascii="Times New Roman" w:hAnsi="Times New Roman" w:cs="Times New Roman"/>
                <w:sz w:val="20"/>
                <w:szCs w:val="20"/>
              </w:rPr>
            </w:pPr>
          </w:p>
        </w:tc>
        <w:tc>
          <w:tcPr>
            <w:tcW w:w="1489" w:type="dxa"/>
          </w:tcPr>
          <w:p w14:paraId="7AFCBCD0" w14:textId="77777777" w:rsidR="00F36BDE" w:rsidRPr="007E7323" w:rsidRDefault="00F36BDE" w:rsidP="007E7323">
            <w:pPr>
              <w:pStyle w:val="TableParagraph"/>
              <w:rPr>
                <w:rFonts w:ascii="Times New Roman" w:hAnsi="Times New Roman" w:cs="Times New Roman"/>
                <w:sz w:val="20"/>
                <w:szCs w:val="20"/>
              </w:rPr>
            </w:pPr>
          </w:p>
        </w:tc>
        <w:tc>
          <w:tcPr>
            <w:tcW w:w="1626" w:type="dxa"/>
          </w:tcPr>
          <w:p w14:paraId="4CE467E1" w14:textId="77777777" w:rsidR="00F36BDE" w:rsidRPr="007E7323" w:rsidRDefault="00F36BDE" w:rsidP="007E7323">
            <w:pPr>
              <w:pStyle w:val="TableParagraph"/>
              <w:rPr>
                <w:rFonts w:ascii="Times New Roman" w:hAnsi="Times New Roman" w:cs="Times New Roman"/>
                <w:sz w:val="20"/>
                <w:szCs w:val="20"/>
              </w:rPr>
            </w:pPr>
          </w:p>
        </w:tc>
      </w:tr>
    </w:tbl>
    <w:p w14:paraId="3E9178D1" w14:textId="77777777" w:rsidR="00AD5D94" w:rsidRDefault="00AD5D94" w:rsidP="00AD5D94">
      <w:pPr>
        <w:widowControl/>
        <w:suppressAutoHyphens w:val="0"/>
        <w:jc w:val="both"/>
        <w:rPr>
          <w:rFonts w:ascii="Times New Roman" w:eastAsia="Times New Roman" w:hAnsi="Times New Roman"/>
          <w:color w:val="auto"/>
          <w:sz w:val="20"/>
          <w:lang w:val="en-GB"/>
        </w:rPr>
      </w:pPr>
    </w:p>
    <w:p w14:paraId="6DD4B17B" w14:textId="77777777" w:rsidR="00AD5D94" w:rsidRPr="00545861" w:rsidRDefault="00AD5D94" w:rsidP="00AD5D94">
      <w:pPr>
        <w:widowControl/>
        <w:suppressAutoHyphens w:val="0"/>
        <w:jc w:val="both"/>
        <w:rPr>
          <w:rFonts w:ascii="Times New Roman" w:eastAsia="Times New Roman" w:hAnsi="Times New Roman"/>
          <w:color w:val="auto"/>
          <w:sz w:val="20"/>
        </w:rPr>
      </w:pPr>
      <w:r w:rsidRPr="00545861">
        <w:rPr>
          <w:rFonts w:ascii="Times New Roman" w:eastAsia="Times New Roman" w:hAnsi="Times New Roman"/>
          <w:color w:val="auto"/>
          <w:sz w:val="20"/>
        </w:rPr>
        <w:t xml:space="preserve">…………….……. </w:t>
      </w:r>
      <w:r w:rsidRPr="00545861">
        <w:rPr>
          <w:rFonts w:ascii="Times New Roman" w:eastAsia="Times New Roman" w:hAnsi="Times New Roman"/>
          <w:i/>
          <w:color w:val="auto"/>
          <w:sz w:val="20"/>
        </w:rPr>
        <w:t xml:space="preserve">(miejscowość), </w:t>
      </w:r>
      <w:r w:rsidRPr="00545861">
        <w:rPr>
          <w:rFonts w:ascii="Times New Roman" w:eastAsia="Times New Roman" w:hAnsi="Times New Roman"/>
          <w:color w:val="auto"/>
          <w:sz w:val="20"/>
        </w:rPr>
        <w:t xml:space="preserve">dnia ………….……. r. </w:t>
      </w:r>
    </w:p>
    <w:p w14:paraId="13A9A76F" w14:textId="77777777" w:rsidR="00AD5D94" w:rsidRDefault="00AD5D94" w:rsidP="00AD5D94">
      <w:pPr>
        <w:widowControl/>
        <w:tabs>
          <w:tab w:val="left" w:pos="672"/>
        </w:tabs>
        <w:suppressAutoHyphens w:val="0"/>
        <w:ind w:left="364" w:hanging="294"/>
        <w:rPr>
          <w:rFonts w:ascii="Times New Roman" w:hAnsi="Times New Roman"/>
          <w:b/>
          <w:sz w:val="20"/>
        </w:rPr>
      </w:pPr>
    </w:p>
    <w:p w14:paraId="6E890897" w14:textId="77777777" w:rsidR="005C0A94" w:rsidRPr="005C0A94" w:rsidRDefault="00AD5D94" w:rsidP="005C0A94">
      <w:pPr>
        <w:widowControl/>
        <w:tabs>
          <w:tab w:val="left" w:pos="672"/>
        </w:tabs>
        <w:suppressAutoHyphens w:val="0"/>
        <w:ind w:left="364" w:hanging="294"/>
        <w:rPr>
          <w:rFonts w:ascii="Times New Roman" w:hAnsi="Times New Roman"/>
          <w:bCs/>
          <w:sz w:val="20"/>
        </w:rPr>
      </w:pPr>
      <w:r w:rsidRPr="00AD5D94">
        <w:rPr>
          <w:rFonts w:ascii="Times New Roman" w:hAnsi="Times New Roman"/>
          <w:bCs/>
          <w:sz w:val="20"/>
        </w:rPr>
        <w:t>Podpis Wykonawcy                                                                                     Podpis pracownika Centrum dokonującego odbi</w:t>
      </w:r>
      <w:r w:rsidR="00545861">
        <w:rPr>
          <w:rFonts w:ascii="Times New Roman" w:hAnsi="Times New Roman"/>
          <w:bCs/>
          <w:sz w:val="20"/>
        </w:rPr>
        <w:t>oru</w:t>
      </w:r>
    </w:p>
    <w:p w14:paraId="1A1B7CB2" w14:textId="3BCE4E97" w:rsidR="00AD5D94" w:rsidRDefault="00AD5D94" w:rsidP="00AD5D94">
      <w:pPr>
        <w:jc w:val="right"/>
        <w:rPr>
          <w:rFonts w:ascii="Times New Roman" w:eastAsia="SimSun" w:hAnsi="Times New Roman"/>
          <w:color w:val="auto"/>
          <w:kern w:val="1"/>
          <w:sz w:val="20"/>
          <w:lang w:eastAsia="hi-IN" w:bidi="hi-IN"/>
        </w:rPr>
      </w:pPr>
      <w:r w:rsidRPr="00AD5D94">
        <w:rPr>
          <w:rFonts w:ascii="Times New Roman" w:eastAsia="SimSun" w:hAnsi="Times New Roman"/>
          <w:color w:val="auto"/>
          <w:kern w:val="1"/>
          <w:sz w:val="20"/>
          <w:lang w:eastAsia="hi-IN" w:bidi="hi-IN"/>
        </w:rPr>
        <w:t xml:space="preserve">Załącznik nr </w:t>
      </w:r>
      <w:r w:rsidR="00737A9C">
        <w:rPr>
          <w:rFonts w:ascii="Times New Roman" w:eastAsia="SimSun" w:hAnsi="Times New Roman"/>
          <w:color w:val="auto"/>
          <w:kern w:val="1"/>
          <w:sz w:val="20"/>
          <w:lang w:eastAsia="hi-IN" w:bidi="hi-IN"/>
        </w:rPr>
        <w:t>4</w:t>
      </w:r>
      <w:r w:rsidRPr="00AD5D94">
        <w:rPr>
          <w:rFonts w:ascii="Times New Roman" w:eastAsia="SimSun" w:hAnsi="Times New Roman"/>
          <w:color w:val="auto"/>
          <w:kern w:val="1"/>
          <w:sz w:val="20"/>
          <w:lang w:eastAsia="hi-IN" w:bidi="hi-IN"/>
        </w:rPr>
        <w:t xml:space="preserve"> do umowy nr …/ADT/202</w:t>
      </w:r>
      <w:r w:rsidR="005067D1">
        <w:rPr>
          <w:rFonts w:ascii="Times New Roman" w:eastAsia="SimSun" w:hAnsi="Times New Roman"/>
          <w:color w:val="auto"/>
          <w:kern w:val="1"/>
          <w:sz w:val="20"/>
          <w:lang w:eastAsia="hi-IN" w:bidi="hi-IN"/>
        </w:rPr>
        <w:t>5</w:t>
      </w:r>
    </w:p>
    <w:p w14:paraId="2B8B8B9C" w14:textId="77777777" w:rsidR="00AD5D94" w:rsidRDefault="00AD5D94" w:rsidP="00AD5D94">
      <w:pPr>
        <w:jc w:val="center"/>
        <w:rPr>
          <w:rFonts w:ascii="Times New Roman" w:eastAsia="SimSun" w:hAnsi="Times New Roman"/>
          <w:color w:val="auto"/>
          <w:kern w:val="1"/>
          <w:sz w:val="20"/>
          <w:lang w:eastAsia="hi-IN" w:bidi="hi-IN"/>
        </w:rPr>
      </w:pPr>
    </w:p>
    <w:p w14:paraId="2377BC6F" w14:textId="77777777" w:rsidR="00AD5D94" w:rsidRDefault="00AD5D94" w:rsidP="00AD5D94">
      <w:pPr>
        <w:jc w:val="center"/>
        <w:rPr>
          <w:rFonts w:ascii="Times New Roman" w:eastAsia="SimSun" w:hAnsi="Times New Roman"/>
          <w:color w:val="auto"/>
          <w:kern w:val="1"/>
          <w:sz w:val="20"/>
          <w:lang w:eastAsia="hi-IN" w:bidi="hi-IN"/>
        </w:rPr>
      </w:pPr>
    </w:p>
    <w:p w14:paraId="4384C338" w14:textId="77777777" w:rsidR="00AD5D94" w:rsidRPr="00545861" w:rsidRDefault="00AD5D94" w:rsidP="00AD5D94">
      <w:pPr>
        <w:jc w:val="center"/>
        <w:rPr>
          <w:rFonts w:ascii="Times New Roman" w:hAnsi="Times New Roman"/>
          <w:b/>
          <w:bCs/>
          <w:sz w:val="20"/>
        </w:rPr>
      </w:pPr>
      <w:r w:rsidRPr="00545861">
        <w:rPr>
          <w:rFonts w:ascii="Times New Roman" w:eastAsia="SimSun" w:hAnsi="Times New Roman"/>
          <w:b/>
          <w:bCs/>
          <w:color w:val="auto"/>
          <w:kern w:val="1"/>
          <w:sz w:val="20"/>
          <w:lang w:eastAsia="hi-IN" w:bidi="hi-IN"/>
        </w:rPr>
        <w:t>PROTOKÓŁ KONTROLI WYKONANI</w:t>
      </w:r>
      <w:r w:rsidR="004B3408" w:rsidRPr="00545861">
        <w:rPr>
          <w:rFonts w:ascii="Times New Roman" w:eastAsia="SimSun" w:hAnsi="Times New Roman"/>
          <w:b/>
          <w:bCs/>
          <w:color w:val="auto"/>
          <w:kern w:val="1"/>
          <w:sz w:val="20"/>
          <w:lang w:eastAsia="hi-IN" w:bidi="hi-IN"/>
        </w:rPr>
        <w:t>A</w:t>
      </w:r>
      <w:r w:rsidRPr="00545861">
        <w:rPr>
          <w:rFonts w:ascii="Times New Roman" w:eastAsia="SimSun" w:hAnsi="Times New Roman"/>
          <w:b/>
          <w:bCs/>
          <w:color w:val="auto"/>
          <w:kern w:val="1"/>
          <w:sz w:val="20"/>
          <w:lang w:eastAsia="hi-IN" w:bidi="hi-IN"/>
        </w:rPr>
        <w:t xml:space="preserve"> USŁUG UTRZYMANIA CZYSTOŚCI</w:t>
      </w:r>
    </w:p>
    <w:p w14:paraId="57420D77" w14:textId="77777777" w:rsidR="00F36BDE" w:rsidRPr="00AD5D94" w:rsidRDefault="00F36BDE" w:rsidP="00F36BDE">
      <w:pPr>
        <w:pStyle w:val="Tekstpodstawowy"/>
        <w:rPr>
          <w:rFonts w:ascii="Times New Roman" w:hAnsi="Times New Roman"/>
          <w:b/>
          <w:sz w:val="20"/>
        </w:rPr>
      </w:pPr>
    </w:p>
    <w:p w14:paraId="1C0B6B12" w14:textId="77777777" w:rsidR="00F36BDE" w:rsidRPr="00AD5D94" w:rsidRDefault="00F36BDE" w:rsidP="00AD5D94">
      <w:pPr>
        <w:pStyle w:val="Tekstpodstawowy"/>
        <w:tabs>
          <w:tab w:val="left" w:leader="dot" w:pos="2999"/>
        </w:tabs>
        <w:spacing w:before="147"/>
        <w:rPr>
          <w:rFonts w:ascii="Times New Roman" w:hAnsi="Times New Roman"/>
          <w:sz w:val="20"/>
        </w:rPr>
      </w:pPr>
      <w:r w:rsidRPr="00AD5D94">
        <w:rPr>
          <w:rFonts w:ascii="Times New Roman" w:hAnsi="Times New Roman"/>
          <w:sz w:val="20"/>
        </w:rPr>
        <w:t>W</w:t>
      </w:r>
      <w:r w:rsidRPr="00AD5D94">
        <w:rPr>
          <w:rFonts w:ascii="Times New Roman" w:hAnsi="Times New Roman"/>
          <w:spacing w:val="-20"/>
          <w:sz w:val="20"/>
        </w:rPr>
        <w:t xml:space="preserve"> </w:t>
      </w:r>
      <w:r w:rsidRPr="00AD5D94">
        <w:rPr>
          <w:rFonts w:ascii="Times New Roman" w:hAnsi="Times New Roman"/>
          <w:sz w:val="20"/>
        </w:rPr>
        <w:t>dn</w:t>
      </w:r>
      <w:r w:rsidR="00D47338">
        <w:rPr>
          <w:rFonts w:ascii="Times New Roman" w:hAnsi="Times New Roman"/>
          <w:sz w:val="20"/>
        </w:rPr>
        <w:t>iu ……………………………………</w:t>
      </w:r>
      <w:r w:rsidRPr="00AD5D94">
        <w:rPr>
          <w:rFonts w:ascii="Times New Roman" w:hAnsi="Times New Roman"/>
          <w:sz w:val="20"/>
        </w:rPr>
        <w:t>dokonano kontroli realizacji umowy w</w:t>
      </w:r>
      <w:r w:rsidRPr="00AD5D94">
        <w:rPr>
          <w:rFonts w:ascii="Times New Roman" w:hAnsi="Times New Roman"/>
          <w:spacing w:val="-34"/>
          <w:sz w:val="20"/>
        </w:rPr>
        <w:t xml:space="preserve"> </w:t>
      </w:r>
      <w:r w:rsidR="00AD5D94" w:rsidRPr="00AD5D94">
        <w:rPr>
          <w:rFonts w:ascii="Times New Roman" w:hAnsi="Times New Roman"/>
          <w:sz w:val="20"/>
        </w:rPr>
        <w:t>budynku Regionalnego Centrum Krwiodawstwa i Krwiolecznictwa w Kielcach, ul. Jagiellońska 66, 25-734 Kielce</w:t>
      </w:r>
    </w:p>
    <w:p w14:paraId="7D174709" w14:textId="77777777" w:rsidR="00F36BDE" w:rsidRDefault="00AD5D94" w:rsidP="00AD5D94">
      <w:pPr>
        <w:pStyle w:val="Tekstpodstawowy"/>
        <w:spacing w:before="1"/>
        <w:rPr>
          <w:rFonts w:ascii="Times New Roman" w:hAnsi="Times New Roman"/>
          <w:sz w:val="20"/>
        </w:rPr>
      </w:pPr>
      <w:r w:rsidRPr="00AD5D94">
        <w:rPr>
          <w:rFonts w:ascii="Times New Roman" w:hAnsi="Times New Roman"/>
          <w:sz w:val="20"/>
        </w:rPr>
        <w:t>Po dokonaniu kontroli stwierdza się, że:</w:t>
      </w:r>
      <w:r w:rsidR="00D47338">
        <w:rPr>
          <w:rFonts w:ascii="Times New Roman" w:hAnsi="Times New Roman"/>
          <w:sz w:val="20"/>
        </w:rPr>
        <w:t>……………………………………………………………………………………………….</w:t>
      </w:r>
    </w:p>
    <w:p w14:paraId="010D18A3" w14:textId="77777777" w:rsidR="00D47338" w:rsidRDefault="00D47338" w:rsidP="00AD5D94">
      <w:pPr>
        <w:pStyle w:val="Tekstpodstawowy"/>
        <w:spacing w:before="1"/>
        <w:rPr>
          <w:rFonts w:ascii="Times New Roman" w:hAnsi="Times New Roman"/>
          <w:sz w:val="20"/>
        </w:rPr>
      </w:pPr>
      <w:r>
        <w:rPr>
          <w:rFonts w:ascii="Times New Roman" w:hAnsi="Times New Roman"/>
          <w:sz w:val="20"/>
        </w:rPr>
        <w:t>………………………………………………………………………………………………………………………………………….</w:t>
      </w:r>
    </w:p>
    <w:p w14:paraId="6E76DC23" w14:textId="77777777" w:rsidR="00D47338" w:rsidRDefault="00D47338" w:rsidP="00D47338">
      <w:pPr>
        <w:pStyle w:val="Tekstpodstawowy"/>
        <w:spacing w:before="1"/>
        <w:rPr>
          <w:rFonts w:ascii="Times New Roman" w:hAnsi="Times New Roman"/>
          <w:sz w:val="20"/>
        </w:rPr>
      </w:pPr>
      <w:r>
        <w:rPr>
          <w:rFonts w:ascii="Times New Roman" w:hAnsi="Times New Roman"/>
          <w:sz w:val="20"/>
        </w:rPr>
        <w:t>………………………………………………………………………………………………………………………………………….</w:t>
      </w:r>
    </w:p>
    <w:p w14:paraId="60E80A06" w14:textId="77777777" w:rsidR="00D47338" w:rsidRDefault="00D47338" w:rsidP="00D47338">
      <w:pPr>
        <w:pStyle w:val="Tekstpodstawowy"/>
        <w:spacing w:before="1"/>
        <w:rPr>
          <w:rFonts w:ascii="Times New Roman" w:hAnsi="Times New Roman"/>
          <w:sz w:val="20"/>
        </w:rPr>
      </w:pPr>
      <w:r>
        <w:rPr>
          <w:rFonts w:ascii="Times New Roman" w:hAnsi="Times New Roman"/>
          <w:sz w:val="20"/>
        </w:rPr>
        <w:t>………………………………………………………………………………………………………………………………………….</w:t>
      </w:r>
    </w:p>
    <w:p w14:paraId="40D56F5B" w14:textId="77777777" w:rsidR="00D47338" w:rsidRDefault="00D47338" w:rsidP="00D47338">
      <w:pPr>
        <w:pStyle w:val="Tekstpodstawowy"/>
        <w:spacing w:before="1"/>
        <w:rPr>
          <w:rFonts w:ascii="Times New Roman" w:hAnsi="Times New Roman"/>
          <w:sz w:val="20"/>
        </w:rPr>
      </w:pPr>
      <w:r>
        <w:rPr>
          <w:rFonts w:ascii="Times New Roman" w:hAnsi="Times New Roman"/>
          <w:sz w:val="20"/>
        </w:rPr>
        <w:t>………………………………………………………………………………………………………………………………………….</w:t>
      </w:r>
    </w:p>
    <w:p w14:paraId="571DD478" w14:textId="77777777" w:rsidR="00D47338" w:rsidRDefault="00D47338" w:rsidP="00D47338">
      <w:pPr>
        <w:pStyle w:val="Tekstpodstawowy"/>
        <w:spacing w:before="1"/>
        <w:rPr>
          <w:rFonts w:ascii="Times New Roman" w:hAnsi="Times New Roman"/>
          <w:sz w:val="20"/>
        </w:rPr>
      </w:pPr>
      <w:r>
        <w:rPr>
          <w:rFonts w:ascii="Times New Roman" w:hAnsi="Times New Roman"/>
          <w:sz w:val="20"/>
        </w:rPr>
        <w:t>………………………………………………………………………………………………………………………………………….</w:t>
      </w:r>
    </w:p>
    <w:p w14:paraId="2E6CD457" w14:textId="77777777" w:rsidR="00D47338" w:rsidRDefault="00D47338" w:rsidP="00D47338">
      <w:pPr>
        <w:pStyle w:val="Tekstpodstawowy"/>
        <w:spacing w:before="1"/>
        <w:rPr>
          <w:rFonts w:ascii="Times New Roman" w:hAnsi="Times New Roman"/>
          <w:sz w:val="20"/>
        </w:rPr>
      </w:pPr>
      <w:r>
        <w:rPr>
          <w:rFonts w:ascii="Times New Roman" w:hAnsi="Times New Roman"/>
          <w:sz w:val="20"/>
        </w:rPr>
        <w:t>………………………………………………………………………………………………………………………………………….</w:t>
      </w:r>
    </w:p>
    <w:p w14:paraId="201AD1CB" w14:textId="77777777" w:rsidR="00D47338" w:rsidRDefault="00D47338" w:rsidP="00D47338">
      <w:pPr>
        <w:pStyle w:val="Tekstpodstawowy"/>
        <w:spacing w:before="1"/>
        <w:rPr>
          <w:rFonts w:ascii="Times New Roman" w:hAnsi="Times New Roman"/>
          <w:sz w:val="20"/>
        </w:rPr>
      </w:pPr>
      <w:r>
        <w:rPr>
          <w:rFonts w:ascii="Times New Roman" w:hAnsi="Times New Roman"/>
          <w:sz w:val="20"/>
        </w:rPr>
        <w:t>………………………………………………………………………………………………………………………………………….</w:t>
      </w:r>
    </w:p>
    <w:p w14:paraId="3FEF1776" w14:textId="77777777" w:rsidR="00D47338" w:rsidRDefault="00D47338" w:rsidP="00D47338">
      <w:pPr>
        <w:pStyle w:val="Tekstpodstawowy"/>
        <w:spacing w:before="1"/>
        <w:rPr>
          <w:rFonts w:ascii="Times New Roman" w:hAnsi="Times New Roman"/>
          <w:sz w:val="20"/>
        </w:rPr>
      </w:pPr>
      <w:r>
        <w:rPr>
          <w:rFonts w:ascii="Times New Roman" w:hAnsi="Times New Roman"/>
          <w:sz w:val="20"/>
        </w:rPr>
        <w:t>………………………………………………………………………………………………………………………………………….</w:t>
      </w:r>
    </w:p>
    <w:p w14:paraId="5263E4FB" w14:textId="77777777" w:rsidR="00D47338" w:rsidRPr="00AD5D94" w:rsidRDefault="00D47338" w:rsidP="00AD5D94">
      <w:pPr>
        <w:pStyle w:val="Tekstpodstawowy"/>
        <w:spacing w:before="1"/>
        <w:rPr>
          <w:rFonts w:ascii="Times New Roman" w:hAnsi="Times New Roman"/>
          <w:sz w:val="20"/>
        </w:rPr>
      </w:pPr>
    </w:p>
    <w:p w14:paraId="5D54463A" w14:textId="77777777" w:rsidR="00AD5D94" w:rsidRPr="00AD5D94" w:rsidRDefault="00AD5D94" w:rsidP="00D47338">
      <w:pPr>
        <w:pStyle w:val="Tekstpodstawowy"/>
        <w:tabs>
          <w:tab w:val="left" w:leader="dot" w:pos="3914"/>
        </w:tabs>
        <w:spacing w:before="173"/>
        <w:jc w:val="both"/>
        <w:rPr>
          <w:rFonts w:ascii="Times New Roman" w:hAnsi="Times New Roman"/>
          <w:sz w:val="20"/>
        </w:rPr>
      </w:pPr>
      <w:r>
        <w:rPr>
          <w:rFonts w:ascii="Times New Roman" w:hAnsi="Times New Roman"/>
          <w:sz w:val="20"/>
        </w:rPr>
        <w:t xml:space="preserve">Wyznacza się …………………………………(termin) na usunięcie uchybień lub nakłada się karę umowną, o której mowa w…………………………… </w:t>
      </w:r>
    </w:p>
    <w:p w14:paraId="0516FF22" w14:textId="77777777" w:rsidR="00F36BDE" w:rsidRPr="00AD5D94" w:rsidRDefault="00F36BDE" w:rsidP="00F36BDE">
      <w:pPr>
        <w:pStyle w:val="Tekstpodstawowy"/>
        <w:rPr>
          <w:rFonts w:ascii="Times New Roman" w:hAnsi="Times New Roman"/>
          <w:sz w:val="20"/>
        </w:rPr>
      </w:pPr>
    </w:p>
    <w:p w14:paraId="5E466995" w14:textId="77777777" w:rsidR="00F36BDE" w:rsidRPr="00AD5D94" w:rsidRDefault="00F36BDE" w:rsidP="00F36BDE">
      <w:pPr>
        <w:pStyle w:val="Tekstpodstawowy"/>
        <w:rPr>
          <w:rFonts w:ascii="Times New Roman" w:hAnsi="Times New Roman"/>
          <w:sz w:val="20"/>
        </w:rPr>
      </w:pPr>
    </w:p>
    <w:p w14:paraId="4E4D55BD" w14:textId="77777777" w:rsidR="00F36BDE" w:rsidRPr="00AD5D94" w:rsidRDefault="00F36BDE" w:rsidP="00F36BDE">
      <w:pPr>
        <w:pStyle w:val="Tekstpodstawowy"/>
        <w:rPr>
          <w:rFonts w:ascii="Times New Roman" w:hAnsi="Times New Roman"/>
          <w:sz w:val="20"/>
        </w:rPr>
      </w:pPr>
    </w:p>
    <w:p w14:paraId="07DF20FC" w14:textId="77777777" w:rsidR="00D47338" w:rsidRPr="00AD5D94" w:rsidRDefault="00D47338" w:rsidP="00D47338">
      <w:pPr>
        <w:widowControl/>
        <w:suppressAutoHyphens w:val="0"/>
        <w:jc w:val="both"/>
        <w:rPr>
          <w:rFonts w:ascii="Times New Roman" w:eastAsia="Times New Roman" w:hAnsi="Times New Roman"/>
          <w:color w:val="auto"/>
          <w:sz w:val="20"/>
        </w:rPr>
      </w:pPr>
      <w:r w:rsidRPr="00AD5D94">
        <w:rPr>
          <w:rFonts w:ascii="Times New Roman" w:eastAsia="Times New Roman" w:hAnsi="Times New Roman"/>
          <w:color w:val="auto"/>
          <w:sz w:val="20"/>
        </w:rPr>
        <w:t xml:space="preserve">…………….……. </w:t>
      </w:r>
      <w:r w:rsidRPr="00AD5D94">
        <w:rPr>
          <w:rFonts w:ascii="Times New Roman" w:eastAsia="Times New Roman" w:hAnsi="Times New Roman"/>
          <w:i/>
          <w:color w:val="auto"/>
          <w:sz w:val="20"/>
        </w:rPr>
        <w:t xml:space="preserve">(miejscowość), </w:t>
      </w:r>
      <w:r w:rsidRPr="00AD5D94">
        <w:rPr>
          <w:rFonts w:ascii="Times New Roman" w:eastAsia="Times New Roman" w:hAnsi="Times New Roman"/>
          <w:color w:val="auto"/>
          <w:sz w:val="20"/>
        </w:rPr>
        <w:t xml:space="preserve">dnia ………….……. r. </w:t>
      </w:r>
    </w:p>
    <w:p w14:paraId="1601178D" w14:textId="77777777" w:rsidR="00D47338" w:rsidRDefault="00D47338" w:rsidP="00D47338">
      <w:pPr>
        <w:widowControl/>
        <w:tabs>
          <w:tab w:val="left" w:pos="672"/>
        </w:tabs>
        <w:suppressAutoHyphens w:val="0"/>
        <w:ind w:left="364" w:hanging="294"/>
        <w:rPr>
          <w:rFonts w:ascii="Times New Roman" w:hAnsi="Times New Roman"/>
          <w:b/>
          <w:sz w:val="20"/>
        </w:rPr>
      </w:pPr>
    </w:p>
    <w:p w14:paraId="42F131F2" w14:textId="77777777" w:rsidR="00D47338" w:rsidRPr="00AD5D94" w:rsidRDefault="00D47338" w:rsidP="00D47338">
      <w:pPr>
        <w:widowControl/>
        <w:tabs>
          <w:tab w:val="left" w:pos="672"/>
        </w:tabs>
        <w:suppressAutoHyphens w:val="0"/>
        <w:ind w:left="364" w:hanging="294"/>
        <w:rPr>
          <w:rFonts w:ascii="Times New Roman" w:hAnsi="Times New Roman"/>
          <w:bCs/>
          <w:sz w:val="20"/>
        </w:rPr>
      </w:pPr>
      <w:r w:rsidRPr="00AD5D94">
        <w:rPr>
          <w:rFonts w:ascii="Times New Roman" w:hAnsi="Times New Roman"/>
          <w:bCs/>
          <w:sz w:val="20"/>
        </w:rPr>
        <w:t xml:space="preserve">Podpis Wykonawcy                                                                           </w:t>
      </w:r>
      <w:r>
        <w:rPr>
          <w:rFonts w:ascii="Times New Roman" w:hAnsi="Times New Roman"/>
          <w:bCs/>
          <w:sz w:val="20"/>
        </w:rPr>
        <w:t xml:space="preserve"> </w:t>
      </w:r>
      <w:r w:rsidRPr="00AD5D94">
        <w:rPr>
          <w:rFonts w:ascii="Times New Roman" w:hAnsi="Times New Roman"/>
          <w:bCs/>
          <w:sz w:val="20"/>
        </w:rPr>
        <w:t xml:space="preserve">      Podpis pracownika Centrum </w:t>
      </w:r>
      <w:r>
        <w:rPr>
          <w:rFonts w:ascii="Times New Roman" w:hAnsi="Times New Roman"/>
          <w:bCs/>
          <w:sz w:val="20"/>
        </w:rPr>
        <w:t>przeprowadzającego kontrolę</w:t>
      </w:r>
    </w:p>
    <w:p w14:paraId="3A15F3D2" w14:textId="77777777" w:rsidR="00D47338" w:rsidRPr="00D6053F" w:rsidRDefault="00D47338" w:rsidP="00D47338">
      <w:pPr>
        <w:widowControl/>
        <w:tabs>
          <w:tab w:val="left" w:pos="672"/>
        </w:tabs>
        <w:suppressAutoHyphens w:val="0"/>
        <w:ind w:left="364" w:hanging="294"/>
        <w:rPr>
          <w:rFonts w:ascii="Times New Roman" w:hAnsi="Times New Roman"/>
          <w:b/>
          <w:sz w:val="20"/>
        </w:rPr>
      </w:pPr>
    </w:p>
    <w:p w14:paraId="77379022" w14:textId="77777777" w:rsidR="00F36BDE" w:rsidRDefault="00F36BDE" w:rsidP="00F36BDE">
      <w:pPr>
        <w:rPr>
          <w:sz w:val="14"/>
        </w:rPr>
        <w:sectPr w:rsidR="00F36BDE" w:rsidSect="00C357C9">
          <w:headerReference w:type="default" r:id="rId11"/>
          <w:footerReference w:type="default" r:id="rId12"/>
          <w:type w:val="continuous"/>
          <w:pgSz w:w="11910" w:h="16840"/>
          <w:pgMar w:top="720" w:right="720" w:bottom="720" w:left="720" w:header="748" w:footer="934" w:gutter="0"/>
          <w:pgNumType w:start="70"/>
          <w:cols w:space="708"/>
        </w:sectPr>
      </w:pPr>
    </w:p>
    <w:p w14:paraId="29A1682E" w14:textId="3067BD78" w:rsidR="00D47338" w:rsidRPr="004641B0" w:rsidRDefault="00D47338" w:rsidP="00D47338">
      <w:pPr>
        <w:jc w:val="right"/>
        <w:rPr>
          <w:rFonts w:ascii="Times New Roman" w:eastAsia="SimSun" w:hAnsi="Times New Roman"/>
          <w:color w:val="auto"/>
          <w:kern w:val="1"/>
          <w:sz w:val="20"/>
          <w:lang w:eastAsia="hi-IN" w:bidi="hi-IN"/>
        </w:rPr>
      </w:pPr>
      <w:r w:rsidRPr="004641B0">
        <w:rPr>
          <w:rFonts w:ascii="Times New Roman" w:eastAsia="SimSun" w:hAnsi="Times New Roman"/>
          <w:color w:val="auto"/>
          <w:kern w:val="1"/>
          <w:sz w:val="20"/>
          <w:lang w:eastAsia="hi-IN" w:bidi="hi-IN"/>
        </w:rPr>
        <w:lastRenderedPageBreak/>
        <w:t xml:space="preserve">Załącznik nr </w:t>
      </w:r>
      <w:r w:rsidR="00737A9C">
        <w:rPr>
          <w:rFonts w:ascii="Times New Roman" w:eastAsia="SimSun" w:hAnsi="Times New Roman"/>
          <w:color w:val="auto"/>
          <w:kern w:val="1"/>
          <w:sz w:val="20"/>
          <w:lang w:eastAsia="hi-IN" w:bidi="hi-IN"/>
        </w:rPr>
        <w:t>5</w:t>
      </w:r>
      <w:r w:rsidRPr="004641B0">
        <w:rPr>
          <w:rFonts w:ascii="Times New Roman" w:eastAsia="SimSun" w:hAnsi="Times New Roman"/>
          <w:color w:val="auto"/>
          <w:kern w:val="1"/>
          <w:sz w:val="20"/>
          <w:lang w:eastAsia="hi-IN" w:bidi="hi-IN"/>
        </w:rPr>
        <w:t xml:space="preserve"> do umowy nr …/ADT/20</w:t>
      </w:r>
      <w:r w:rsidR="005C0A94">
        <w:rPr>
          <w:rFonts w:ascii="Times New Roman" w:eastAsia="SimSun" w:hAnsi="Times New Roman"/>
          <w:color w:val="auto"/>
          <w:kern w:val="1"/>
          <w:sz w:val="20"/>
          <w:lang w:eastAsia="hi-IN" w:bidi="hi-IN"/>
        </w:rPr>
        <w:t>2</w:t>
      </w:r>
      <w:r w:rsidR="005067D1">
        <w:rPr>
          <w:rFonts w:ascii="Times New Roman" w:eastAsia="SimSun" w:hAnsi="Times New Roman"/>
          <w:color w:val="auto"/>
          <w:kern w:val="1"/>
          <w:sz w:val="20"/>
          <w:lang w:eastAsia="hi-IN" w:bidi="hi-IN"/>
        </w:rPr>
        <w:t>5</w:t>
      </w:r>
    </w:p>
    <w:p w14:paraId="3026820E" w14:textId="77777777" w:rsidR="00D47338" w:rsidRPr="004641B0" w:rsidRDefault="00D47338" w:rsidP="00D47338">
      <w:pPr>
        <w:jc w:val="right"/>
        <w:rPr>
          <w:rFonts w:ascii="Times New Roman" w:eastAsia="SimSun" w:hAnsi="Times New Roman"/>
          <w:color w:val="auto"/>
          <w:kern w:val="1"/>
          <w:sz w:val="20"/>
          <w:lang w:eastAsia="hi-IN" w:bidi="hi-IN"/>
        </w:rPr>
      </w:pPr>
      <w:r w:rsidRPr="004641B0">
        <w:rPr>
          <w:rFonts w:ascii="Times New Roman" w:eastAsia="SimSun" w:hAnsi="Times New Roman"/>
          <w:color w:val="auto"/>
          <w:kern w:val="1"/>
          <w:sz w:val="20"/>
          <w:lang w:eastAsia="hi-IN" w:bidi="hi-IN"/>
        </w:rPr>
        <w:t>…………………………………..</w:t>
      </w:r>
    </w:p>
    <w:p w14:paraId="505828A7" w14:textId="77777777" w:rsidR="00D47338" w:rsidRPr="00D47338" w:rsidRDefault="00D47338" w:rsidP="00D47338">
      <w:pPr>
        <w:widowControl/>
        <w:suppressAutoHyphens w:val="0"/>
        <w:jc w:val="right"/>
        <w:rPr>
          <w:rFonts w:ascii="Times New Roman" w:eastAsia="Times New Roman" w:hAnsi="Times New Roman"/>
          <w:b/>
          <w:color w:val="auto"/>
          <w:sz w:val="20"/>
        </w:rPr>
      </w:pPr>
      <w:r w:rsidRPr="004641B0">
        <w:rPr>
          <w:rFonts w:ascii="Times New Roman" w:eastAsia="Times New Roman" w:hAnsi="Times New Roman"/>
          <w:b/>
          <w:color w:val="auto"/>
          <w:sz w:val="20"/>
        </w:rPr>
        <w:t>Miejscowość, data</w:t>
      </w:r>
    </w:p>
    <w:p w14:paraId="611C7924" w14:textId="77777777" w:rsidR="00D47338" w:rsidRPr="00D47338" w:rsidRDefault="00D47338" w:rsidP="00D47338">
      <w:pPr>
        <w:widowControl/>
        <w:suppressAutoHyphens w:val="0"/>
        <w:rPr>
          <w:rFonts w:ascii="Times New Roman" w:eastAsia="Times New Roman" w:hAnsi="Times New Roman"/>
          <w:b/>
          <w:color w:val="auto"/>
          <w:sz w:val="20"/>
        </w:rPr>
      </w:pPr>
    </w:p>
    <w:p w14:paraId="1C603831" w14:textId="77777777" w:rsidR="00D47338" w:rsidRPr="00D47338" w:rsidRDefault="00D47338" w:rsidP="00D47338">
      <w:pPr>
        <w:widowControl/>
        <w:suppressAutoHyphens w:val="0"/>
        <w:rPr>
          <w:rFonts w:ascii="Times New Roman" w:eastAsia="Times New Roman" w:hAnsi="Times New Roman"/>
          <w:b/>
          <w:color w:val="auto"/>
          <w:sz w:val="20"/>
        </w:rPr>
      </w:pPr>
      <w:r w:rsidRPr="00D47338">
        <w:rPr>
          <w:rFonts w:ascii="Times New Roman" w:eastAsia="Times New Roman" w:hAnsi="Times New Roman"/>
          <w:b/>
          <w:color w:val="auto"/>
          <w:sz w:val="20"/>
        </w:rPr>
        <w:t>Wykonawca:</w:t>
      </w:r>
    </w:p>
    <w:p w14:paraId="325868AC" w14:textId="77777777" w:rsidR="00D47338" w:rsidRPr="00D47338" w:rsidRDefault="00D47338" w:rsidP="00D47338">
      <w:pPr>
        <w:widowControl/>
        <w:suppressAutoHyphens w:val="0"/>
        <w:ind w:right="5954"/>
        <w:rPr>
          <w:rFonts w:ascii="Times New Roman" w:eastAsia="Times New Roman" w:hAnsi="Times New Roman"/>
          <w:color w:val="auto"/>
          <w:sz w:val="20"/>
        </w:rPr>
      </w:pPr>
      <w:r w:rsidRPr="00D47338">
        <w:rPr>
          <w:rFonts w:ascii="Times New Roman" w:eastAsia="Times New Roman" w:hAnsi="Times New Roman"/>
          <w:color w:val="auto"/>
          <w:sz w:val="20"/>
        </w:rPr>
        <w:t>………………………………………………………………………………………………………………</w:t>
      </w:r>
    </w:p>
    <w:p w14:paraId="04B46328" w14:textId="77777777" w:rsidR="00D47338" w:rsidRPr="00D47338" w:rsidRDefault="00D47338" w:rsidP="00D47338">
      <w:pPr>
        <w:widowControl/>
        <w:suppressAutoHyphens w:val="0"/>
        <w:ind w:right="5953"/>
        <w:rPr>
          <w:rFonts w:ascii="Times New Roman" w:eastAsia="Times New Roman" w:hAnsi="Times New Roman"/>
          <w:i/>
          <w:color w:val="auto"/>
          <w:sz w:val="20"/>
        </w:rPr>
      </w:pPr>
      <w:r w:rsidRPr="00D47338">
        <w:rPr>
          <w:rFonts w:ascii="Times New Roman" w:eastAsia="Times New Roman" w:hAnsi="Times New Roman"/>
          <w:i/>
          <w:color w:val="auto"/>
          <w:sz w:val="20"/>
        </w:rPr>
        <w:t>(pełna nazwa/firma, adres, w zależności od podmiotu: NIP/PESEL, KRS/</w:t>
      </w:r>
      <w:proofErr w:type="spellStart"/>
      <w:r w:rsidRPr="00D47338">
        <w:rPr>
          <w:rFonts w:ascii="Times New Roman" w:eastAsia="Times New Roman" w:hAnsi="Times New Roman"/>
          <w:i/>
          <w:color w:val="auto"/>
          <w:sz w:val="20"/>
        </w:rPr>
        <w:t>CEiDG</w:t>
      </w:r>
      <w:proofErr w:type="spellEnd"/>
      <w:r w:rsidRPr="00D47338">
        <w:rPr>
          <w:rFonts w:ascii="Times New Roman" w:eastAsia="Times New Roman" w:hAnsi="Times New Roman"/>
          <w:i/>
          <w:color w:val="auto"/>
          <w:sz w:val="20"/>
        </w:rPr>
        <w:t>)</w:t>
      </w:r>
    </w:p>
    <w:p w14:paraId="174CB2C0" w14:textId="77777777" w:rsidR="00D47338" w:rsidRPr="00D94944" w:rsidRDefault="00D47338" w:rsidP="00D47338">
      <w:pPr>
        <w:widowControl/>
        <w:suppressAutoHyphens w:val="0"/>
        <w:rPr>
          <w:rFonts w:ascii="Times New Roman" w:eastAsia="Times New Roman" w:hAnsi="Times New Roman"/>
          <w:color w:val="auto"/>
          <w:sz w:val="20"/>
        </w:rPr>
      </w:pPr>
      <w:r w:rsidRPr="00D94944">
        <w:rPr>
          <w:rFonts w:ascii="Times New Roman" w:eastAsia="Times New Roman" w:hAnsi="Times New Roman"/>
          <w:color w:val="auto"/>
          <w:sz w:val="20"/>
        </w:rPr>
        <w:t>reprezentowany przez:</w:t>
      </w:r>
    </w:p>
    <w:p w14:paraId="74723295" w14:textId="77777777" w:rsidR="00D47338" w:rsidRPr="00D47338" w:rsidRDefault="00D47338" w:rsidP="00D47338">
      <w:pPr>
        <w:widowControl/>
        <w:suppressAutoHyphens w:val="0"/>
        <w:ind w:right="5954"/>
        <w:rPr>
          <w:rFonts w:ascii="Times New Roman" w:eastAsia="Times New Roman" w:hAnsi="Times New Roman"/>
          <w:color w:val="auto"/>
          <w:sz w:val="20"/>
        </w:rPr>
      </w:pPr>
      <w:r w:rsidRPr="00D47338">
        <w:rPr>
          <w:rFonts w:ascii="Times New Roman" w:eastAsia="Times New Roman" w:hAnsi="Times New Roman"/>
          <w:color w:val="auto"/>
          <w:sz w:val="20"/>
        </w:rPr>
        <w:t>………………………………………………………………………………………………………………</w:t>
      </w:r>
    </w:p>
    <w:p w14:paraId="5C0B7F3B" w14:textId="77777777" w:rsidR="00D47338" w:rsidRPr="00D47338" w:rsidRDefault="00D47338" w:rsidP="00D47338">
      <w:pPr>
        <w:widowControl/>
        <w:suppressAutoHyphens w:val="0"/>
        <w:ind w:right="5953"/>
        <w:rPr>
          <w:rFonts w:ascii="Times New Roman" w:eastAsia="Times New Roman" w:hAnsi="Times New Roman"/>
          <w:i/>
          <w:color w:val="auto"/>
          <w:sz w:val="20"/>
        </w:rPr>
      </w:pPr>
      <w:r w:rsidRPr="00D47338">
        <w:rPr>
          <w:rFonts w:ascii="Times New Roman" w:eastAsia="Times New Roman" w:hAnsi="Times New Roman"/>
          <w:i/>
          <w:color w:val="auto"/>
          <w:sz w:val="20"/>
        </w:rPr>
        <w:t>(imię, nazwisko, stanowisko/podstawa do reprezentacji)</w:t>
      </w:r>
    </w:p>
    <w:p w14:paraId="401CD313" w14:textId="77777777" w:rsidR="00F36BDE" w:rsidRPr="004641B0" w:rsidRDefault="00F36BDE" w:rsidP="00F36BDE">
      <w:pPr>
        <w:pStyle w:val="Tekstpodstawowy"/>
        <w:rPr>
          <w:rFonts w:ascii="Times New Roman" w:hAnsi="Times New Roman"/>
          <w:sz w:val="20"/>
        </w:rPr>
      </w:pPr>
    </w:p>
    <w:p w14:paraId="2CDA552C" w14:textId="77777777" w:rsidR="00F36BDE" w:rsidRPr="004B3408" w:rsidRDefault="004B3408" w:rsidP="004B3408">
      <w:pPr>
        <w:pStyle w:val="Tekstpodstawowy"/>
        <w:spacing w:before="9"/>
        <w:jc w:val="center"/>
        <w:rPr>
          <w:rFonts w:ascii="Times New Roman" w:hAnsi="Times New Roman"/>
          <w:b/>
          <w:bCs/>
          <w:sz w:val="20"/>
        </w:rPr>
      </w:pPr>
      <w:r w:rsidRPr="004B3408">
        <w:rPr>
          <w:rFonts w:ascii="Times New Roman" w:hAnsi="Times New Roman"/>
          <w:b/>
          <w:bCs/>
          <w:sz w:val="20"/>
        </w:rPr>
        <w:t>Oświadczenie pracownika Wykonawcy</w:t>
      </w:r>
    </w:p>
    <w:p w14:paraId="4F024795" w14:textId="77777777" w:rsidR="00F36BDE" w:rsidRPr="004641B0" w:rsidRDefault="00F36BDE" w:rsidP="00F36BDE">
      <w:pPr>
        <w:pStyle w:val="Tekstpodstawowy"/>
        <w:spacing w:before="7"/>
        <w:rPr>
          <w:rFonts w:ascii="Times New Roman" w:hAnsi="Times New Roman"/>
          <w:b/>
          <w:sz w:val="20"/>
        </w:rPr>
      </w:pPr>
    </w:p>
    <w:p w14:paraId="25810DBA" w14:textId="77777777" w:rsidR="00D47338" w:rsidRPr="004641B0" w:rsidRDefault="00D47338" w:rsidP="00D94944">
      <w:pPr>
        <w:pStyle w:val="Tekstpodstawowy"/>
        <w:spacing w:before="7"/>
        <w:jc w:val="both"/>
        <w:rPr>
          <w:rFonts w:ascii="Times New Roman" w:hAnsi="Times New Roman"/>
          <w:bCs/>
          <w:sz w:val="20"/>
        </w:rPr>
      </w:pPr>
      <w:r w:rsidRPr="004641B0">
        <w:rPr>
          <w:rFonts w:ascii="Times New Roman" w:hAnsi="Times New Roman"/>
          <w:bCs/>
          <w:sz w:val="20"/>
        </w:rPr>
        <w:t xml:space="preserve">Ja niżej podpisana/y………………………………………….w związku z wykonywaniem obowiązków wynikających z umowy nr………………………….z dnia………………………na świadczenie stałych kompleksowych usług utrzymania czystości </w:t>
      </w:r>
      <w:r w:rsidR="00D94944">
        <w:rPr>
          <w:rFonts w:ascii="Times New Roman" w:hAnsi="Times New Roman"/>
          <w:bCs/>
          <w:sz w:val="20"/>
        </w:rPr>
        <w:br/>
      </w:r>
      <w:r w:rsidRPr="004641B0">
        <w:rPr>
          <w:rFonts w:ascii="Times New Roman" w:hAnsi="Times New Roman"/>
          <w:bCs/>
          <w:sz w:val="20"/>
        </w:rPr>
        <w:t>w budynkach Regionalnego Centrum Krwiodawstwa i Krwiolecznictwa w Kielcach oświadczam, że</w:t>
      </w:r>
    </w:p>
    <w:p w14:paraId="62F84FF1" w14:textId="77777777" w:rsidR="00CA0A09" w:rsidRPr="004641B0" w:rsidRDefault="00F36BDE" w:rsidP="00022D5A">
      <w:pPr>
        <w:pStyle w:val="Tekstpodstawowy"/>
        <w:numPr>
          <w:ilvl w:val="1"/>
          <w:numId w:val="34"/>
        </w:numPr>
        <w:spacing w:before="7"/>
        <w:jc w:val="both"/>
        <w:rPr>
          <w:rFonts w:ascii="Times New Roman" w:hAnsi="Times New Roman"/>
          <w:bCs/>
          <w:sz w:val="20"/>
        </w:rPr>
      </w:pPr>
      <w:r w:rsidRPr="004641B0">
        <w:rPr>
          <w:rFonts w:ascii="Times New Roman" w:hAnsi="Times New Roman"/>
          <w:sz w:val="20"/>
        </w:rPr>
        <w:t>zostałam/em zapoznana/y z wewnętrznymi uregulowaniami dotyczącymi przepisów</w:t>
      </w:r>
      <w:r w:rsidRPr="004641B0">
        <w:rPr>
          <w:rFonts w:ascii="Times New Roman" w:hAnsi="Times New Roman"/>
          <w:spacing w:val="-24"/>
          <w:sz w:val="20"/>
        </w:rPr>
        <w:t xml:space="preserve"> </w:t>
      </w:r>
      <w:r w:rsidRPr="004641B0">
        <w:rPr>
          <w:rFonts w:ascii="Times New Roman" w:hAnsi="Times New Roman"/>
          <w:sz w:val="20"/>
        </w:rPr>
        <w:t xml:space="preserve">w zakresie BHP oraz z „Instrukcją </w:t>
      </w:r>
      <w:r w:rsidR="00D47338" w:rsidRPr="004641B0">
        <w:rPr>
          <w:rFonts w:ascii="Times New Roman" w:hAnsi="Times New Roman"/>
          <w:sz w:val="20"/>
        </w:rPr>
        <w:t>bezpieczeństwa</w:t>
      </w:r>
      <w:r w:rsidRPr="004641B0">
        <w:rPr>
          <w:rFonts w:ascii="Times New Roman" w:hAnsi="Times New Roman"/>
          <w:sz w:val="20"/>
        </w:rPr>
        <w:t xml:space="preserve"> pożarowego”, a w szczególności z</w:t>
      </w:r>
      <w:r w:rsidR="00CA0A09" w:rsidRPr="004641B0">
        <w:rPr>
          <w:rFonts w:ascii="Times New Roman" w:hAnsi="Times New Roman"/>
          <w:sz w:val="20"/>
        </w:rPr>
        <w:t>e sposobem postępowania na wypadek pożaru oraz Regulaminem Organizacyjnym Regionalnego Centrum Krwiodawstwa i Krwiolecznictwa w Kielcach;</w:t>
      </w:r>
    </w:p>
    <w:p w14:paraId="6B1FB34E" w14:textId="77777777" w:rsidR="00F36BDE" w:rsidRPr="004641B0" w:rsidRDefault="00CA0A09" w:rsidP="00022D5A">
      <w:pPr>
        <w:pStyle w:val="Tekstpodstawowy"/>
        <w:numPr>
          <w:ilvl w:val="1"/>
          <w:numId w:val="34"/>
        </w:numPr>
        <w:spacing w:before="7"/>
        <w:jc w:val="both"/>
        <w:rPr>
          <w:rFonts w:ascii="Times New Roman" w:hAnsi="Times New Roman"/>
          <w:bCs/>
          <w:sz w:val="20"/>
        </w:rPr>
      </w:pPr>
      <w:r w:rsidRPr="004641B0">
        <w:rPr>
          <w:rFonts w:ascii="Times New Roman" w:hAnsi="Times New Roman"/>
          <w:sz w:val="20"/>
        </w:rPr>
        <w:t>zostałam/em zapoznana/y z wewnętrznymi uregulowaniami dotyczącymi bezpieczeństwa informacji, w tym ochrony danych osobowych obowiązującymi w Regionalnym Centrum Krwiodawstwa i Krwiolecznictwa w Kielcach i jestem świadoma/y odpowiedzialności za wszelkie naruszenia z tym związane włącznie z odpowiedzialnością materialną;</w:t>
      </w:r>
    </w:p>
    <w:p w14:paraId="3A2EA09C" w14:textId="77777777" w:rsidR="00CA0A09" w:rsidRPr="004641B0" w:rsidRDefault="00CA0A09" w:rsidP="00CA0A09">
      <w:pPr>
        <w:pStyle w:val="Tekstpodstawowy"/>
        <w:spacing w:before="7"/>
        <w:jc w:val="both"/>
        <w:rPr>
          <w:rFonts w:ascii="Times New Roman" w:hAnsi="Times New Roman"/>
          <w:sz w:val="20"/>
        </w:rPr>
      </w:pPr>
      <w:r w:rsidRPr="004641B0">
        <w:rPr>
          <w:rFonts w:ascii="Times New Roman" w:hAnsi="Times New Roman"/>
          <w:sz w:val="20"/>
        </w:rPr>
        <w:t>i zobowiązuję się:</w:t>
      </w:r>
    </w:p>
    <w:p w14:paraId="29D46274" w14:textId="77777777" w:rsidR="00CA0A09" w:rsidRPr="004641B0" w:rsidRDefault="00CA0A09" w:rsidP="00022D5A">
      <w:pPr>
        <w:pStyle w:val="Tekstpodstawowy"/>
        <w:numPr>
          <w:ilvl w:val="0"/>
          <w:numId w:val="35"/>
        </w:numPr>
        <w:spacing w:before="7"/>
        <w:jc w:val="both"/>
        <w:rPr>
          <w:rFonts w:ascii="Times New Roman" w:hAnsi="Times New Roman"/>
          <w:bCs/>
          <w:sz w:val="20"/>
        </w:rPr>
      </w:pPr>
      <w:r w:rsidRPr="004641B0">
        <w:rPr>
          <w:rFonts w:ascii="Times New Roman" w:hAnsi="Times New Roman"/>
          <w:bCs/>
          <w:sz w:val="20"/>
        </w:rPr>
        <w:t xml:space="preserve">do zachowania poufności wszelkich danych organizacyjnych, handlowych oraz danych osobowych, w tym informacji ustnych przekazanych przez pracowników/kontrahentów Zamawiającego, z którymi się zapoznałam/em dotyczącymi </w:t>
      </w:r>
      <w:r w:rsidR="004641B0" w:rsidRPr="004641B0">
        <w:rPr>
          <w:rFonts w:ascii="Times New Roman" w:hAnsi="Times New Roman"/>
          <w:bCs/>
          <w:sz w:val="20"/>
        </w:rPr>
        <w:t>Zamawiającego</w:t>
      </w:r>
      <w:r w:rsidRPr="004641B0">
        <w:rPr>
          <w:rFonts w:ascii="Times New Roman" w:hAnsi="Times New Roman"/>
          <w:bCs/>
          <w:sz w:val="20"/>
        </w:rPr>
        <w:t xml:space="preserve"> lub są związane z zadaniami, jakie Zamawiający wykonuje w interesie </w:t>
      </w:r>
      <w:r w:rsidR="004641B0" w:rsidRPr="004641B0">
        <w:rPr>
          <w:rFonts w:ascii="Times New Roman" w:hAnsi="Times New Roman"/>
          <w:bCs/>
          <w:sz w:val="20"/>
        </w:rPr>
        <w:t>publicznym</w:t>
      </w:r>
    </w:p>
    <w:p w14:paraId="53D1D78D" w14:textId="77777777" w:rsidR="00CA0A09" w:rsidRPr="004641B0" w:rsidRDefault="00CA0A09" w:rsidP="00022D5A">
      <w:pPr>
        <w:pStyle w:val="Tekstpodstawowy"/>
        <w:numPr>
          <w:ilvl w:val="0"/>
          <w:numId w:val="35"/>
        </w:numPr>
        <w:spacing w:before="7"/>
        <w:jc w:val="both"/>
        <w:rPr>
          <w:rFonts w:ascii="Times New Roman" w:hAnsi="Times New Roman"/>
          <w:bCs/>
          <w:sz w:val="20"/>
        </w:rPr>
      </w:pPr>
      <w:r w:rsidRPr="004641B0">
        <w:rPr>
          <w:rFonts w:ascii="Times New Roman" w:hAnsi="Times New Roman"/>
          <w:bCs/>
          <w:sz w:val="20"/>
        </w:rPr>
        <w:t xml:space="preserve">w przypadku znalezienia gdziekolwiek w budynkach Zamawiającego jakichkolwiek dokumentów, elektronicznych </w:t>
      </w:r>
      <w:r w:rsidR="004641B0" w:rsidRPr="004641B0">
        <w:rPr>
          <w:rFonts w:ascii="Times New Roman" w:hAnsi="Times New Roman"/>
          <w:bCs/>
          <w:sz w:val="20"/>
        </w:rPr>
        <w:t xml:space="preserve">nośników </w:t>
      </w:r>
      <w:r w:rsidRPr="004641B0">
        <w:rPr>
          <w:rFonts w:ascii="Times New Roman" w:hAnsi="Times New Roman"/>
          <w:bCs/>
          <w:sz w:val="20"/>
        </w:rPr>
        <w:t xml:space="preserve">informacji lub innych rzeczy służących </w:t>
      </w:r>
      <w:r w:rsidR="004641B0" w:rsidRPr="004641B0">
        <w:rPr>
          <w:rFonts w:ascii="Times New Roman" w:hAnsi="Times New Roman"/>
          <w:bCs/>
          <w:sz w:val="20"/>
        </w:rPr>
        <w:t>utrwalaniu</w:t>
      </w:r>
      <w:r w:rsidRPr="004641B0">
        <w:rPr>
          <w:rFonts w:ascii="Times New Roman" w:hAnsi="Times New Roman"/>
          <w:bCs/>
          <w:sz w:val="20"/>
        </w:rPr>
        <w:t xml:space="preserve"> lub przekazywania danych, w szczególności do:</w:t>
      </w:r>
    </w:p>
    <w:p w14:paraId="34472D24" w14:textId="77777777" w:rsidR="00F36BDE" w:rsidRPr="004641B0" w:rsidRDefault="00F36BDE" w:rsidP="00022D5A">
      <w:pPr>
        <w:pStyle w:val="Tekstpodstawowy"/>
        <w:numPr>
          <w:ilvl w:val="0"/>
          <w:numId w:val="35"/>
        </w:numPr>
        <w:spacing w:before="7"/>
        <w:jc w:val="both"/>
        <w:rPr>
          <w:rFonts w:ascii="Times New Roman" w:hAnsi="Times New Roman"/>
          <w:bCs/>
          <w:sz w:val="20"/>
        </w:rPr>
      </w:pPr>
      <w:r w:rsidRPr="004641B0">
        <w:rPr>
          <w:rFonts w:ascii="Times New Roman" w:hAnsi="Times New Roman"/>
          <w:sz w:val="20"/>
        </w:rPr>
        <w:t xml:space="preserve">w przypadku znalezienia gdziekolwiek w budynku Zamawiającego </w:t>
      </w:r>
      <w:r w:rsidR="004641B0">
        <w:rPr>
          <w:rFonts w:ascii="Times New Roman" w:hAnsi="Times New Roman"/>
          <w:sz w:val="20"/>
        </w:rPr>
        <w:t xml:space="preserve">jakichkolwiek dokumentów, elektronicznych nośników informacji lub innych nośników służących utrwalaniu </w:t>
      </w:r>
      <w:r w:rsidRPr="004641B0">
        <w:rPr>
          <w:rFonts w:ascii="Times New Roman" w:hAnsi="Times New Roman"/>
          <w:sz w:val="20"/>
        </w:rPr>
        <w:t>lub</w:t>
      </w:r>
      <w:r w:rsidRPr="004641B0">
        <w:rPr>
          <w:rFonts w:ascii="Times New Roman" w:hAnsi="Times New Roman"/>
          <w:spacing w:val="-4"/>
          <w:sz w:val="20"/>
        </w:rPr>
        <w:t xml:space="preserve"> </w:t>
      </w:r>
      <w:r w:rsidRPr="004641B0">
        <w:rPr>
          <w:rFonts w:ascii="Times New Roman" w:hAnsi="Times New Roman"/>
          <w:sz w:val="20"/>
        </w:rPr>
        <w:t>przekazywaniu</w:t>
      </w:r>
      <w:r w:rsidRPr="004641B0">
        <w:rPr>
          <w:rFonts w:ascii="Times New Roman" w:hAnsi="Times New Roman"/>
          <w:spacing w:val="-4"/>
          <w:sz w:val="20"/>
        </w:rPr>
        <w:t xml:space="preserve"> </w:t>
      </w:r>
      <w:r w:rsidRPr="004641B0">
        <w:rPr>
          <w:rFonts w:ascii="Times New Roman" w:hAnsi="Times New Roman"/>
          <w:sz w:val="20"/>
        </w:rPr>
        <w:t>danych,</w:t>
      </w:r>
      <w:r w:rsidRPr="004641B0">
        <w:rPr>
          <w:rFonts w:ascii="Times New Roman" w:hAnsi="Times New Roman"/>
          <w:spacing w:val="-16"/>
          <w:sz w:val="20"/>
        </w:rPr>
        <w:t xml:space="preserve"> </w:t>
      </w:r>
      <w:r w:rsidRPr="004641B0">
        <w:rPr>
          <w:rFonts w:ascii="Times New Roman" w:hAnsi="Times New Roman"/>
          <w:sz w:val="20"/>
        </w:rPr>
        <w:t>w</w:t>
      </w:r>
      <w:r w:rsidRPr="004641B0">
        <w:rPr>
          <w:rFonts w:ascii="Times New Roman" w:hAnsi="Times New Roman"/>
          <w:spacing w:val="-14"/>
          <w:sz w:val="20"/>
        </w:rPr>
        <w:t xml:space="preserve"> </w:t>
      </w:r>
      <w:r w:rsidRPr="004641B0">
        <w:rPr>
          <w:rFonts w:ascii="Times New Roman" w:hAnsi="Times New Roman"/>
          <w:sz w:val="20"/>
        </w:rPr>
        <w:t>szczególności</w:t>
      </w:r>
      <w:r w:rsidRPr="004641B0">
        <w:rPr>
          <w:rFonts w:ascii="Times New Roman" w:hAnsi="Times New Roman"/>
          <w:spacing w:val="-17"/>
          <w:sz w:val="20"/>
        </w:rPr>
        <w:t xml:space="preserve"> </w:t>
      </w:r>
      <w:r w:rsidRPr="004641B0">
        <w:rPr>
          <w:rFonts w:ascii="Times New Roman" w:hAnsi="Times New Roman"/>
          <w:sz w:val="20"/>
        </w:rPr>
        <w:t>do:</w:t>
      </w:r>
    </w:p>
    <w:p w14:paraId="299B8DA7" w14:textId="77777777" w:rsidR="004641B0" w:rsidRPr="004641B0" w:rsidRDefault="00F36BDE" w:rsidP="00022D5A">
      <w:pPr>
        <w:pStyle w:val="Tekstpodstawowy"/>
        <w:numPr>
          <w:ilvl w:val="2"/>
          <w:numId w:val="34"/>
        </w:numPr>
        <w:spacing w:before="7"/>
        <w:jc w:val="both"/>
        <w:rPr>
          <w:rFonts w:ascii="Times New Roman" w:hAnsi="Times New Roman"/>
          <w:bCs/>
          <w:sz w:val="20"/>
        </w:rPr>
      </w:pPr>
      <w:r w:rsidRPr="004641B0">
        <w:rPr>
          <w:rFonts w:ascii="Times New Roman" w:hAnsi="Times New Roman"/>
          <w:sz w:val="20"/>
        </w:rPr>
        <w:t>zabezpieczenia</w:t>
      </w:r>
      <w:r w:rsidRPr="004641B0">
        <w:rPr>
          <w:rFonts w:ascii="Times New Roman" w:hAnsi="Times New Roman"/>
          <w:spacing w:val="14"/>
          <w:sz w:val="20"/>
        </w:rPr>
        <w:t xml:space="preserve"> </w:t>
      </w:r>
      <w:r w:rsidRPr="004641B0">
        <w:rPr>
          <w:rFonts w:ascii="Times New Roman" w:hAnsi="Times New Roman"/>
          <w:sz w:val="20"/>
        </w:rPr>
        <w:t>ich</w:t>
      </w:r>
      <w:r w:rsidRPr="004641B0">
        <w:rPr>
          <w:rFonts w:ascii="Times New Roman" w:hAnsi="Times New Roman"/>
          <w:spacing w:val="13"/>
          <w:sz w:val="20"/>
        </w:rPr>
        <w:t xml:space="preserve"> </w:t>
      </w:r>
      <w:r w:rsidRPr="004641B0">
        <w:rPr>
          <w:rFonts w:ascii="Times New Roman" w:hAnsi="Times New Roman"/>
          <w:sz w:val="20"/>
        </w:rPr>
        <w:t>poprzez</w:t>
      </w:r>
      <w:r w:rsidRPr="004641B0">
        <w:rPr>
          <w:rFonts w:ascii="Times New Roman" w:hAnsi="Times New Roman"/>
          <w:spacing w:val="13"/>
          <w:sz w:val="20"/>
        </w:rPr>
        <w:t xml:space="preserve"> </w:t>
      </w:r>
      <w:r w:rsidRPr="004641B0">
        <w:rPr>
          <w:rFonts w:ascii="Times New Roman" w:hAnsi="Times New Roman"/>
          <w:sz w:val="20"/>
        </w:rPr>
        <w:t>zgromadzenie</w:t>
      </w:r>
      <w:r w:rsidRPr="004641B0">
        <w:rPr>
          <w:rFonts w:ascii="Times New Roman" w:hAnsi="Times New Roman"/>
          <w:spacing w:val="15"/>
          <w:sz w:val="20"/>
        </w:rPr>
        <w:t xml:space="preserve"> </w:t>
      </w:r>
      <w:r w:rsidRPr="004641B0">
        <w:rPr>
          <w:rFonts w:ascii="Times New Roman" w:hAnsi="Times New Roman"/>
          <w:sz w:val="20"/>
        </w:rPr>
        <w:t>w</w:t>
      </w:r>
      <w:r w:rsidRPr="004641B0">
        <w:rPr>
          <w:rFonts w:ascii="Times New Roman" w:hAnsi="Times New Roman"/>
          <w:spacing w:val="13"/>
          <w:sz w:val="20"/>
        </w:rPr>
        <w:t xml:space="preserve"> </w:t>
      </w:r>
      <w:r w:rsidRPr="004641B0">
        <w:rPr>
          <w:rFonts w:ascii="Times New Roman" w:hAnsi="Times New Roman"/>
          <w:sz w:val="20"/>
        </w:rPr>
        <w:t>jednym</w:t>
      </w:r>
      <w:r w:rsidRPr="004641B0">
        <w:rPr>
          <w:rFonts w:ascii="Times New Roman" w:hAnsi="Times New Roman"/>
          <w:spacing w:val="13"/>
          <w:sz w:val="20"/>
        </w:rPr>
        <w:t xml:space="preserve"> </w:t>
      </w:r>
      <w:r w:rsidRPr="004641B0">
        <w:rPr>
          <w:rFonts w:ascii="Times New Roman" w:hAnsi="Times New Roman"/>
          <w:sz w:val="20"/>
        </w:rPr>
        <w:t>miejscu</w:t>
      </w:r>
      <w:r w:rsidRPr="004641B0">
        <w:rPr>
          <w:rFonts w:ascii="Times New Roman" w:hAnsi="Times New Roman"/>
          <w:spacing w:val="14"/>
          <w:sz w:val="20"/>
        </w:rPr>
        <w:t xml:space="preserve"> </w:t>
      </w:r>
      <w:r w:rsidRPr="004641B0">
        <w:rPr>
          <w:rFonts w:ascii="Times New Roman" w:hAnsi="Times New Roman"/>
          <w:sz w:val="20"/>
        </w:rPr>
        <w:t>tak,</w:t>
      </w:r>
      <w:r w:rsidRPr="004641B0">
        <w:rPr>
          <w:rFonts w:ascii="Times New Roman" w:hAnsi="Times New Roman"/>
          <w:spacing w:val="15"/>
          <w:sz w:val="20"/>
        </w:rPr>
        <w:t xml:space="preserve"> </w:t>
      </w:r>
      <w:r w:rsidRPr="004641B0">
        <w:rPr>
          <w:rFonts w:ascii="Times New Roman" w:hAnsi="Times New Roman"/>
          <w:sz w:val="20"/>
        </w:rPr>
        <w:t>aby</w:t>
      </w:r>
      <w:r w:rsidRPr="004641B0">
        <w:rPr>
          <w:rFonts w:ascii="Times New Roman" w:hAnsi="Times New Roman"/>
          <w:spacing w:val="15"/>
          <w:sz w:val="20"/>
        </w:rPr>
        <w:t xml:space="preserve"> </w:t>
      </w:r>
      <w:r w:rsidRPr="004641B0">
        <w:rPr>
          <w:rFonts w:ascii="Times New Roman" w:hAnsi="Times New Roman"/>
          <w:sz w:val="20"/>
        </w:rPr>
        <w:t>nie</w:t>
      </w:r>
      <w:r w:rsidRPr="004641B0">
        <w:rPr>
          <w:rFonts w:ascii="Times New Roman" w:hAnsi="Times New Roman"/>
          <w:spacing w:val="14"/>
          <w:sz w:val="20"/>
        </w:rPr>
        <w:t xml:space="preserve"> </w:t>
      </w:r>
      <w:r w:rsidRPr="004641B0">
        <w:rPr>
          <w:rFonts w:ascii="Times New Roman" w:hAnsi="Times New Roman"/>
          <w:sz w:val="20"/>
        </w:rPr>
        <w:t>groziło</w:t>
      </w:r>
      <w:r w:rsidRPr="004641B0">
        <w:rPr>
          <w:rFonts w:ascii="Times New Roman" w:hAnsi="Times New Roman"/>
          <w:spacing w:val="14"/>
          <w:sz w:val="20"/>
        </w:rPr>
        <w:t xml:space="preserve"> </w:t>
      </w:r>
      <w:r w:rsidRPr="004641B0">
        <w:rPr>
          <w:rFonts w:ascii="Times New Roman" w:hAnsi="Times New Roman"/>
          <w:sz w:val="20"/>
        </w:rPr>
        <w:t>im</w:t>
      </w:r>
      <w:r w:rsidR="004641B0" w:rsidRPr="004641B0">
        <w:rPr>
          <w:rFonts w:ascii="Times New Roman" w:hAnsi="Times New Roman"/>
          <w:bCs/>
          <w:sz w:val="20"/>
        </w:rPr>
        <w:t xml:space="preserve"> </w:t>
      </w:r>
      <w:r w:rsidRPr="004641B0">
        <w:rPr>
          <w:rFonts w:ascii="Times New Roman" w:hAnsi="Times New Roman"/>
          <w:sz w:val="20"/>
        </w:rPr>
        <w:t>uszkodzenie i zapoznanie się z nimi osób postronnych;</w:t>
      </w:r>
    </w:p>
    <w:p w14:paraId="4F9615C3" w14:textId="77777777" w:rsidR="004641B0" w:rsidRPr="004641B0" w:rsidRDefault="004641B0" w:rsidP="00022D5A">
      <w:pPr>
        <w:pStyle w:val="Tekstpodstawowy"/>
        <w:numPr>
          <w:ilvl w:val="2"/>
          <w:numId w:val="34"/>
        </w:numPr>
        <w:spacing w:before="7"/>
        <w:jc w:val="both"/>
        <w:rPr>
          <w:rFonts w:ascii="Times New Roman" w:hAnsi="Times New Roman"/>
          <w:bCs/>
          <w:sz w:val="20"/>
        </w:rPr>
      </w:pPr>
      <w:r w:rsidRPr="004641B0">
        <w:rPr>
          <w:rFonts w:ascii="Times New Roman" w:hAnsi="Times New Roman"/>
          <w:sz w:val="20"/>
        </w:rPr>
        <w:t>bezzwłocznego poinformowania o zaistniałym</w:t>
      </w:r>
      <w:r w:rsidR="00F36BDE" w:rsidRPr="004641B0">
        <w:rPr>
          <w:rFonts w:ascii="Times New Roman" w:hAnsi="Times New Roman"/>
          <w:sz w:val="20"/>
        </w:rPr>
        <w:t xml:space="preserve"> fakcie osob</w:t>
      </w:r>
      <w:r>
        <w:rPr>
          <w:rFonts w:ascii="Times New Roman" w:hAnsi="Times New Roman"/>
          <w:sz w:val="20"/>
        </w:rPr>
        <w:t>y</w:t>
      </w:r>
      <w:r w:rsidR="00F36BDE" w:rsidRPr="004641B0">
        <w:rPr>
          <w:rFonts w:ascii="Times New Roman" w:hAnsi="Times New Roman"/>
          <w:sz w:val="20"/>
        </w:rPr>
        <w:t xml:space="preserve"> upoważnionej po</w:t>
      </w:r>
      <w:r w:rsidR="00F36BDE" w:rsidRPr="004641B0">
        <w:rPr>
          <w:rFonts w:ascii="Times New Roman" w:hAnsi="Times New Roman"/>
          <w:spacing w:val="-25"/>
          <w:sz w:val="20"/>
        </w:rPr>
        <w:t xml:space="preserve"> </w:t>
      </w:r>
      <w:r w:rsidR="00F36BDE" w:rsidRPr="004641B0">
        <w:rPr>
          <w:rFonts w:ascii="Times New Roman" w:hAnsi="Times New Roman"/>
          <w:sz w:val="20"/>
        </w:rPr>
        <w:t>stronie</w:t>
      </w:r>
      <w:r w:rsidR="00F36BDE" w:rsidRPr="004641B0">
        <w:rPr>
          <w:rFonts w:ascii="Times New Roman" w:hAnsi="Times New Roman"/>
          <w:spacing w:val="-26"/>
          <w:sz w:val="20"/>
        </w:rPr>
        <w:t xml:space="preserve"> </w:t>
      </w:r>
      <w:r w:rsidR="00F36BDE" w:rsidRPr="004641B0">
        <w:rPr>
          <w:rFonts w:ascii="Times New Roman" w:hAnsi="Times New Roman"/>
          <w:sz w:val="20"/>
        </w:rPr>
        <w:t>Zamawiającego</w:t>
      </w:r>
      <w:r w:rsidR="00F36BDE" w:rsidRPr="004641B0">
        <w:rPr>
          <w:rFonts w:ascii="Times New Roman" w:hAnsi="Times New Roman"/>
          <w:spacing w:val="-25"/>
          <w:sz w:val="20"/>
        </w:rPr>
        <w:t xml:space="preserve"> </w:t>
      </w:r>
      <w:r w:rsidR="00F36BDE" w:rsidRPr="004641B0">
        <w:rPr>
          <w:rFonts w:ascii="Times New Roman" w:hAnsi="Times New Roman"/>
          <w:sz w:val="20"/>
        </w:rPr>
        <w:t>lub</w:t>
      </w:r>
      <w:r w:rsidR="00F36BDE" w:rsidRPr="004641B0">
        <w:rPr>
          <w:rFonts w:ascii="Times New Roman" w:hAnsi="Times New Roman"/>
          <w:spacing w:val="-26"/>
          <w:sz w:val="20"/>
        </w:rPr>
        <w:t xml:space="preserve"> </w:t>
      </w:r>
      <w:r w:rsidR="00F36BDE" w:rsidRPr="004641B0">
        <w:rPr>
          <w:rFonts w:ascii="Times New Roman" w:hAnsi="Times New Roman"/>
          <w:sz w:val="20"/>
        </w:rPr>
        <w:t>w</w:t>
      </w:r>
      <w:r w:rsidR="00F36BDE" w:rsidRPr="004641B0">
        <w:rPr>
          <w:rFonts w:ascii="Times New Roman" w:hAnsi="Times New Roman"/>
          <w:spacing w:val="-25"/>
          <w:sz w:val="20"/>
        </w:rPr>
        <w:t xml:space="preserve"> </w:t>
      </w:r>
      <w:r w:rsidR="00F36BDE" w:rsidRPr="004641B0">
        <w:rPr>
          <w:rFonts w:ascii="Times New Roman" w:hAnsi="Times New Roman"/>
          <w:sz w:val="20"/>
        </w:rPr>
        <w:t>razie</w:t>
      </w:r>
      <w:r w:rsidR="00F36BDE" w:rsidRPr="004641B0">
        <w:rPr>
          <w:rFonts w:ascii="Times New Roman" w:hAnsi="Times New Roman"/>
          <w:spacing w:val="-26"/>
          <w:sz w:val="20"/>
        </w:rPr>
        <w:t xml:space="preserve"> </w:t>
      </w:r>
      <w:r w:rsidR="00F36BDE" w:rsidRPr="004641B0">
        <w:rPr>
          <w:rFonts w:ascii="Times New Roman" w:hAnsi="Times New Roman"/>
          <w:sz w:val="20"/>
        </w:rPr>
        <w:t>jej</w:t>
      </w:r>
      <w:r w:rsidR="00F36BDE" w:rsidRPr="004641B0">
        <w:rPr>
          <w:rFonts w:ascii="Times New Roman" w:hAnsi="Times New Roman"/>
          <w:spacing w:val="-24"/>
          <w:sz w:val="20"/>
        </w:rPr>
        <w:t xml:space="preserve"> </w:t>
      </w:r>
      <w:r w:rsidR="00F36BDE" w:rsidRPr="004641B0">
        <w:rPr>
          <w:rFonts w:ascii="Times New Roman" w:hAnsi="Times New Roman"/>
          <w:sz w:val="20"/>
        </w:rPr>
        <w:t>nieobecności</w:t>
      </w:r>
      <w:r w:rsidR="00F36BDE" w:rsidRPr="004641B0">
        <w:rPr>
          <w:rFonts w:ascii="Times New Roman" w:hAnsi="Times New Roman"/>
          <w:spacing w:val="-25"/>
          <w:sz w:val="20"/>
        </w:rPr>
        <w:t xml:space="preserve"> </w:t>
      </w:r>
      <w:r w:rsidR="00F36BDE" w:rsidRPr="004641B0">
        <w:rPr>
          <w:rFonts w:ascii="Times New Roman" w:hAnsi="Times New Roman"/>
          <w:sz w:val="20"/>
        </w:rPr>
        <w:t>pracownika</w:t>
      </w:r>
      <w:r w:rsidR="00F36BDE" w:rsidRPr="004641B0">
        <w:rPr>
          <w:rFonts w:ascii="Times New Roman" w:hAnsi="Times New Roman"/>
          <w:spacing w:val="-27"/>
          <w:sz w:val="20"/>
        </w:rPr>
        <w:t xml:space="preserve"> </w:t>
      </w:r>
      <w:r w:rsidR="00F36BDE" w:rsidRPr="004641B0">
        <w:rPr>
          <w:rFonts w:ascii="Times New Roman" w:hAnsi="Times New Roman"/>
          <w:sz w:val="20"/>
        </w:rPr>
        <w:t>ochrony</w:t>
      </w:r>
      <w:r w:rsidR="00F36BDE" w:rsidRPr="004641B0">
        <w:rPr>
          <w:rFonts w:ascii="Times New Roman" w:hAnsi="Times New Roman"/>
          <w:spacing w:val="-24"/>
          <w:sz w:val="20"/>
        </w:rPr>
        <w:t xml:space="preserve"> </w:t>
      </w:r>
      <w:r w:rsidR="00F36BDE" w:rsidRPr="004641B0">
        <w:rPr>
          <w:rFonts w:ascii="Times New Roman" w:hAnsi="Times New Roman"/>
          <w:sz w:val="20"/>
        </w:rPr>
        <w:t>na</w:t>
      </w:r>
      <w:r w:rsidR="00F36BDE" w:rsidRPr="004641B0">
        <w:rPr>
          <w:rFonts w:ascii="Times New Roman" w:hAnsi="Times New Roman"/>
          <w:spacing w:val="-14"/>
          <w:sz w:val="20"/>
        </w:rPr>
        <w:t xml:space="preserve"> </w:t>
      </w:r>
      <w:r w:rsidR="00F36BDE" w:rsidRPr="004641B0">
        <w:rPr>
          <w:rFonts w:ascii="Times New Roman" w:hAnsi="Times New Roman"/>
          <w:sz w:val="20"/>
        </w:rPr>
        <w:t>danym budynku;</w:t>
      </w:r>
    </w:p>
    <w:p w14:paraId="4BCDA85D" w14:textId="77777777" w:rsidR="00F36BDE" w:rsidRPr="004641B0" w:rsidRDefault="004641B0" w:rsidP="00022D5A">
      <w:pPr>
        <w:pStyle w:val="Tekstpodstawowy"/>
        <w:numPr>
          <w:ilvl w:val="2"/>
          <w:numId w:val="34"/>
        </w:numPr>
        <w:spacing w:before="7"/>
        <w:jc w:val="both"/>
        <w:rPr>
          <w:rFonts w:ascii="Times New Roman" w:hAnsi="Times New Roman"/>
          <w:bCs/>
          <w:sz w:val="20"/>
        </w:rPr>
      </w:pPr>
      <w:r w:rsidRPr="004641B0">
        <w:rPr>
          <w:rFonts w:ascii="Times New Roman" w:hAnsi="Times New Roman"/>
          <w:sz w:val="20"/>
        </w:rPr>
        <w:t>powstrzymania się od jakichkolwiek czynności zmierzających do zapoznania się z treścią znalezionych rzeczy lub</w:t>
      </w:r>
      <w:r w:rsidRPr="004641B0">
        <w:rPr>
          <w:rFonts w:ascii="Times New Roman" w:hAnsi="Times New Roman"/>
          <w:bCs/>
          <w:sz w:val="20"/>
        </w:rPr>
        <w:t xml:space="preserve"> </w:t>
      </w:r>
      <w:r w:rsidR="00F36BDE" w:rsidRPr="004641B0">
        <w:rPr>
          <w:rFonts w:ascii="Times New Roman" w:hAnsi="Times New Roman"/>
          <w:sz w:val="20"/>
        </w:rPr>
        <w:t>dokumentów,</w:t>
      </w:r>
      <w:r w:rsidR="00F36BDE" w:rsidRPr="004641B0">
        <w:rPr>
          <w:rFonts w:ascii="Times New Roman" w:hAnsi="Times New Roman"/>
          <w:spacing w:val="-32"/>
          <w:sz w:val="20"/>
        </w:rPr>
        <w:t xml:space="preserve"> </w:t>
      </w:r>
      <w:r w:rsidR="00F36BDE" w:rsidRPr="004641B0">
        <w:rPr>
          <w:rFonts w:ascii="Times New Roman" w:hAnsi="Times New Roman"/>
          <w:sz w:val="20"/>
        </w:rPr>
        <w:t>jak</w:t>
      </w:r>
      <w:r w:rsidR="00F36BDE" w:rsidRPr="004641B0">
        <w:rPr>
          <w:rFonts w:ascii="Times New Roman" w:hAnsi="Times New Roman"/>
          <w:spacing w:val="-32"/>
          <w:sz w:val="20"/>
        </w:rPr>
        <w:t xml:space="preserve"> </w:t>
      </w:r>
      <w:r w:rsidR="00F36BDE" w:rsidRPr="004641B0">
        <w:rPr>
          <w:rFonts w:ascii="Times New Roman" w:hAnsi="Times New Roman"/>
          <w:sz w:val="20"/>
        </w:rPr>
        <w:t>też</w:t>
      </w:r>
      <w:r w:rsidR="00F36BDE" w:rsidRPr="004641B0">
        <w:rPr>
          <w:rFonts w:ascii="Times New Roman" w:hAnsi="Times New Roman"/>
          <w:spacing w:val="-33"/>
          <w:sz w:val="20"/>
        </w:rPr>
        <w:t xml:space="preserve"> </w:t>
      </w:r>
      <w:r w:rsidR="00F36BDE" w:rsidRPr="004641B0">
        <w:rPr>
          <w:rFonts w:ascii="Times New Roman" w:hAnsi="Times New Roman"/>
          <w:sz w:val="20"/>
        </w:rPr>
        <w:t>od</w:t>
      </w:r>
      <w:r w:rsidR="00F36BDE" w:rsidRPr="004641B0">
        <w:rPr>
          <w:rFonts w:ascii="Times New Roman" w:hAnsi="Times New Roman"/>
          <w:spacing w:val="-31"/>
          <w:sz w:val="20"/>
        </w:rPr>
        <w:t xml:space="preserve"> </w:t>
      </w:r>
      <w:r w:rsidR="00F36BDE" w:rsidRPr="004641B0">
        <w:rPr>
          <w:rFonts w:ascii="Times New Roman" w:hAnsi="Times New Roman"/>
          <w:sz w:val="20"/>
        </w:rPr>
        <w:t>ich</w:t>
      </w:r>
      <w:r w:rsidR="00F36BDE" w:rsidRPr="004641B0">
        <w:rPr>
          <w:rFonts w:ascii="Times New Roman" w:hAnsi="Times New Roman"/>
          <w:spacing w:val="-31"/>
          <w:sz w:val="20"/>
        </w:rPr>
        <w:t xml:space="preserve"> </w:t>
      </w:r>
      <w:r w:rsidR="00F36BDE" w:rsidRPr="004641B0">
        <w:rPr>
          <w:rFonts w:ascii="Times New Roman" w:hAnsi="Times New Roman"/>
          <w:sz w:val="20"/>
        </w:rPr>
        <w:t>kopiowania</w:t>
      </w:r>
      <w:r w:rsidR="00F36BDE" w:rsidRPr="004641B0">
        <w:rPr>
          <w:rFonts w:ascii="Times New Roman" w:hAnsi="Times New Roman"/>
          <w:spacing w:val="-32"/>
          <w:sz w:val="20"/>
        </w:rPr>
        <w:t xml:space="preserve"> </w:t>
      </w:r>
      <w:r w:rsidR="00F36BDE" w:rsidRPr="004641B0">
        <w:rPr>
          <w:rFonts w:ascii="Times New Roman" w:hAnsi="Times New Roman"/>
          <w:sz w:val="20"/>
        </w:rPr>
        <w:t>bądź</w:t>
      </w:r>
      <w:r w:rsidR="00F36BDE" w:rsidRPr="004641B0">
        <w:rPr>
          <w:rFonts w:ascii="Times New Roman" w:hAnsi="Times New Roman"/>
          <w:spacing w:val="-31"/>
          <w:sz w:val="20"/>
        </w:rPr>
        <w:t xml:space="preserve"> </w:t>
      </w:r>
      <w:r w:rsidR="00F36BDE" w:rsidRPr="004641B0">
        <w:rPr>
          <w:rFonts w:ascii="Times New Roman" w:hAnsi="Times New Roman"/>
          <w:sz w:val="20"/>
        </w:rPr>
        <w:t>innego</w:t>
      </w:r>
      <w:r w:rsidR="00F36BDE" w:rsidRPr="004641B0">
        <w:rPr>
          <w:rFonts w:ascii="Times New Roman" w:hAnsi="Times New Roman"/>
          <w:spacing w:val="-32"/>
          <w:sz w:val="20"/>
        </w:rPr>
        <w:t xml:space="preserve"> </w:t>
      </w:r>
      <w:r w:rsidR="00F36BDE" w:rsidRPr="004641B0">
        <w:rPr>
          <w:rFonts w:ascii="Times New Roman" w:hAnsi="Times New Roman"/>
          <w:sz w:val="20"/>
        </w:rPr>
        <w:t>sposobu powielania ich</w:t>
      </w:r>
      <w:r w:rsidR="00F36BDE" w:rsidRPr="004641B0">
        <w:rPr>
          <w:rFonts w:ascii="Times New Roman" w:hAnsi="Times New Roman"/>
          <w:spacing w:val="-4"/>
          <w:sz w:val="20"/>
        </w:rPr>
        <w:t xml:space="preserve"> </w:t>
      </w:r>
      <w:r w:rsidR="00F36BDE" w:rsidRPr="004641B0">
        <w:rPr>
          <w:rFonts w:ascii="Times New Roman" w:hAnsi="Times New Roman"/>
          <w:sz w:val="20"/>
        </w:rPr>
        <w:t>treści.</w:t>
      </w:r>
    </w:p>
    <w:p w14:paraId="2BC0DF6A" w14:textId="77777777" w:rsidR="00F36BDE" w:rsidRPr="004641B0" w:rsidRDefault="00F36BDE" w:rsidP="00F36BDE">
      <w:pPr>
        <w:pStyle w:val="Tekstpodstawowy"/>
        <w:spacing w:before="6"/>
        <w:rPr>
          <w:rFonts w:ascii="Times New Roman" w:hAnsi="Times New Roman"/>
          <w:sz w:val="20"/>
        </w:rPr>
      </w:pPr>
    </w:p>
    <w:p w14:paraId="2147A101" w14:textId="77777777" w:rsidR="00F36BDE" w:rsidRPr="004641B0" w:rsidRDefault="004641B0" w:rsidP="004641B0">
      <w:pPr>
        <w:pStyle w:val="Tekstpodstawowy"/>
        <w:ind w:left="4517"/>
        <w:rPr>
          <w:rFonts w:ascii="Times New Roman" w:hAnsi="Times New Roman"/>
          <w:sz w:val="20"/>
        </w:rPr>
      </w:pPr>
      <w:r>
        <w:rPr>
          <w:rFonts w:ascii="Times New Roman" w:hAnsi="Times New Roman"/>
          <w:sz w:val="20"/>
        </w:rPr>
        <w:t xml:space="preserve">                                               </w:t>
      </w:r>
      <w:r w:rsidR="00F36BDE" w:rsidRPr="004641B0">
        <w:rPr>
          <w:rFonts w:ascii="Times New Roman" w:hAnsi="Times New Roman"/>
          <w:sz w:val="20"/>
        </w:rPr>
        <w:t>.......................................................................</w:t>
      </w:r>
    </w:p>
    <w:p w14:paraId="53F85F61" w14:textId="77777777" w:rsidR="00F36BDE" w:rsidRPr="004641B0" w:rsidRDefault="00F36BDE" w:rsidP="004641B0">
      <w:pPr>
        <w:ind w:left="5294"/>
        <w:jc w:val="right"/>
        <w:rPr>
          <w:rFonts w:ascii="Times New Roman" w:hAnsi="Times New Roman"/>
          <w:i/>
          <w:sz w:val="20"/>
        </w:rPr>
      </w:pPr>
      <w:r w:rsidRPr="004641B0">
        <w:rPr>
          <w:rFonts w:ascii="Times New Roman" w:hAnsi="Times New Roman"/>
          <w:i/>
          <w:sz w:val="20"/>
        </w:rPr>
        <w:t>(Czytelny podpis osoby składającej oświadczenie)</w:t>
      </w:r>
    </w:p>
    <w:p w14:paraId="7A6FF908" w14:textId="77777777" w:rsidR="008113DA" w:rsidRPr="004641B0" w:rsidRDefault="008113DA" w:rsidP="00D6053F">
      <w:pPr>
        <w:jc w:val="right"/>
        <w:rPr>
          <w:rFonts w:ascii="Times New Roman" w:hAnsi="Times New Roman"/>
          <w:b/>
          <w:sz w:val="20"/>
        </w:rPr>
      </w:pPr>
    </w:p>
    <w:p w14:paraId="34B19E38" w14:textId="77777777" w:rsidR="008113DA" w:rsidRPr="004641B0" w:rsidRDefault="008113DA" w:rsidP="00D6053F">
      <w:pPr>
        <w:jc w:val="right"/>
        <w:rPr>
          <w:rFonts w:ascii="Times New Roman" w:hAnsi="Times New Roman"/>
          <w:b/>
          <w:sz w:val="20"/>
        </w:rPr>
      </w:pPr>
    </w:p>
    <w:p w14:paraId="1D0F9CFE" w14:textId="77777777" w:rsidR="008113DA" w:rsidRPr="004641B0" w:rsidRDefault="008113DA" w:rsidP="00D6053F">
      <w:pPr>
        <w:jc w:val="right"/>
        <w:rPr>
          <w:rFonts w:ascii="Times New Roman" w:hAnsi="Times New Roman"/>
          <w:b/>
          <w:sz w:val="20"/>
        </w:rPr>
      </w:pPr>
    </w:p>
    <w:p w14:paraId="7B067D28" w14:textId="77777777" w:rsidR="008113DA" w:rsidRPr="00D6053F" w:rsidRDefault="008113DA" w:rsidP="00D6053F">
      <w:pPr>
        <w:jc w:val="right"/>
        <w:rPr>
          <w:rFonts w:ascii="Times New Roman" w:hAnsi="Times New Roman"/>
          <w:b/>
          <w:sz w:val="20"/>
        </w:rPr>
      </w:pPr>
    </w:p>
    <w:p w14:paraId="42FC7346" w14:textId="77777777" w:rsidR="008113DA" w:rsidRPr="00D6053F" w:rsidRDefault="008113DA" w:rsidP="00D6053F">
      <w:pPr>
        <w:jc w:val="right"/>
        <w:rPr>
          <w:rFonts w:ascii="Times New Roman" w:hAnsi="Times New Roman"/>
          <w:b/>
          <w:sz w:val="20"/>
        </w:rPr>
      </w:pPr>
    </w:p>
    <w:p w14:paraId="69DF1520" w14:textId="77777777" w:rsidR="008113DA" w:rsidRPr="00D6053F" w:rsidRDefault="008113DA" w:rsidP="00D6053F">
      <w:pPr>
        <w:jc w:val="right"/>
        <w:rPr>
          <w:rFonts w:ascii="Times New Roman" w:hAnsi="Times New Roman"/>
          <w:b/>
          <w:sz w:val="20"/>
        </w:rPr>
      </w:pPr>
    </w:p>
    <w:p w14:paraId="2E3A5E84" w14:textId="77777777" w:rsidR="008113DA" w:rsidRDefault="008113DA" w:rsidP="00D6053F">
      <w:pPr>
        <w:jc w:val="right"/>
        <w:rPr>
          <w:rFonts w:ascii="Times New Roman" w:hAnsi="Times New Roman"/>
          <w:b/>
          <w:sz w:val="20"/>
        </w:rPr>
      </w:pPr>
    </w:p>
    <w:p w14:paraId="1048CB64" w14:textId="77777777" w:rsidR="004641B0" w:rsidRDefault="004641B0" w:rsidP="00D6053F">
      <w:pPr>
        <w:jc w:val="right"/>
        <w:rPr>
          <w:rFonts w:ascii="Times New Roman" w:hAnsi="Times New Roman"/>
          <w:b/>
          <w:sz w:val="20"/>
        </w:rPr>
      </w:pPr>
    </w:p>
    <w:p w14:paraId="53AF8236" w14:textId="77777777" w:rsidR="004641B0" w:rsidRDefault="004641B0" w:rsidP="00D6053F">
      <w:pPr>
        <w:jc w:val="right"/>
        <w:rPr>
          <w:rFonts w:ascii="Times New Roman" w:hAnsi="Times New Roman"/>
          <w:b/>
          <w:sz w:val="20"/>
        </w:rPr>
      </w:pPr>
    </w:p>
    <w:p w14:paraId="0F232504" w14:textId="77777777" w:rsidR="004641B0" w:rsidRPr="00D6053F" w:rsidRDefault="004641B0" w:rsidP="00D6053F">
      <w:pPr>
        <w:jc w:val="right"/>
        <w:rPr>
          <w:rFonts w:ascii="Times New Roman" w:hAnsi="Times New Roman"/>
          <w:b/>
          <w:sz w:val="20"/>
        </w:rPr>
      </w:pPr>
    </w:p>
    <w:p w14:paraId="524FC44C" w14:textId="77777777" w:rsidR="008113DA" w:rsidRPr="00D6053F" w:rsidRDefault="008113DA" w:rsidP="00D6053F">
      <w:pPr>
        <w:jc w:val="right"/>
        <w:rPr>
          <w:rFonts w:ascii="Times New Roman" w:hAnsi="Times New Roman"/>
          <w:b/>
          <w:sz w:val="20"/>
        </w:rPr>
      </w:pPr>
    </w:p>
    <w:p w14:paraId="592A7A24" w14:textId="77777777" w:rsidR="00D6053F" w:rsidRDefault="00D6053F" w:rsidP="00D6053F">
      <w:pPr>
        <w:widowControl/>
        <w:suppressAutoHyphens w:val="0"/>
        <w:rPr>
          <w:rFonts w:ascii="Times New Roman" w:hAnsi="Times New Roman"/>
          <w:b/>
          <w:sz w:val="20"/>
        </w:rPr>
      </w:pPr>
      <w:bookmarkStart w:id="9" w:name="_Hlk89342347"/>
    </w:p>
    <w:p w14:paraId="4D9C8B72" w14:textId="77777777" w:rsidR="00545861" w:rsidRPr="00D6053F" w:rsidRDefault="00545861" w:rsidP="00D6053F">
      <w:pPr>
        <w:widowControl/>
        <w:suppressAutoHyphens w:val="0"/>
        <w:rPr>
          <w:rFonts w:ascii="Times New Roman" w:eastAsia="SimSun" w:hAnsi="Times New Roman"/>
          <w:color w:val="auto"/>
          <w:kern w:val="1"/>
          <w:sz w:val="20"/>
          <w:lang w:eastAsia="hi-IN" w:bidi="hi-IN"/>
        </w:rPr>
      </w:pPr>
    </w:p>
    <w:p w14:paraId="099E827D" w14:textId="77777777" w:rsidR="00D6053F" w:rsidRPr="00D6053F" w:rsidRDefault="00D6053F" w:rsidP="00D6053F">
      <w:pPr>
        <w:widowControl/>
        <w:suppressAutoHyphens w:val="0"/>
        <w:jc w:val="right"/>
        <w:rPr>
          <w:rFonts w:ascii="Times New Roman" w:eastAsia="SimSun" w:hAnsi="Times New Roman"/>
          <w:color w:val="auto"/>
          <w:kern w:val="1"/>
          <w:sz w:val="20"/>
          <w:lang w:eastAsia="hi-IN" w:bidi="hi-IN"/>
        </w:rPr>
      </w:pPr>
    </w:p>
    <w:p w14:paraId="2100A25F" w14:textId="77777777" w:rsidR="00D6053F" w:rsidRPr="00D6053F" w:rsidRDefault="00D6053F" w:rsidP="00D6053F">
      <w:pPr>
        <w:widowControl/>
        <w:suppressAutoHyphens w:val="0"/>
        <w:jc w:val="right"/>
        <w:rPr>
          <w:rFonts w:ascii="Times New Roman" w:eastAsia="SimSun" w:hAnsi="Times New Roman"/>
          <w:color w:val="auto"/>
          <w:kern w:val="1"/>
          <w:sz w:val="20"/>
          <w:lang w:eastAsia="hi-IN" w:bidi="hi-IN"/>
        </w:rPr>
      </w:pPr>
    </w:p>
    <w:p w14:paraId="3061C964" w14:textId="77777777" w:rsidR="00E027A8" w:rsidRDefault="00E027A8" w:rsidP="00D6053F">
      <w:pPr>
        <w:widowControl/>
        <w:suppressAutoHyphens w:val="0"/>
        <w:jc w:val="right"/>
        <w:rPr>
          <w:rFonts w:ascii="Times New Roman" w:eastAsia="SimSun" w:hAnsi="Times New Roman"/>
          <w:color w:val="auto"/>
          <w:kern w:val="1"/>
          <w:sz w:val="20"/>
          <w:lang w:eastAsia="hi-IN" w:bidi="hi-IN"/>
        </w:rPr>
      </w:pPr>
    </w:p>
    <w:p w14:paraId="3277C19E" w14:textId="2161973A" w:rsidR="008113DA" w:rsidRPr="00D6053F" w:rsidRDefault="008113DA" w:rsidP="00D6053F">
      <w:pPr>
        <w:widowControl/>
        <w:suppressAutoHyphens w:val="0"/>
        <w:jc w:val="right"/>
        <w:rPr>
          <w:rFonts w:ascii="Times New Roman" w:eastAsia="Times New Roman" w:hAnsi="Times New Roman"/>
          <w:b/>
          <w:color w:val="auto"/>
          <w:sz w:val="20"/>
        </w:rPr>
      </w:pPr>
      <w:r w:rsidRPr="00D6053F">
        <w:rPr>
          <w:rFonts w:ascii="Times New Roman" w:eastAsia="SimSun" w:hAnsi="Times New Roman"/>
          <w:color w:val="auto"/>
          <w:kern w:val="1"/>
          <w:sz w:val="20"/>
          <w:lang w:eastAsia="hi-IN" w:bidi="hi-IN"/>
        </w:rPr>
        <w:lastRenderedPageBreak/>
        <w:t xml:space="preserve">Załącznik nr </w:t>
      </w:r>
      <w:r w:rsidR="00737A9C">
        <w:rPr>
          <w:rFonts w:ascii="Times New Roman" w:eastAsia="SimSun" w:hAnsi="Times New Roman"/>
          <w:color w:val="auto"/>
          <w:kern w:val="1"/>
          <w:sz w:val="20"/>
          <w:lang w:eastAsia="hi-IN" w:bidi="hi-IN"/>
        </w:rPr>
        <w:t>7</w:t>
      </w:r>
      <w:r w:rsidRPr="00D6053F">
        <w:rPr>
          <w:rFonts w:ascii="Times New Roman" w:eastAsia="SimSun" w:hAnsi="Times New Roman"/>
          <w:color w:val="auto"/>
          <w:kern w:val="1"/>
          <w:sz w:val="20"/>
          <w:lang w:eastAsia="hi-IN" w:bidi="hi-IN"/>
        </w:rPr>
        <w:t xml:space="preserve"> do umowy nr …/ADT/202</w:t>
      </w:r>
      <w:r w:rsidR="005067D1">
        <w:rPr>
          <w:rFonts w:ascii="Times New Roman" w:eastAsia="SimSun" w:hAnsi="Times New Roman"/>
          <w:color w:val="auto"/>
          <w:kern w:val="1"/>
          <w:sz w:val="20"/>
          <w:lang w:eastAsia="hi-IN" w:bidi="hi-IN"/>
        </w:rPr>
        <w:t>5</w:t>
      </w:r>
      <w:r w:rsidRPr="00D6053F">
        <w:rPr>
          <w:rFonts w:ascii="Times New Roman" w:eastAsia="Times New Roman" w:hAnsi="Times New Roman"/>
          <w:b/>
          <w:color w:val="auto"/>
          <w:sz w:val="20"/>
        </w:rPr>
        <w:t xml:space="preserve"> </w:t>
      </w:r>
    </w:p>
    <w:bookmarkEnd w:id="9"/>
    <w:p w14:paraId="374B9E65" w14:textId="614D385D" w:rsidR="008113DA" w:rsidRPr="00D6053F" w:rsidRDefault="005067D1" w:rsidP="00D6053F">
      <w:pPr>
        <w:widowControl/>
        <w:suppressAutoHyphens w:val="0"/>
        <w:jc w:val="center"/>
        <w:rPr>
          <w:rFonts w:ascii="Times New Roman" w:eastAsia="Times New Roman" w:hAnsi="Times New Roman"/>
          <w:b/>
          <w:color w:val="auto"/>
          <w:sz w:val="20"/>
        </w:rPr>
      </w:pPr>
      <w:r w:rsidRPr="00D6053F">
        <w:rPr>
          <w:rFonts w:ascii="Times New Roman" w:eastAsia="Times New Roman" w:hAnsi="Times New Roman"/>
          <w:b/>
          <w:color w:val="auto"/>
          <w:sz w:val="20"/>
        </w:rPr>
        <w:t>Klauzula informacyjna</w:t>
      </w:r>
    </w:p>
    <w:p w14:paraId="6B0853EB" w14:textId="77777777" w:rsidR="008113DA" w:rsidRPr="00D6053F" w:rsidRDefault="008113DA" w:rsidP="00D6053F">
      <w:pPr>
        <w:widowControl/>
        <w:suppressAutoHyphens w:val="0"/>
        <w:jc w:val="both"/>
        <w:rPr>
          <w:rFonts w:ascii="Times New Roman" w:eastAsia="Times New Roman" w:hAnsi="Times New Roman"/>
          <w:b/>
          <w:color w:val="auto"/>
          <w:sz w:val="20"/>
        </w:rPr>
      </w:pPr>
      <w:r w:rsidRPr="00D6053F">
        <w:rPr>
          <w:rFonts w:ascii="Times New Roman" w:eastAsia="Times New Roman" w:hAnsi="Times New Roman"/>
          <w:color w:val="auto"/>
          <w:sz w:val="20"/>
        </w:rPr>
        <w:t xml:space="preserve">Zgodnie z art. 14 ust. 1 i 2 </w:t>
      </w:r>
      <w:r w:rsidRPr="00D6053F">
        <w:rPr>
          <w:rFonts w:ascii="Times New Roman" w:eastAsia="Calibri" w:hAnsi="Times New Roman"/>
          <w:color w:val="auto"/>
          <w:sz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D6053F">
        <w:rPr>
          <w:rFonts w:ascii="Times New Roman" w:eastAsia="Times New Roman" w:hAnsi="Times New Roman"/>
          <w:color w:val="auto"/>
          <w:sz w:val="20"/>
        </w:rPr>
        <w:t>dalej „RODO”, Zamawiający informuje, że:</w:t>
      </w:r>
    </w:p>
    <w:p w14:paraId="3988464C" w14:textId="77777777" w:rsidR="008113DA" w:rsidRPr="00D6053F" w:rsidRDefault="008113DA" w:rsidP="00022D5A">
      <w:pPr>
        <w:widowControl/>
        <w:numPr>
          <w:ilvl w:val="0"/>
          <w:numId w:val="19"/>
        </w:numPr>
        <w:shd w:val="clear" w:color="auto" w:fill="FFFFFF"/>
        <w:suppressAutoHyphens w:val="0"/>
        <w:autoSpaceDE w:val="0"/>
        <w:autoSpaceDN w:val="0"/>
        <w:ind w:hanging="357"/>
        <w:jc w:val="both"/>
        <w:rPr>
          <w:rFonts w:ascii="Times New Roman" w:eastAsia="Calibri" w:hAnsi="Times New Roman"/>
          <w:noProof/>
          <w:color w:val="auto"/>
          <w:sz w:val="20"/>
          <w:lang w:eastAsia="en-US"/>
        </w:rPr>
      </w:pPr>
      <w:r w:rsidRPr="00D6053F">
        <w:rPr>
          <w:rFonts w:ascii="Times New Roman" w:eastAsia="Times New Roman" w:hAnsi="Times New Roman"/>
          <w:color w:val="auto"/>
          <w:sz w:val="20"/>
        </w:rPr>
        <w:t xml:space="preserve">Administratorem w rozumieniu art. 4 pkt 7 RODO w stosunku do danych osobowych pracowników Wykonawcy, w tym osoby sprawującej nadzór nad wykonaniem usług jest Regionalne Centrum Krwiodawstwa i Krwiolecznictwa w Kielcach </w:t>
      </w:r>
      <w:r w:rsidR="005C0A94">
        <w:rPr>
          <w:rFonts w:ascii="Times New Roman" w:eastAsia="Times New Roman" w:hAnsi="Times New Roman"/>
          <w:color w:val="auto"/>
          <w:sz w:val="20"/>
        </w:rPr>
        <w:br/>
      </w:r>
      <w:r w:rsidRPr="00D6053F">
        <w:rPr>
          <w:rFonts w:ascii="Times New Roman" w:eastAsia="Times New Roman" w:hAnsi="Times New Roman"/>
          <w:color w:val="auto"/>
          <w:sz w:val="20"/>
        </w:rPr>
        <w:t>z siedzibą przy ul. Jagiellońskiej 66, 25-734 Kielce, dalej Centrum</w:t>
      </w:r>
      <w:r w:rsidRPr="00D6053F">
        <w:rPr>
          <w:rFonts w:ascii="Times New Roman" w:eastAsia="Arial" w:hAnsi="Times New Roman"/>
          <w:color w:val="auto"/>
          <w:sz w:val="20"/>
          <w:lang w:eastAsia="en-US"/>
        </w:rPr>
        <w:t xml:space="preserve"> Tel/Fax: (0-41) 34-52-113;</w:t>
      </w:r>
    </w:p>
    <w:p w14:paraId="3BFDA90D" w14:textId="21CBBB5E" w:rsidR="008113DA" w:rsidRPr="00D6053F" w:rsidRDefault="008113DA" w:rsidP="00022D5A">
      <w:pPr>
        <w:widowControl/>
        <w:numPr>
          <w:ilvl w:val="0"/>
          <w:numId w:val="19"/>
        </w:numPr>
        <w:shd w:val="clear" w:color="auto" w:fill="FFFFFF"/>
        <w:suppressAutoHyphens w:val="0"/>
        <w:autoSpaceDE w:val="0"/>
        <w:autoSpaceDN w:val="0"/>
        <w:ind w:hanging="357"/>
        <w:jc w:val="both"/>
        <w:rPr>
          <w:rFonts w:ascii="Times New Roman" w:eastAsia="Calibri" w:hAnsi="Times New Roman"/>
          <w:noProof/>
          <w:color w:val="auto"/>
          <w:sz w:val="20"/>
          <w:lang w:eastAsia="en-US"/>
        </w:rPr>
      </w:pPr>
      <w:r w:rsidRPr="00D6053F">
        <w:rPr>
          <w:rFonts w:ascii="Times New Roman" w:eastAsia="Times New Roman" w:hAnsi="Times New Roman"/>
          <w:color w:val="auto"/>
          <w:sz w:val="20"/>
        </w:rPr>
        <w:t xml:space="preserve">Centrum wyznaczyło inspektora ochrony danych osobowych, z którym można się skontaktować przesyłając wiadomość na adres poczty elektronicznej </w:t>
      </w:r>
      <w:bookmarkStart w:id="10" w:name="_Hlk41558866"/>
      <w:r w:rsidRPr="00D6053F">
        <w:rPr>
          <w:rFonts w:ascii="Times New Roman" w:eastAsia="Times New Roman" w:hAnsi="Times New Roman"/>
          <w:color w:val="auto"/>
          <w:sz w:val="20"/>
        </w:rPr>
        <w:t xml:space="preserve">przetargi@rckik-kielce.com.pl </w:t>
      </w:r>
      <w:bookmarkEnd w:id="10"/>
      <w:r w:rsidRPr="00D6053F">
        <w:rPr>
          <w:rFonts w:ascii="Times New Roman" w:eastAsia="Times New Roman" w:hAnsi="Times New Roman"/>
          <w:color w:val="auto"/>
          <w:sz w:val="20"/>
        </w:rPr>
        <w:t>lub dzwoniąc pod numer tel. 41 335941</w:t>
      </w:r>
      <w:r w:rsidR="00642799">
        <w:rPr>
          <w:rFonts w:ascii="Times New Roman" w:eastAsia="Times New Roman" w:hAnsi="Times New Roman"/>
          <w:color w:val="auto"/>
          <w:sz w:val="20"/>
        </w:rPr>
        <w:t>8</w:t>
      </w:r>
      <w:r w:rsidRPr="00D6053F">
        <w:rPr>
          <w:rFonts w:ascii="Times New Roman" w:eastAsia="Times New Roman" w:hAnsi="Times New Roman"/>
          <w:color w:val="auto"/>
          <w:sz w:val="20"/>
        </w:rPr>
        <w:t>;</w:t>
      </w:r>
    </w:p>
    <w:p w14:paraId="0D4B3097" w14:textId="77777777" w:rsidR="008113DA" w:rsidRPr="00D6053F" w:rsidRDefault="008113DA" w:rsidP="00022D5A">
      <w:pPr>
        <w:widowControl/>
        <w:numPr>
          <w:ilvl w:val="0"/>
          <w:numId w:val="19"/>
        </w:numPr>
        <w:shd w:val="clear" w:color="auto" w:fill="FFFFFF"/>
        <w:suppressAutoHyphens w:val="0"/>
        <w:autoSpaceDE w:val="0"/>
        <w:autoSpaceDN w:val="0"/>
        <w:ind w:hanging="357"/>
        <w:jc w:val="both"/>
        <w:rPr>
          <w:rFonts w:ascii="Times New Roman" w:eastAsia="Calibri" w:hAnsi="Times New Roman"/>
          <w:noProof/>
          <w:color w:val="auto"/>
          <w:sz w:val="20"/>
          <w:lang w:eastAsia="en-US"/>
        </w:rPr>
      </w:pPr>
      <w:r w:rsidRPr="00D6053F">
        <w:rPr>
          <w:rFonts w:ascii="Times New Roman" w:eastAsia="Calibri" w:hAnsi="Times New Roman"/>
          <w:noProof/>
          <w:color w:val="auto"/>
          <w:sz w:val="20"/>
          <w:lang w:eastAsia="en-US"/>
        </w:rPr>
        <w:t>Administrator pozykał Państwa dane osobowe – imię, nazwisko, numer telefonu, adres poczty elektronicznej, miejsce zatrudnienia i zajmowane stanowisko od  Wykonawcy;</w:t>
      </w:r>
    </w:p>
    <w:p w14:paraId="1893D4AB" w14:textId="77777777" w:rsidR="008113DA" w:rsidRPr="00D6053F" w:rsidRDefault="008113DA" w:rsidP="00022D5A">
      <w:pPr>
        <w:widowControl/>
        <w:numPr>
          <w:ilvl w:val="0"/>
          <w:numId w:val="19"/>
        </w:numPr>
        <w:shd w:val="clear" w:color="auto" w:fill="FFFFFF"/>
        <w:suppressAutoHyphens w:val="0"/>
        <w:autoSpaceDE w:val="0"/>
        <w:autoSpaceDN w:val="0"/>
        <w:ind w:hanging="357"/>
        <w:jc w:val="both"/>
        <w:rPr>
          <w:rFonts w:ascii="Times New Roman" w:eastAsia="Calibri" w:hAnsi="Times New Roman"/>
          <w:noProof/>
          <w:color w:val="auto"/>
          <w:sz w:val="20"/>
          <w:lang w:eastAsia="en-US"/>
        </w:rPr>
      </w:pPr>
      <w:r w:rsidRPr="00D6053F">
        <w:rPr>
          <w:rFonts w:ascii="Times New Roman" w:eastAsia="Times New Roman" w:hAnsi="Times New Roman"/>
          <w:color w:val="auto"/>
          <w:sz w:val="20"/>
        </w:rPr>
        <w:t>dane osobowe pracowników Wykonawcy są przetwarzane:</w:t>
      </w:r>
    </w:p>
    <w:p w14:paraId="7A52665B" w14:textId="10D18992" w:rsidR="008113DA" w:rsidRPr="00D6053F" w:rsidRDefault="008113DA" w:rsidP="00022D5A">
      <w:pPr>
        <w:widowControl/>
        <w:numPr>
          <w:ilvl w:val="0"/>
          <w:numId w:val="21"/>
        </w:numPr>
        <w:shd w:val="clear" w:color="auto" w:fill="FFFFFF"/>
        <w:suppressAutoHyphens w:val="0"/>
        <w:autoSpaceDE w:val="0"/>
        <w:autoSpaceDN w:val="0"/>
        <w:jc w:val="both"/>
        <w:rPr>
          <w:rFonts w:ascii="Times New Roman" w:eastAsia="Times New Roman" w:hAnsi="Times New Roman"/>
          <w:color w:val="auto"/>
          <w:sz w:val="20"/>
        </w:rPr>
      </w:pPr>
      <w:r w:rsidRPr="00D6053F">
        <w:rPr>
          <w:rFonts w:ascii="Times New Roman" w:eastAsia="Times New Roman" w:hAnsi="Times New Roman"/>
          <w:color w:val="auto"/>
          <w:sz w:val="20"/>
        </w:rPr>
        <w:t>w celu wykonania zawartej umowy nr …/ADT/202</w:t>
      </w:r>
      <w:r w:rsidR="004B46C3">
        <w:rPr>
          <w:rFonts w:ascii="Times New Roman" w:eastAsia="Times New Roman" w:hAnsi="Times New Roman"/>
          <w:color w:val="auto"/>
          <w:sz w:val="20"/>
        </w:rPr>
        <w:t>5</w:t>
      </w:r>
      <w:r w:rsidRPr="00D6053F">
        <w:rPr>
          <w:rFonts w:ascii="Times New Roman" w:eastAsia="Times New Roman" w:hAnsi="Times New Roman"/>
          <w:color w:val="auto"/>
          <w:sz w:val="20"/>
        </w:rPr>
        <w:t xml:space="preserve">, której przedmiotem jest świadczenie na rzecz Regionalnego Centrum Krwiodawstwa i Krwiolecznictwa w Kielcach przy ul. Jagiellońskiej 66 </w:t>
      </w:r>
      <w:r w:rsidR="00D94944" w:rsidRPr="00190A0A">
        <w:rPr>
          <w:rFonts w:ascii="Times New Roman" w:eastAsia="Times New Roman" w:hAnsi="Times New Roman"/>
          <w:color w:val="auto"/>
          <w:sz w:val="20"/>
        </w:rPr>
        <w:t xml:space="preserve">stałych kompleksowych usług utrzymania czystości </w:t>
      </w:r>
      <w:r w:rsidRPr="00D6053F">
        <w:rPr>
          <w:rFonts w:ascii="Times New Roman" w:eastAsia="Times New Roman" w:hAnsi="Times New Roman"/>
          <w:color w:val="auto"/>
          <w:sz w:val="20"/>
        </w:rPr>
        <w:t>(art. 6 ust. 1 lit. f RODO)</w:t>
      </w:r>
      <w:r w:rsidR="00D94944">
        <w:rPr>
          <w:rFonts w:ascii="Times New Roman" w:eastAsia="Times New Roman" w:hAnsi="Times New Roman"/>
          <w:color w:val="auto"/>
          <w:sz w:val="20"/>
        </w:rPr>
        <w:t>;</w:t>
      </w:r>
    </w:p>
    <w:p w14:paraId="462DA0C7" w14:textId="77777777" w:rsidR="008113DA" w:rsidRPr="00D6053F" w:rsidRDefault="008113DA" w:rsidP="00022D5A">
      <w:pPr>
        <w:widowControl/>
        <w:numPr>
          <w:ilvl w:val="0"/>
          <w:numId w:val="21"/>
        </w:numPr>
        <w:shd w:val="clear" w:color="auto" w:fill="FFFFFF"/>
        <w:suppressAutoHyphens w:val="0"/>
        <w:autoSpaceDE w:val="0"/>
        <w:autoSpaceDN w:val="0"/>
        <w:jc w:val="both"/>
        <w:rPr>
          <w:rFonts w:ascii="Times New Roman" w:eastAsia="Times New Roman" w:hAnsi="Times New Roman"/>
          <w:color w:val="auto"/>
          <w:sz w:val="20"/>
        </w:rPr>
      </w:pPr>
      <w:r w:rsidRPr="00D6053F">
        <w:rPr>
          <w:rFonts w:ascii="Times New Roman" w:eastAsia="Times New Roman" w:hAnsi="Times New Roman"/>
          <w:color w:val="auto"/>
          <w:sz w:val="20"/>
        </w:rPr>
        <w:t>w celu prowadzenia ksiąg rachunkowych, rozliczeń, zapłaty podatków i wymaganej przepisami prawa sprawozdawczości (art. 6 ust. 1 lit. c RODO)</w:t>
      </w:r>
      <w:r w:rsidR="00D94944">
        <w:rPr>
          <w:rFonts w:ascii="Times New Roman" w:eastAsia="Times New Roman" w:hAnsi="Times New Roman"/>
          <w:color w:val="auto"/>
          <w:sz w:val="20"/>
        </w:rPr>
        <w:t>;</w:t>
      </w:r>
    </w:p>
    <w:p w14:paraId="5F7DC589" w14:textId="34AB61A3" w:rsidR="008113DA" w:rsidRPr="00D6053F" w:rsidRDefault="008113DA" w:rsidP="00022D5A">
      <w:pPr>
        <w:widowControl/>
        <w:numPr>
          <w:ilvl w:val="0"/>
          <w:numId w:val="21"/>
        </w:numPr>
        <w:shd w:val="clear" w:color="auto" w:fill="FFFFFF"/>
        <w:suppressAutoHyphens w:val="0"/>
        <w:autoSpaceDE w:val="0"/>
        <w:autoSpaceDN w:val="0"/>
        <w:jc w:val="both"/>
        <w:rPr>
          <w:rFonts w:ascii="Times New Roman" w:eastAsia="Times New Roman" w:hAnsi="Times New Roman"/>
          <w:color w:val="auto"/>
          <w:sz w:val="20"/>
        </w:rPr>
      </w:pPr>
      <w:r w:rsidRPr="00D6053F">
        <w:rPr>
          <w:rFonts w:ascii="Times New Roman" w:eastAsia="Times New Roman" w:hAnsi="Times New Roman"/>
          <w:color w:val="auto"/>
          <w:sz w:val="20"/>
        </w:rPr>
        <w:t xml:space="preserve">na podstawie prawnie uzasadnionych interesów administratora w postaci prowadzenia korespondencji związanej </w:t>
      </w:r>
      <w:r w:rsidR="005C0A94">
        <w:rPr>
          <w:rFonts w:ascii="Times New Roman" w:eastAsia="Times New Roman" w:hAnsi="Times New Roman"/>
          <w:color w:val="auto"/>
          <w:sz w:val="20"/>
        </w:rPr>
        <w:br/>
      </w:r>
      <w:r w:rsidRPr="00D6053F">
        <w:rPr>
          <w:rFonts w:ascii="Times New Roman" w:eastAsia="Times New Roman" w:hAnsi="Times New Roman"/>
          <w:color w:val="auto"/>
          <w:sz w:val="20"/>
        </w:rPr>
        <w:t xml:space="preserve">z wykonaniem umowy oraz ustalenia, dochodzenia lub obrony roszczeń (art. 6 ust. 1 lit. </w:t>
      </w:r>
      <w:r w:rsidR="004B46C3">
        <w:rPr>
          <w:rFonts w:ascii="Times New Roman" w:eastAsia="Times New Roman" w:hAnsi="Times New Roman"/>
          <w:color w:val="auto"/>
          <w:sz w:val="20"/>
        </w:rPr>
        <w:t>e</w:t>
      </w:r>
      <w:r w:rsidRPr="00D6053F">
        <w:rPr>
          <w:rFonts w:ascii="Times New Roman" w:eastAsia="Times New Roman" w:hAnsi="Times New Roman"/>
          <w:color w:val="auto"/>
          <w:sz w:val="20"/>
        </w:rPr>
        <w:t xml:space="preserve"> RODO);</w:t>
      </w:r>
    </w:p>
    <w:p w14:paraId="77101167" w14:textId="77777777" w:rsidR="008113DA" w:rsidRPr="00D6053F" w:rsidRDefault="008113DA" w:rsidP="00022D5A">
      <w:pPr>
        <w:widowControl/>
        <w:numPr>
          <w:ilvl w:val="0"/>
          <w:numId w:val="19"/>
        </w:numPr>
        <w:shd w:val="clear" w:color="auto" w:fill="FFFFFF"/>
        <w:suppressAutoHyphens w:val="0"/>
        <w:autoSpaceDE w:val="0"/>
        <w:autoSpaceDN w:val="0"/>
        <w:ind w:hanging="357"/>
        <w:jc w:val="both"/>
        <w:rPr>
          <w:rFonts w:ascii="Times New Roman" w:eastAsia="Calibri" w:hAnsi="Times New Roman"/>
          <w:noProof/>
          <w:color w:val="auto"/>
          <w:sz w:val="20"/>
          <w:lang w:eastAsia="en-US"/>
        </w:rPr>
      </w:pPr>
      <w:r w:rsidRPr="00D6053F">
        <w:rPr>
          <w:rFonts w:ascii="Times New Roman" w:eastAsia="Times New Roman" w:hAnsi="Times New Roman"/>
          <w:color w:val="auto"/>
          <w:sz w:val="20"/>
        </w:rPr>
        <w:t xml:space="preserve">odbiorcami danych osobowych mogą być osoby lub podmioty, którym udostępniona zostanie umowa na podstawie </w:t>
      </w:r>
      <w:proofErr w:type="spellStart"/>
      <w:r w:rsidRPr="00D6053F">
        <w:rPr>
          <w:rFonts w:ascii="Times New Roman" w:eastAsia="Times New Roman" w:hAnsi="Times New Roman"/>
          <w:color w:val="auto"/>
          <w:sz w:val="20"/>
        </w:rPr>
        <w:t>Pzp</w:t>
      </w:r>
      <w:proofErr w:type="spellEnd"/>
      <w:r w:rsidRPr="00D6053F">
        <w:rPr>
          <w:rFonts w:ascii="Times New Roman" w:eastAsia="Times New Roman" w:hAnsi="Times New Roman"/>
          <w:color w:val="auto"/>
          <w:sz w:val="20"/>
        </w:rPr>
        <w:t xml:space="preserve"> lub ustawy z dnia 6 września 2001 roku o dostępie do informacji publicznej, a także firmy wykonujące na rzecz administratora usługi informatyczne oraz firmy kurierskie i pocztowe;</w:t>
      </w:r>
    </w:p>
    <w:p w14:paraId="3E788731" w14:textId="77777777" w:rsidR="008113DA" w:rsidRPr="00D6053F" w:rsidRDefault="008113DA" w:rsidP="00022D5A">
      <w:pPr>
        <w:widowControl/>
        <w:numPr>
          <w:ilvl w:val="0"/>
          <w:numId w:val="19"/>
        </w:numPr>
        <w:shd w:val="clear" w:color="auto" w:fill="FFFFFF"/>
        <w:suppressAutoHyphens w:val="0"/>
        <w:autoSpaceDE w:val="0"/>
        <w:autoSpaceDN w:val="0"/>
        <w:ind w:hanging="357"/>
        <w:jc w:val="both"/>
        <w:rPr>
          <w:rFonts w:ascii="Times New Roman" w:eastAsia="Calibri" w:hAnsi="Times New Roman"/>
          <w:noProof/>
          <w:color w:val="auto"/>
          <w:sz w:val="20"/>
          <w:lang w:eastAsia="en-US"/>
        </w:rPr>
      </w:pPr>
      <w:r w:rsidRPr="00D6053F">
        <w:rPr>
          <w:rFonts w:ascii="Times New Roman" w:eastAsia="Times New Roman" w:hAnsi="Times New Roman"/>
          <w:color w:val="auto"/>
          <w:sz w:val="20"/>
        </w:rPr>
        <w:t>dane osobowe umieszczone w umowie (w tym jej załącznikach) zawartej z Wykonawcą będą przechowywane przez 10 (dziesięć) lat od daty wykonania umowy (Jednolity Rzeczowy Wykaz Akt -symbol klasyfikacyjny 272);</w:t>
      </w:r>
    </w:p>
    <w:p w14:paraId="30E7367F" w14:textId="77777777" w:rsidR="008113DA" w:rsidRPr="00D6053F" w:rsidRDefault="008113DA" w:rsidP="00022D5A">
      <w:pPr>
        <w:widowControl/>
        <w:numPr>
          <w:ilvl w:val="0"/>
          <w:numId w:val="19"/>
        </w:numPr>
        <w:shd w:val="clear" w:color="auto" w:fill="FFFFFF"/>
        <w:suppressAutoHyphens w:val="0"/>
        <w:autoSpaceDE w:val="0"/>
        <w:autoSpaceDN w:val="0"/>
        <w:ind w:hanging="357"/>
        <w:jc w:val="both"/>
        <w:rPr>
          <w:rFonts w:ascii="Times New Roman" w:eastAsia="Calibri" w:hAnsi="Times New Roman"/>
          <w:noProof/>
          <w:color w:val="auto"/>
          <w:sz w:val="20"/>
          <w:lang w:eastAsia="en-US"/>
        </w:rPr>
      </w:pPr>
      <w:r w:rsidRPr="00D6053F">
        <w:rPr>
          <w:rFonts w:ascii="Times New Roman" w:eastAsia="Times New Roman" w:hAnsi="Times New Roman"/>
          <w:color w:val="auto"/>
          <w:sz w:val="20"/>
        </w:rPr>
        <w:t>w stosunku do osób, których dane administrator przetwarza nie będą podejmowane decyzje w sposób zautomatyzowany;</w:t>
      </w:r>
    </w:p>
    <w:p w14:paraId="31227BDB" w14:textId="77777777" w:rsidR="008113DA" w:rsidRPr="00D6053F" w:rsidRDefault="008113DA" w:rsidP="00022D5A">
      <w:pPr>
        <w:widowControl/>
        <w:numPr>
          <w:ilvl w:val="0"/>
          <w:numId w:val="19"/>
        </w:numPr>
        <w:shd w:val="clear" w:color="auto" w:fill="FFFFFF"/>
        <w:suppressAutoHyphens w:val="0"/>
        <w:autoSpaceDE w:val="0"/>
        <w:autoSpaceDN w:val="0"/>
        <w:ind w:hanging="357"/>
        <w:jc w:val="both"/>
        <w:rPr>
          <w:rFonts w:ascii="Times New Roman" w:eastAsia="Calibri" w:hAnsi="Times New Roman"/>
          <w:noProof/>
          <w:color w:val="auto"/>
          <w:sz w:val="20"/>
          <w:lang w:eastAsia="en-US"/>
        </w:rPr>
      </w:pPr>
      <w:r w:rsidRPr="00D6053F">
        <w:rPr>
          <w:rFonts w:ascii="Times New Roman" w:eastAsia="Times New Roman" w:hAnsi="Times New Roman"/>
          <w:color w:val="auto"/>
          <w:sz w:val="20"/>
        </w:rPr>
        <w:t>osoba, której dane osobowe administrator przetwarza ma:</w:t>
      </w:r>
    </w:p>
    <w:p w14:paraId="12F6529C" w14:textId="77777777" w:rsidR="008113DA" w:rsidRPr="00D6053F" w:rsidRDefault="008113DA" w:rsidP="00022D5A">
      <w:pPr>
        <w:widowControl/>
        <w:numPr>
          <w:ilvl w:val="0"/>
          <w:numId w:val="20"/>
        </w:numPr>
        <w:shd w:val="clear" w:color="auto" w:fill="FFFFFF"/>
        <w:suppressAutoHyphens w:val="0"/>
        <w:autoSpaceDE w:val="0"/>
        <w:autoSpaceDN w:val="0"/>
        <w:ind w:hanging="357"/>
        <w:jc w:val="both"/>
        <w:rPr>
          <w:rFonts w:ascii="Times New Roman" w:eastAsia="Calibri" w:hAnsi="Times New Roman"/>
          <w:noProof/>
          <w:color w:val="auto"/>
          <w:sz w:val="20"/>
          <w:lang w:eastAsia="en-US"/>
        </w:rPr>
      </w:pPr>
      <w:r w:rsidRPr="00D6053F">
        <w:rPr>
          <w:rFonts w:ascii="Times New Roman" w:eastAsia="Times New Roman" w:hAnsi="Times New Roman"/>
          <w:color w:val="auto"/>
          <w:sz w:val="20"/>
        </w:rPr>
        <w:t>na podstawie art. 15 RODO prawo dostępu do danych osobowych jej dotyczących,</w:t>
      </w:r>
    </w:p>
    <w:p w14:paraId="0ECBDA2E" w14:textId="77777777" w:rsidR="008113DA" w:rsidRPr="00D6053F" w:rsidRDefault="008113DA" w:rsidP="00022D5A">
      <w:pPr>
        <w:widowControl/>
        <w:numPr>
          <w:ilvl w:val="0"/>
          <w:numId w:val="20"/>
        </w:numPr>
        <w:shd w:val="clear" w:color="auto" w:fill="FFFFFF"/>
        <w:suppressAutoHyphens w:val="0"/>
        <w:autoSpaceDE w:val="0"/>
        <w:autoSpaceDN w:val="0"/>
        <w:ind w:hanging="357"/>
        <w:jc w:val="both"/>
        <w:rPr>
          <w:rFonts w:ascii="Times New Roman" w:eastAsia="Calibri" w:hAnsi="Times New Roman"/>
          <w:noProof/>
          <w:color w:val="auto"/>
          <w:sz w:val="20"/>
          <w:lang w:eastAsia="en-US"/>
        </w:rPr>
      </w:pPr>
      <w:r w:rsidRPr="00D6053F">
        <w:rPr>
          <w:rFonts w:ascii="Times New Roman" w:eastAsia="Times New Roman" w:hAnsi="Times New Roman"/>
          <w:color w:val="auto"/>
          <w:sz w:val="20"/>
        </w:rPr>
        <w:t>na podstawie art. 16 RODO prawo do sprostowania jej danych osobowych, z uwzględnieniem pkt 9</w:t>
      </w:r>
      <w:r w:rsidR="00D94944">
        <w:rPr>
          <w:rFonts w:ascii="Times New Roman" w:eastAsia="Times New Roman" w:hAnsi="Times New Roman"/>
          <w:color w:val="auto"/>
          <w:sz w:val="20"/>
        </w:rPr>
        <w:t xml:space="preserve"> </w:t>
      </w:r>
      <w:r w:rsidRPr="00D6053F">
        <w:rPr>
          <w:rFonts w:ascii="Times New Roman" w:eastAsia="Times New Roman" w:hAnsi="Times New Roman"/>
          <w:color w:val="auto"/>
          <w:sz w:val="20"/>
        </w:rPr>
        <w:t>klauzuli,</w:t>
      </w:r>
    </w:p>
    <w:p w14:paraId="3D7DD055" w14:textId="77777777" w:rsidR="008113DA" w:rsidRPr="00D6053F" w:rsidRDefault="008113DA" w:rsidP="00022D5A">
      <w:pPr>
        <w:widowControl/>
        <w:numPr>
          <w:ilvl w:val="0"/>
          <w:numId w:val="20"/>
        </w:numPr>
        <w:shd w:val="clear" w:color="auto" w:fill="FFFFFF"/>
        <w:suppressAutoHyphens w:val="0"/>
        <w:autoSpaceDE w:val="0"/>
        <w:autoSpaceDN w:val="0"/>
        <w:ind w:hanging="357"/>
        <w:jc w:val="both"/>
        <w:rPr>
          <w:rFonts w:ascii="Times New Roman" w:eastAsia="Calibri" w:hAnsi="Times New Roman"/>
          <w:noProof/>
          <w:color w:val="auto"/>
          <w:sz w:val="20"/>
          <w:lang w:eastAsia="en-US"/>
        </w:rPr>
      </w:pPr>
      <w:r w:rsidRPr="00D6053F">
        <w:rPr>
          <w:rFonts w:ascii="Times New Roman" w:eastAsia="Times New Roman" w:hAnsi="Times New Roman"/>
          <w:color w:val="auto"/>
          <w:sz w:val="20"/>
        </w:rPr>
        <w:t xml:space="preserve">na podstawie art. 18 RODO prawo żądania od administratora ograniczenia przetwarzania danych osobowych </w:t>
      </w:r>
      <w:r w:rsidR="005C0A94">
        <w:rPr>
          <w:rFonts w:ascii="Times New Roman" w:eastAsia="Times New Roman" w:hAnsi="Times New Roman"/>
          <w:color w:val="auto"/>
          <w:sz w:val="20"/>
        </w:rPr>
        <w:br/>
      </w:r>
      <w:r w:rsidRPr="00D6053F">
        <w:rPr>
          <w:rFonts w:ascii="Times New Roman" w:eastAsia="Times New Roman" w:hAnsi="Times New Roman"/>
          <w:color w:val="auto"/>
          <w:sz w:val="20"/>
        </w:rPr>
        <w:t>z zastrzeżeniem przypadków, o których mowa w art. 18 ust. 2 RODO,</w:t>
      </w:r>
    </w:p>
    <w:p w14:paraId="1EAE1A82" w14:textId="77777777" w:rsidR="008113DA" w:rsidRPr="00D6053F" w:rsidRDefault="008113DA" w:rsidP="00022D5A">
      <w:pPr>
        <w:widowControl/>
        <w:numPr>
          <w:ilvl w:val="0"/>
          <w:numId w:val="20"/>
        </w:numPr>
        <w:shd w:val="clear" w:color="auto" w:fill="FFFFFF"/>
        <w:suppressAutoHyphens w:val="0"/>
        <w:autoSpaceDE w:val="0"/>
        <w:autoSpaceDN w:val="0"/>
        <w:ind w:hanging="357"/>
        <w:jc w:val="both"/>
        <w:rPr>
          <w:rFonts w:ascii="Times New Roman" w:eastAsia="Calibri" w:hAnsi="Times New Roman"/>
          <w:noProof/>
          <w:color w:val="auto"/>
          <w:sz w:val="20"/>
          <w:lang w:eastAsia="en-US"/>
        </w:rPr>
      </w:pPr>
      <w:r w:rsidRPr="00D6053F">
        <w:rPr>
          <w:rFonts w:ascii="Times New Roman" w:eastAsia="Times New Roman" w:hAnsi="Times New Roman"/>
          <w:color w:val="auto"/>
          <w:sz w:val="20"/>
        </w:rPr>
        <w:t>na podstawie art. 21 RODO prawo sprzeciwu wobec przetwarzania danych osobowych w przypadku gdy podstawą prawną przetwarzania jest prawnie uzasadniony interes administratora,</w:t>
      </w:r>
    </w:p>
    <w:p w14:paraId="183BA799" w14:textId="77777777" w:rsidR="008113DA" w:rsidRPr="00D6053F" w:rsidRDefault="008113DA" w:rsidP="00022D5A">
      <w:pPr>
        <w:widowControl/>
        <w:numPr>
          <w:ilvl w:val="0"/>
          <w:numId w:val="20"/>
        </w:numPr>
        <w:suppressAutoHyphens w:val="0"/>
        <w:autoSpaceDE w:val="0"/>
        <w:autoSpaceDN w:val="0"/>
        <w:jc w:val="both"/>
        <w:rPr>
          <w:rFonts w:ascii="Times New Roman" w:eastAsia="Times New Roman" w:hAnsi="Times New Roman"/>
          <w:color w:val="auto"/>
          <w:sz w:val="20"/>
          <w:lang w:val="x-none" w:eastAsia="ar-SA"/>
        </w:rPr>
      </w:pPr>
      <w:r w:rsidRPr="00D6053F">
        <w:rPr>
          <w:rFonts w:ascii="Times New Roman" w:eastAsia="Times New Roman" w:hAnsi="Times New Roman"/>
          <w:color w:val="auto"/>
          <w:sz w:val="20"/>
        </w:rPr>
        <w:t>prawo do wniesienia skargi do Prezesa Urzędu Ochrony Danych Osobowych, gdy uzna, że przetwarzanie danych osobowych jej dotyczących narusza przepisy RODO</w:t>
      </w:r>
      <w:r w:rsidRPr="00D6053F">
        <w:rPr>
          <w:rFonts w:ascii="Times New Roman" w:eastAsia="Times New Roman" w:hAnsi="Times New Roman"/>
          <w:color w:val="auto"/>
          <w:sz w:val="20"/>
          <w:lang w:eastAsia="ar-SA"/>
        </w:rPr>
        <w:t>;</w:t>
      </w:r>
    </w:p>
    <w:p w14:paraId="43995F2A" w14:textId="77777777" w:rsidR="008113DA" w:rsidRPr="00D6053F" w:rsidRDefault="008113DA" w:rsidP="00022D5A">
      <w:pPr>
        <w:widowControl/>
        <w:numPr>
          <w:ilvl w:val="0"/>
          <w:numId w:val="19"/>
        </w:numPr>
        <w:shd w:val="clear" w:color="auto" w:fill="FFFFFF"/>
        <w:suppressAutoHyphens w:val="0"/>
        <w:autoSpaceDE w:val="0"/>
        <w:autoSpaceDN w:val="0"/>
        <w:jc w:val="both"/>
        <w:rPr>
          <w:rFonts w:ascii="Times New Roman" w:eastAsia="Calibri" w:hAnsi="Times New Roman"/>
          <w:noProof/>
          <w:color w:val="auto"/>
          <w:sz w:val="20"/>
          <w:lang w:eastAsia="en-US"/>
        </w:rPr>
      </w:pPr>
      <w:r w:rsidRPr="00D6053F">
        <w:rPr>
          <w:rFonts w:ascii="Times New Roman" w:eastAsia="Times New Roman" w:hAnsi="Times New Roman"/>
          <w:color w:val="auto"/>
          <w:sz w:val="20"/>
          <w:lang w:val="x-none" w:eastAsia="ar-SA"/>
        </w:rPr>
        <w:t xml:space="preserve">Skorzystanie przez osobę, której dane osobowe dotyczą, z uprawnienia do sprostowania lub uzupełnienia, o którym mowa </w:t>
      </w:r>
      <w:r w:rsidR="00D94944">
        <w:rPr>
          <w:rFonts w:ascii="Times New Roman" w:eastAsia="Times New Roman" w:hAnsi="Times New Roman"/>
          <w:color w:val="auto"/>
          <w:sz w:val="20"/>
          <w:lang w:val="x-none" w:eastAsia="ar-SA"/>
        </w:rPr>
        <w:br/>
      </w:r>
      <w:r w:rsidRPr="00D6053F">
        <w:rPr>
          <w:rFonts w:ascii="Times New Roman" w:eastAsia="Times New Roman" w:hAnsi="Times New Roman"/>
          <w:color w:val="auto"/>
          <w:sz w:val="20"/>
          <w:lang w:val="x-none" w:eastAsia="ar-SA"/>
        </w:rPr>
        <w:t xml:space="preserve">w art. 16 </w:t>
      </w:r>
      <w:r w:rsidRPr="00D6053F">
        <w:rPr>
          <w:rFonts w:ascii="Times New Roman" w:eastAsia="Times New Roman" w:hAnsi="Times New Roman"/>
          <w:color w:val="auto"/>
          <w:sz w:val="20"/>
          <w:lang w:eastAsia="ar-SA"/>
        </w:rPr>
        <w:t>RODO</w:t>
      </w:r>
      <w:r w:rsidRPr="00D6053F">
        <w:rPr>
          <w:rFonts w:ascii="Times New Roman" w:eastAsia="Times New Roman" w:hAnsi="Times New Roman"/>
          <w:color w:val="auto"/>
          <w:sz w:val="20"/>
          <w:lang w:val="x-none" w:eastAsia="ar-SA"/>
        </w:rPr>
        <w:t>, nie może skutkować zmianą postanowień umowy</w:t>
      </w:r>
      <w:r w:rsidRPr="00D6053F">
        <w:rPr>
          <w:rFonts w:ascii="Times New Roman" w:eastAsia="Times New Roman" w:hAnsi="Times New Roman"/>
          <w:color w:val="auto"/>
          <w:sz w:val="20"/>
          <w:lang w:eastAsia="ar-SA"/>
        </w:rPr>
        <w:t>;</w:t>
      </w:r>
    </w:p>
    <w:p w14:paraId="6DE4AC24" w14:textId="5060807A" w:rsidR="008113DA" w:rsidRPr="00D6053F" w:rsidRDefault="008113DA" w:rsidP="00022D5A">
      <w:pPr>
        <w:widowControl/>
        <w:numPr>
          <w:ilvl w:val="0"/>
          <w:numId w:val="19"/>
        </w:numPr>
        <w:suppressAutoHyphens w:val="0"/>
        <w:autoSpaceDE w:val="0"/>
        <w:autoSpaceDN w:val="0"/>
        <w:jc w:val="both"/>
        <w:rPr>
          <w:rFonts w:ascii="Times New Roman" w:eastAsia="Times New Roman" w:hAnsi="Times New Roman"/>
          <w:color w:val="auto"/>
          <w:sz w:val="20"/>
          <w:lang w:val="x-none"/>
        </w:rPr>
      </w:pPr>
      <w:r w:rsidRPr="00D6053F">
        <w:rPr>
          <w:rFonts w:ascii="Times New Roman" w:eastAsia="Times New Roman" w:hAnsi="Times New Roman"/>
          <w:color w:val="auto"/>
          <w:sz w:val="20"/>
        </w:rPr>
        <w:t>W przypadku</w:t>
      </w:r>
      <w:r w:rsidR="004B46C3">
        <w:rPr>
          <w:rFonts w:ascii="Times New Roman" w:eastAsia="Times New Roman" w:hAnsi="Times New Roman"/>
          <w:color w:val="auto"/>
          <w:sz w:val="20"/>
        </w:rPr>
        <w:t xml:space="preserve"> korzystania z prawa dostępu z </w:t>
      </w:r>
      <w:r w:rsidRPr="00D6053F">
        <w:rPr>
          <w:rFonts w:ascii="Times New Roman" w:eastAsia="Times New Roman" w:hAnsi="Times New Roman"/>
          <w:color w:val="auto"/>
          <w:sz w:val="20"/>
        </w:rPr>
        <w:t xml:space="preserve">art. 15 RODO Zamawiający może żądać od osoby, której dane dotyczą wskazania dodatkowych informacji mających na celu sprecyzowanie żądania, w szczególności podania nazwy lub daty postępowania </w:t>
      </w:r>
      <w:r w:rsidR="004B46C3">
        <w:rPr>
          <w:rFonts w:ascii="Times New Roman" w:eastAsia="Times New Roman" w:hAnsi="Times New Roman"/>
          <w:color w:val="auto"/>
          <w:sz w:val="20"/>
        </w:rPr>
        <w:br/>
      </w:r>
      <w:r w:rsidRPr="00D6053F">
        <w:rPr>
          <w:rFonts w:ascii="Times New Roman" w:eastAsia="Times New Roman" w:hAnsi="Times New Roman"/>
          <w:color w:val="auto"/>
          <w:sz w:val="20"/>
        </w:rPr>
        <w:t>o udzielenie zamówienia publicznego.</w:t>
      </w:r>
    </w:p>
    <w:p w14:paraId="78ACD1C4" w14:textId="77777777" w:rsidR="008113DA" w:rsidRPr="00D6053F" w:rsidRDefault="008113DA" w:rsidP="00D6053F">
      <w:pPr>
        <w:widowControl/>
        <w:suppressAutoHyphens w:val="0"/>
        <w:rPr>
          <w:rFonts w:ascii="Times New Roman" w:eastAsia="Calibri" w:hAnsi="Times New Roman"/>
          <w:color w:val="FF0000"/>
          <w:sz w:val="20"/>
          <w:lang w:val="x-none" w:eastAsia="en-US"/>
        </w:rPr>
      </w:pPr>
    </w:p>
    <w:p w14:paraId="18F8539A" w14:textId="77777777" w:rsidR="008113DA" w:rsidRPr="00D6053F" w:rsidRDefault="008113DA" w:rsidP="00D6053F">
      <w:pPr>
        <w:suppressAutoHyphens w:val="0"/>
        <w:autoSpaceDE w:val="0"/>
        <w:autoSpaceDN w:val="0"/>
        <w:rPr>
          <w:rFonts w:ascii="Times New Roman" w:eastAsia="Arial" w:hAnsi="Times New Roman"/>
          <w:color w:val="FF0000"/>
          <w:sz w:val="20"/>
          <w:lang w:val="x-none" w:eastAsia="en-US"/>
        </w:rPr>
      </w:pPr>
    </w:p>
    <w:p w14:paraId="09ABF71E" w14:textId="77777777" w:rsidR="008113DA" w:rsidRPr="00D6053F" w:rsidRDefault="008113DA" w:rsidP="00D6053F">
      <w:pPr>
        <w:rPr>
          <w:rFonts w:ascii="Times New Roman" w:eastAsia="SimSun" w:hAnsi="Times New Roman"/>
          <w:color w:val="FF0000"/>
          <w:kern w:val="1"/>
          <w:sz w:val="20"/>
          <w:lang w:val="x-none" w:eastAsia="hi-IN" w:bidi="hi-IN"/>
        </w:rPr>
      </w:pPr>
    </w:p>
    <w:p w14:paraId="2533E7E8" w14:textId="77777777" w:rsidR="008113DA" w:rsidRPr="00D6053F" w:rsidRDefault="008113DA" w:rsidP="00D6053F">
      <w:pPr>
        <w:rPr>
          <w:rFonts w:ascii="Times New Roman" w:eastAsia="SimSun" w:hAnsi="Times New Roman"/>
          <w:color w:val="FF0000"/>
          <w:kern w:val="1"/>
          <w:sz w:val="20"/>
          <w:lang w:val="x-none" w:eastAsia="hi-IN" w:bidi="hi-IN"/>
        </w:rPr>
      </w:pPr>
    </w:p>
    <w:p w14:paraId="535476FD" w14:textId="77777777" w:rsidR="008113DA" w:rsidRPr="00D6053F" w:rsidRDefault="008113DA" w:rsidP="00D6053F">
      <w:pPr>
        <w:rPr>
          <w:rFonts w:ascii="Times New Roman" w:eastAsia="SimSun" w:hAnsi="Times New Roman"/>
          <w:color w:val="FF0000"/>
          <w:kern w:val="1"/>
          <w:sz w:val="20"/>
          <w:lang w:val="x-none" w:eastAsia="hi-IN" w:bidi="hi-IN"/>
        </w:rPr>
      </w:pPr>
    </w:p>
    <w:p w14:paraId="6A659B3A" w14:textId="77777777" w:rsidR="008113DA" w:rsidRPr="00D6053F" w:rsidRDefault="008113DA" w:rsidP="00D6053F">
      <w:pPr>
        <w:rPr>
          <w:rFonts w:ascii="Times New Roman" w:eastAsia="SimSun" w:hAnsi="Times New Roman"/>
          <w:color w:val="FF0000"/>
          <w:kern w:val="1"/>
          <w:sz w:val="20"/>
          <w:lang w:val="x-none" w:eastAsia="hi-IN" w:bidi="hi-IN"/>
        </w:rPr>
      </w:pPr>
    </w:p>
    <w:p w14:paraId="5700FFAC" w14:textId="77777777" w:rsidR="00D6053F" w:rsidRPr="00D6053F" w:rsidRDefault="00D6053F" w:rsidP="00D6053F">
      <w:pPr>
        <w:rPr>
          <w:rFonts w:ascii="Times New Roman" w:eastAsia="SimSun" w:hAnsi="Times New Roman"/>
          <w:color w:val="FF0000"/>
          <w:kern w:val="1"/>
          <w:sz w:val="20"/>
          <w:lang w:val="x-none" w:eastAsia="hi-IN" w:bidi="hi-IN"/>
        </w:rPr>
      </w:pPr>
    </w:p>
    <w:p w14:paraId="5C5D5022" w14:textId="77777777" w:rsidR="00D6053F" w:rsidRPr="00D6053F" w:rsidRDefault="00D6053F" w:rsidP="00D6053F">
      <w:pPr>
        <w:rPr>
          <w:rFonts w:ascii="Times New Roman" w:eastAsia="SimSun" w:hAnsi="Times New Roman"/>
          <w:color w:val="FF0000"/>
          <w:kern w:val="1"/>
          <w:sz w:val="20"/>
          <w:lang w:val="x-none" w:eastAsia="hi-IN" w:bidi="hi-IN"/>
        </w:rPr>
      </w:pPr>
    </w:p>
    <w:p w14:paraId="02D822B7" w14:textId="77777777" w:rsidR="00D6053F" w:rsidRPr="00D6053F" w:rsidRDefault="00D6053F" w:rsidP="00D6053F">
      <w:pPr>
        <w:rPr>
          <w:rFonts w:ascii="Times New Roman" w:eastAsia="SimSun" w:hAnsi="Times New Roman"/>
          <w:color w:val="FF0000"/>
          <w:kern w:val="1"/>
          <w:sz w:val="20"/>
          <w:lang w:val="x-none" w:eastAsia="hi-IN" w:bidi="hi-IN"/>
        </w:rPr>
      </w:pPr>
    </w:p>
    <w:p w14:paraId="38B86B59" w14:textId="77777777" w:rsidR="00D6053F" w:rsidRPr="00D6053F" w:rsidRDefault="00D6053F" w:rsidP="00D6053F">
      <w:pPr>
        <w:rPr>
          <w:rFonts w:ascii="Times New Roman" w:eastAsia="SimSun" w:hAnsi="Times New Roman"/>
          <w:color w:val="FF0000"/>
          <w:kern w:val="1"/>
          <w:sz w:val="20"/>
          <w:lang w:val="x-none" w:eastAsia="hi-IN" w:bidi="hi-IN"/>
        </w:rPr>
      </w:pPr>
    </w:p>
    <w:p w14:paraId="15FAF6E6" w14:textId="77777777" w:rsidR="00D6053F" w:rsidRPr="00D6053F" w:rsidRDefault="00D6053F" w:rsidP="00D6053F">
      <w:pPr>
        <w:rPr>
          <w:rFonts w:ascii="Times New Roman" w:eastAsia="SimSun" w:hAnsi="Times New Roman"/>
          <w:color w:val="FF0000"/>
          <w:kern w:val="1"/>
          <w:sz w:val="20"/>
          <w:lang w:val="x-none" w:eastAsia="hi-IN" w:bidi="hi-IN"/>
        </w:rPr>
      </w:pPr>
    </w:p>
    <w:p w14:paraId="57DE9D8F" w14:textId="77777777" w:rsidR="00D6053F" w:rsidRPr="00D6053F" w:rsidRDefault="00D6053F" w:rsidP="00D6053F">
      <w:pPr>
        <w:rPr>
          <w:rFonts w:ascii="Times New Roman" w:eastAsia="SimSun" w:hAnsi="Times New Roman"/>
          <w:color w:val="FF0000"/>
          <w:kern w:val="1"/>
          <w:sz w:val="20"/>
          <w:lang w:val="x-none" w:eastAsia="hi-IN" w:bidi="hi-IN"/>
        </w:rPr>
      </w:pPr>
    </w:p>
    <w:p w14:paraId="124F6625" w14:textId="77777777" w:rsidR="00D6053F" w:rsidRPr="00D6053F" w:rsidRDefault="00D6053F" w:rsidP="00D6053F">
      <w:pPr>
        <w:rPr>
          <w:rFonts w:ascii="Times New Roman" w:eastAsia="SimSun" w:hAnsi="Times New Roman"/>
          <w:color w:val="FF0000"/>
          <w:kern w:val="1"/>
          <w:sz w:val="20"/>
          <w:lang w:val="x-none" w:eastAsia="hi-IN" w:bidi="hi-IN"/>
        </w:rPr>
      </w:pPr>
    </w:p>
    <w:p w14:paraId="0B0E6233" w14:textId="77777777" w:rsidR="00D6053F" w:rsidRPr="00D6053F" w:rsidRDefault="00D6053F" w:rsidP="00D6053F">
      <w:pPr>
        <w:rPr>
          <w:rFonts w:ascii="Times New Roman" w:eastAsia="SimSun" w:hAnsi="Times New Roman"/>
          <w:color w:val="FF0000"/>
          <w:kern w:val="1"/>
          <w:sz w:val="20"/>
          <w:lang w:val="x-none" w:eastAsia="hi-IN" w:bidi="hi-IN"/>
        </w:rPr>
      </w:pPr>
    </w:p>
    <w:p w14:paraId="41DA0051" w14:textId="77777777" w:rsidR="00D6053F" w:rsidRPr="00D6053F" w:rsidRDefault="00D6053F" w:rsidP="00D6053F">
      <w:pPr>
        <w:rPr>
          <w:rFonts w:ascii="Times New Roman" w:eastAsia="SimSun" w:hAnsi="Times New Roman"/>
          <w:color w:val="FF0000"/>
          <w:kern w:val="1"/>
          <w:sz w:val="20"/>
          <w:lang w:val="x-none" w:eastAsia="hi-IN" w:bidi="hi-IN"/>
        </w:rPr>
      </w:pPr>
    </w:p>
    <w:p w14:paraId="634AE955" w14:textId="77777777" w:rsidR="00D6053F" w:rsidRPr="00D6053F" w:rsidRDefault="00D6053F" w:rsidP="00D6053F">
      <w:pPr>
        <w:rPr>
          <w:rFonts w:ascii="Times New Roman" w:eastAsia="SimSun" w:hAnsi="Times New Roman"/>
          <w:color w:val="FF0000"/>
          <w:kern w:val="1"/>
          <w:sz w:val="20"/>
          <w:lang w:val="x-none" w:eastAsia="hi-IN" w:bidi="hi-IN"/>
        </w:rPr>
      </w:pPr>
    </w:p>
    <w:p w14:paraId="4BE64DC6" w14:textId="77777777" w:rsidR="00D6053F" w:rsidRPr="00D6053F" w:rsidRDefault="00D6053F" w:rsidP="00D6053F">
      <w:pPr>
        <w:rPr>
          <w:rFonts w:ascii="Times New Roman" w:eastAsia="SimSun" w:hAnsi="Times New Roman"/>
          <w:color w:val="FF0000"/>
          <w:kern w:val="1"/>
          <w:sz w:val="20"/>
          <w:lang w:val="x-none" w:eastAsia="hi-IN" w:bidi="hi-IN"/>
        </w:rPr>
      </w:pPr>
    </w:p>
    <w:p w14:paraId="5D429459" w14:textId="77777777" w:rsidR="00D6053F" w:rsidRPr="00D6053F" w:rsidRDefault="00D6053F" w:rsidP="00D6053F">
      <w:pPr>
        <w:rPr>
          <w:rFonts w:ascii="Times New Roman" w:eastAsia="SimSun" w:hAnsi="Times New Roman"/>
          <w:color w:val="FF0000"/>
          <w:kern w:val="1"/>
          <w:sz w:val="20"/>
          <w:lang w:val="x-none" w:eastAsia="hi-IN" w:bidi="hi-IN"/>
        </w:rPr>
      </w:pPr>
    </w:p>
    <w:p w14:paraId="5E41F7FE" w14:textId="77777777" w:rsidR="00D6053F" w:rsidRPr="00D6053F" w:rsidRDefault="00D6053F" w:rsidP="00D6053F">
      <w:pPr>
        <w:rPr>
          <w:rFonts w:ascii="Times New Roman" w:eastAsia="SimSun" w:hAnsi="Times New Roman"/>
          <w:color w:val="FF0000"/>
          <w:kern w:val="1"/>
          <w:sz w:val="20"/>
          <w:lang w:val="x-none" w:eastAsia="hi-IN" w:bidi="hi-IN"/>
        </w:rPr>
      </w:pPr>
    </w:p>
    <w:p w14:paraId="23D3A710" w14:textId="77777777" w:rsidR="00D6053F" w:rsidRPr="00D6053F" w:rsidRDefault="00D6053F" w:rsidP="00D6053F">
      <w:pPr>
        <w:rPr>
          <w:rFonts w:ascii="Times New Roman" w:eastAsia="SimSun" w:hAnsi="Times New Roman"/>
          <w:color w:val="FF0000"/>
          <w:kern w:val="1"/>
          <w:sz w:val="20"/>
          <w:lang w:val="x-none" w:eastAsia="hi-IN" w:bidi="hi-IN"/>
        </w:rPr>
      </w:pPr>
    </w:p>
    <w:p w14:paraId="09BCD7D9" w14:textId="77777777" w:rsidR="00D6053F" w:rsidRPr="00D6053F" w:rsidRDefault="00D6053F" w:rsidP="00D6053F">
      <w:pPr>
        <w:rPr>
          <w:rFonts w:ascii="Times New Roman" w:eastAsia="SimSun" w:hAnsi="Times New Roman"/>
          <w:color w:val="FF0000"/>
          <w:kern w:val="1"/>
          <w:sz w:val="20"/>
          <w:lang w:val="x-none" w:eastAsia="hi-IN" w:bidi="hi-IN"/>
        </w:rPr>
      </w:pPr>
    </w:p>
    <w:p w14:paraId="2CB15ACD" w14:textId="77777777" w:rsidR="00D6053F" w:rsidRDefault="00D6053F" w:rsidP="00D6053F">
      <w:pPr>
        <w:rPr>
          <w:rFonts w:ascii="Times New Roman" w:eastAsia="SimSun" w:hAnsi="Times New Roman"/>
          <w:color w:val="FF0000"/>
          <w:kern w:val="1"/>
          <w:sz w:val="20"/>
          <w:lang w:val="x-none" w:eastAsia="hi-IN" w:bidi="hi-IN"/>
        </w:rPr>
      </w:pPr>
    </w:p>
    <w:p w14:paraId="2AF54271" w14:textId="77777777" w:rsidR="00BD6065" w:rsidRPr="00D6053F" w:rsidRDefault="00BD6065" w:rsidP="00D6053F">
      <w:pPr>
        <w:widowControl/>
        <w:tabs>
          <w:tab w:val="left" w:pos="672"/>
        </w:tabs>
        <w:suppressAutoHyphens w:val="0"/>
        <w:ind w:left="364" w:hanging="294"/>
        <w:rPr>
          <w:rFonts w:ascii="Times New Roman" w:hAnsi="Times New Roman"/>
          <w:b/>
          <w:sz w:val="20"/>
        </w:rPr>
      </w:pPr>
    </w:p>
    <w:sectPr w:rsidR="00BD6065" w:rsidRPr="00D6053F" w:rsidSect="00C357C9">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DD02CF" w14:textId="77777777" w:rsidR="00C85554" w:rsidRDefault="00C85554" w:rsidP="00700064">
      <w:r>
        <w:separator/>
      </w:r>
    </w:p>
  </w:endnote>
  <w:endnote w:type="continuationSeparator" w:id="0">
    <w:p w14:paraId="25B9DF10" w14:textId="77777777" w:rsidR="00C85554" w:rsidRDefault="00C85554" w:rsidP="00700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rlito">
    <w:altName w:val="Calibri"/>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 Mincho Light J">
    <w:altName w:val="Times New Roman"/>
    <w:charset w:val="00"/>
    <w:family w:val="auto"/>
    <w:pitch w:val="variable"/>
  </w:font>
  <w:font w:name="Calibri">
    <w:panose1 w:val="020F0502020204030204"/>
    <w:charset w:val="EE"/>
    <w:family w:val="swiss"/>
    <w:pitch w:val="variable"/>
    <w:sig w:usb0="E4002EFF" w:usb1="C200247B" w:usb2="00000009" w:usb3="00000000" w:csb0="000001FF" w:csb1="00000000"/>
  </w:font>
  <w:font w:name="Thorndale">
    <w:altName w:val="Times New Roman"/>
    <w:panose1 w:val="00000000000000000000"/>
    <w:charset w:val="00"/>
    <w:family w:val="roman"/>
    <w:notTrueType/>
    <w:pitch w:val="default"/>
  </w:font>
  <w:font w:name="Caladea">
    <w:altName w:val="Cambria"/>
    <w:charset w:val="00"/>
    <w:family w:val="roman"/>
    <w:pitch w:val="variable"/>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790E5" w14:textId="5C5C900B" w:rsidR="00F36BDE" w:rsidRDefault="005067D1">
    <w:pPr>
      <w:pStyle w:val="Tekstpodstawowy"/>
      <w:spacing w:line="14" w:lineRule="auto"/>
      <w:rPr>
        <w:sz w:val="20"/>
      </w:rPr>
    </w:pPr>
    <w:r>
      <w:rPr>
        <w:noProof/>
        <w:sz w:val="22"/>
      </w:rPr>
      <mc:AlternateContent>
        <mc:Choice Requires="wps">
          <w:drawing>
            <wp:anchor distT="0" distB="0" distL="114300" distR="114300" simplePos="0" relativeHeight="251658240" behindDoc="1" locked="0" layoutInCell="1" allowOverlap="1" wp14:anchorId="00B549FB" wp14:editId="01029D63">
              <wp:simplePos x="0" y="0"/>
              <wp:positionH relativeFrom="page">
                <wp:posOffset>886460</wp:posOffset>
              </wp:positionH>
              <wp:positionV relativeFrom="page">
                <wp:posOffset>9959975</wp:posOffset>
              </wp:positionV>
              <wp:extent cx="1317625" cy="139700"/>
              <wp:effectExtent l="635" t="0" r="0" b="0"/>
              <wp:wrapNone/>
              <wp:docPr id="173119972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762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09081A" w14:textId="77777777" w:rsidR="00F36BDE" w:rsidRDefault="00F36BDE">
                          <w:pPr>
                            <w:spacing w:line="203" w:lineRule="exact"/>
                            <w:ind w:left="20"/>
                            <w:rPr>
                              <w:rFonts w:ascii="Carlito"/>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B549FB" id="_x0000_t202" coordsize="21600,21600" o:spt="202" path="m,l,21600r21600,l21600,xe">
              <v:stroke joinstyle="miter"/>
              <v:path gradientshapeok="t" o:connecttype="rect"/>
            </v:shapetype>
            <v:shape id="Text Box 3" o:spid="_x0000_s1028" type="#_x0000_t202" style="position:absolute;margin-left:69.8pt;margin-top:784.25pt;width:103.75pt;height: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" filled="f" stroked="f">
              <v:textbox inset="0,0,0,0">
                <w:txbxContent>
                  <w:p w14:paraId="0609081A" w14:textId="77777777" w:rsidR="00F36BDE" w:rsidRDefault="00F36BDE">
                    <w:pPr>
                      <w:spacing w:line="203" w:lineRule="exact"/>
                      <w:ind w:left="20"/>
                      <w:rPr>
                        <w:rFonts w:ascii="Carlito"/>
                        <w:b/>
                        <w:sz w:val="18"/>
                      </w:rPr>
                    </w:pPr>
                  </w:p>
                </w:txbxContent>
              </v:textbox>
              <w10:wrap anchorx="page" anchory="page"/>
            </v:shape>
          </w:pict>
        </mc:Fallback>
      </mc:AlternateContent>
    </w:r>
    <w:r>
      <w:rPr>
        <w:noProof/>
        <w:sz w:val="22"/>
      </w:rPr>
      <mc:AlternateContent>
        <mc:Choice Requires="wps">
          <w:drawing>
            <wp:anchor distT="0" distB="0" distL="114300" distR="114300" simplePos="0" relativeHeight="251659264" behindDoc="1" locked="0" layoutInCell="1" allowOverlap="1" wp14:anchorId="45E3E0DC" wp14:editId="1D463DAA">
              <wp:simplePos x="0" y="0"/>
              <wp:positionH relativeFrom="page">
                <wp:posOffset>6122670</wp:posOffset>
              </wp:positionH>
              <wp:positionV relativeFrom="page">
                <wp:posOffset>9959975</wp:posOffset>
              </wp:positionV>
              <wp:extent cx="576580" cy="139700"/>
              <wp:effectExtent l="0" t="0" r="0" b="0"/>
              <wp:wrapNone/>
              <wp:docPr id="31214030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087569" w14:textId="77777777" w:rsidR="00F36BDE" w:rsidRDefault="00F36BDE">
                          <w:pPr>
                            <w:spacing w:line="203" w:lineRule="exact"/>
                            <w:ind w:left="20"/>
                            <w:rPr>
                              <w:rFonts w:ascii="Carlito"/>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E3E0DC" id="Text Box 4" o:spid="_x0000_s1029" type="#_x0000_t202" style="position:absolute;margin-left:482.1pt;margin-top:784.25pt;width:45.4pt;height:1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" filled="f" stroked="f">
              <v:textbox inset="0,0,0,0">
                <w:txbxContent>
                  <w:p w14:paraId="49087569" w14:textId="77777777" w:rsidR="00F36BDE" w:rsidRDefault="00F36BDE">
                    <w:pPr>
                      <w:spacing w:line="203" w:lineRule="exact"/>
                      <w:ind w:left="20"/>
                      <w:rPr>
                        <w:rFonts w:ascii="Carlito"/>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56514" w14:textId="77777777" w:rsidR="00C85554" w:rsidRDefault="00C85554" w:rsidP="00700064">
      <w:r>
        <w:separator/>
      </w:r>
    </w:p>
  </w:footnote>
  <w:footnote w:type="continuationSeparator" w:id="0">
    <w:p w14:paraId="330BAA6B" w14:textId="77777777" w:rsidR="00C85554" w:rsidRDefault="00C85554" w:rsidP="007000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DB611" w14:textId="3C3F176F" w:rsidR="00F36BDE" w:rsidRDefault="005067D1">
    <w:pPr>
      <w:pStyle w:val="Tekstpodstawowy"/>
      <w:spacing w:line="14" w:lineRule="auto"/>
      <w:rPr>
        <w:sz w:val="20"/>
      </w:rPr>
    </w:pPr>
    <w:r>
      <w:rPr>
        <w:noProof/>
        <w:sz w:val="22"/>
      </w:rPr>
      <mc:AlternateContent>
        <mc:Choice Requires="wps">
          <w:drawing>
            <wp:anchor distT="0" distB="0" distL="114300" distR="114300" simplePos="0" relativeHeight="251656192" behindDoc="1" locked="0" layoutInCell="1" allowOverlap="1" wp14:anchorId="1F9B1C6D" wp14:editId="6D38EF3E">
              <wp:simplePos x="0" y="0"/>
              <wp:positionH relativeFrom="page">
                <wp:posOffset>912495</wp:posOffset>
              </wp:positionH>
              <wp:positionV relativeFrom="page">
                <wp:posOffset>462280</wp:posOffset>
              </wp:positionV>
              <wp:extent cx="5734050" cy="307340"/>
              <wp:effectExtent l="0" t="0" r="1905" b="1905"/>
              <wp:wrapNone/>
              <wp:docPr id="11157259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642BC" w14:textId="77777777" w:rsidR="00F36BDE" w:rsidRDefault="00F36BDE">
                          <w:pPr>
                            <w:ind w:left="10" w:right="10"/>
                            <w:jc w:val="center"/>
                            <w:rPr>
                              <w:rFonts w:ascii="Carlito" w:hAnsi="Carlito"/>
                              <w:b/>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9B1C6D" id="_x0000_t202" coordsize="21600,21600" o:spt="202" path="m,l,21600r21600,l21600,xe">
              <v:stroke joinstyle="miter"/>
              <v:path gradientshapeok="t" o:connecttype="rect"/>
            </v:shapetype>
            <v:shape id="Text Box 1" o:spid="_x0000_s1026" type="#_x0000_t202" style="position:absolute;margin-left:71.85pt;margin-top:36.4pt;width:451.5pt;height:24.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" filled="f" stroked="f">
              <v:textbox inset="0,0,0,0">
                <w:txbxContent>
                  <w:p w14:paraId="523642BC" w14:textId="77777777" w:rsidR="00F36BDE" w:rsidRDefault="00F36BDE">
                    <w:pPr>
                      <w:ind w:left="10" w:right="10"/>
                      <w:jc w:val="center"/>
                      <w:rPr>
                        <w:rFonts w:ascii="Carlito" w:hAnsi="Carlito"/>
                        <w:b/>
                        <w:sz w:val="20"/>
                      </w:rPr>
                    </w:pPr>
                  </w:p>
                </w:txbxContent>
              </v:textbox>
              <w10:wrap anchorx="page" anchory="page"/>
            </v:shape>
          </w:pict>
        </mc:Fallback>
      </mc:AlternateContent>
    </w:r>
    <w:r>
      <w:rPr>
        <w:noProof/>
        <w:sz w:val="22"/>
      </w:rPr>
      <mc:AlternateContent>
        <mc:Choice Requires="wps">
          <w:drawing>
            <wp:anchor distT="0" distB="0" distL="114300" distR="114300" simplePos="0" relativeHeight="251657216" behindDoc="1" locked="0" layoutInCell="1" allowOverlap="1" wp14:anchorId="1C9E51D0" wp14:editId="796DB16A">
              <wp:simplePos x="0" y="0"/>
              <wp:positionH relativeFrom="page">
                <wp:posOffset>4012565</wp:posOffset>
              </wp:positionH>
              <wp:positionV relativeFrom="page">
                <wp:posOffset>918210</wp:posOffset>
              </wp:positionV>
              <wp:extent cx="2661920" cy="165735"/>
              <wp:effectExtent l="2540" t="3810" r="2540" b="1905"/>
              <wp:wrapNone/>
              <wp:docPr id="4097839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A1825C" w14:textId="77777777" w:rsidR="00F36BDE" w:rsidRDefault="00F36BDE">
                          <w:pPr>
                            <w:spacing w:line="232" w:lineRule="exact"/>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E51D0" id="Text Box 2" o:spid="_x0000_s1027" type="#_x0000_t202" style="position:absolute;margin-left:315.95pt;margin-top:72.3pt;width:209.6pt;height:13.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" filled="f" stroked="f">
              <v:textbox inset="0,0,0,0">
                <w:txbxContent>
                  <w:p w14:paraId="67A1825C" w14:textId="77777777" w:rsidR="00F36BDE" w:rsidRDefault="00F36BDE">
                    <w:pPr>
                      <w:spacing w:line="232" w:lineRule="exact"/>
                      <w:ind w:left="20"/>
                      <w:rPr>
                        <w:b/>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50E2894"/>
    <w:name w:val="WW8Num2"/>
    <w:lvl w:ilvl="0">
      <w:start w:val="1"/>
      <w:numFmt w:val="decimal"/>
      <w:lvlText w:val="%1."/>
      <w:lvlJc w:val="left"/>
      <w:pPr>
        <w:tabs>
          <w:tab w:val="num" w:pos="720"/>
        </w:tabs>
        <w:ind w:left="720" w:hanging="360"/>
      </w:pPr>
      <w:rPr>
        <w:rFonts w:ascii="Times New Roman" w:eastAsia="Times New Roman" w:hAnsi="Times New Roman" w:cs="Times New Roman" w:hint="default"/>
        <w:b/>
        <w:bCs/>
        <w:kern w:val="1"/>
        <w:sz w:val="20"/>
        <w:szCs w:val="16"/>
        <w:lang w:val="pl-PL" w:eastAsia="ar-SA" w:bidi="ar-SA"/>
      </w:rPr>
    </w:lvl>
  </w:abstractNum>
  <w:abstractNum w:abstractNumId="1" w15:restartNumberingAfterBreak="0">
    <w:nsid w:val="00000004"/>
    <w:multiLevelType w:val="singleLevel"/>
    <w:tmpl w:val="C50CDC94"/>
    <w:name w:val="WW8Num4"/>
    <w:lvl w:ilvl="0">
      <w:start w:val="1"/>
      <w:numFmt w:val="decimal"/>
      <w:lvlText w:val="%1."/>
      <w:lvlJc w:val="left"/>
      <w:pPr>
        <w:tabs>
          <w:tab w:val="num" w:pos="720"/>
        </w:tabs>
        <w:ind w:left="720" w:hanging="360"/>
      </w:pPr>
      <w:rPr>
        <w:rFonts w:cs="Times New Roman" w:hint="default"/>
        <w:b/>
      </w:rPr>
    </w:lvl>
  </w:abstractNum>
  <w:abstractNum w:abstractNumId="2" w15:restartNumberingAfterBreak="0">
    <w:nsid w:val="00000005"/>
    <w:multiLevelType w:val="singleLevel"/>
    <w:tmpl w:val="93802390"/>
    <w:name w:val="WW8Num5"/>
    <w:lvl w:ilvl="0">
      <w:start w:val="1"/>
      <w:numFmt w:val="decimal"/>
      <w:lvlText w:val="%1."/>
      <w:lvlJc w:val="left"/>
      <w:pPr>
        <w:tabs>
          <w:tab w:val="num" w:pos="502"/>
        </w:tabs>
        <w:ind w:left="502" w:hanging="360"/>
      </w:pPr>
      <w:rPr>
        <w:rFonts w:cs="Times New Roman"/>
        <w:b/>
      </w:rPr>
    </w:lvl>
  </w:abstractNum>
  <w:abstractNum w:abstractNumId="3" w15:restartNumberingAfterBreak="0">
    <w:nsid w:val="00000006"/>
    <w:multiLevelType w:val="multilevel"/>
    <w:tmpl w:val="00000006"/>
    <w:name w:val="WW8Num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DACF87A"/>
    <w:name w:val="WW8Num9"/>
    <w:lvl w:ilvl="0">
      <w:start w:val="1"/>
      <w:numFmt w:val="decimal"/>
      <w:lvlText w:val="%1."/>
      <w:lvlJc w:val="left"/>
      <w:pPr>
        <w:tabs>
          <w:tab w:val="num" w:pos="1068"/>
        </w:tabs>
        <w:ind w:left="1068" w:hanging="360"/>
      </w:pPr>
      <w:rPr>
        <w:b/>
        <w:lang w:val="pl-PL"/>
      </w:rPr>
    </w:lvl>
    <w:lvl w:ilvl="1">
      <w:start w:val="1"/>
      <w:numFmt w:val="decimal"/>
      <w:lvlText w:val="%2."/>
      <w:lvlJc w:val="left"/>
      <w:pPr>
        <w:tabs>
          <w:tab w:val="num" w:pos="1428"/>
        </w:tabs>
        <w:ind w:left="1428" w:hanging="360"/>
      </w:pPr>
    </w:lvl>
    <w:lvl w:ilvl="2">
      <w:start w:val="1"/>
      <w:numFmt w:val="decimal"/>
      <w:lvlText w:val="%3."/>
      <w:lvlJc w:val="left"/>
      <w:pPr>
        <w:tabs>
          <w:tab w:val="num" w:pos="1788"/>
        </w:tabs>
        <w:ind w:left="1788" w:hanging="360"/>
      </w:pPr>
    </w:lvl>
    <w:lvl w:ilvl="3">
      <w:start w:val="1"/>
      <w:numFmt w:val="decimal"/>
      <w:lvlText w:val="%4."/>
      <w:lvlJc w:val="left"/>
      <w:pPr>
        <w:tabs>
          <w:tab w:val="num" w:pos="2148"/>
        </w:tabs>
        <w:ind w:left="2148" w:hanging="360"/>
      </w:pPr>
    </w:lvl>
    <w:lvl w:ilvl="4">
      <w:start w:val="1"/>
      <w:numFmt w:val="decimal"/>
      <w:lvlText w:val="%5."/>
      <w:lvlJc w:val="left"/>
      <w:pPr>
        <w:tabs>
          <w:tab w:val="num" w:pos="2508"/>
        </w:tabs>
        <w:ind w:left="2508" w:hanging="360"/>
      </w:pPr>
    </w:lvl>
    <w:lvl w:ilvl="5">
      <w:start w:val="1"/>
      <w:numFmt w:val="decimal"/>
      <w:lvlText w:val="%6."/>
      <w:lvlJc w:val="left"/>
      <w:pPr>
        <w:tabs>
          <w:tab w:val="num" w:pos="2868"/>
        </w:tabs>
        <w:ind w:left="2868" w:hanging="360"/>
      </w:pPr>
    </w:lvl>
    <w:lvl w:ilvl="6">
      <w:start w:val="1"/>
      <w:numFmt w:val="decimal"/>
      <w:lvlText w:val="%7."/>
      <w:lvlJc w:val="left"/>
      <w:pPr>
        <w:tabs>
          <w:tab w:val="num" w:pos="3228"/>
        </w:tabs>
        <w:ind w:left="3228" w:hanging="360"/>
      </w:pPr>
    </w:lvl>
    <w:lvl w:ilvl="7">
      <w:start w:val="1"/>
      <w:numFmt w:val="decimal"/>
      <w:lvlText w:val="%8."/>
      <w:lvlJc w:val="left"/>
      <w:pPr>
        <w:tabs>
          <w:tab w:val="num" w:pos="3588"/>
        </w:tabs>
        <w:ind w:left="3588" w:hanging="360"/>
      </w:pPr>
    </w:lvl>
    <w:lvl w:ilvl="8">
      <w:start w:val="1"/>
      <w:numFmt w:val="decimal"/>
      <w:lvlText w:val="%9."/>
      <w:lvlJc w:val="left"/>
      <w:pPr>
        <w:tabs>
          <w:tab w:val="num" w:pos="3948"/>
        </w:tabs>
        <w:ind w:left="3948" w:hanging="360"/>
      </w:pPr>
    </w:lvl>
  </w:abstractNum>
  <w:abstractNum w:abstractNumId="5" w15:restartNumberingAfterBreak="0">
    <w:nsid w:val="00000008"/>
    <w:multiLevelType w:val="multilevel"/>
    <w:tmpl w:val="7BB68748"/>
    <w:name w:val="WW8Num10"/>
    <w:lvl w:ilvl="0">
      <w:start w:val="1"/>
      <w:numFmt w:val="decimal"/>
      <w:lvlText w:val="%1."/>
      <w:lvlJc w:val="left"/>
      <w:pPr>
        <w:tabs>
          <w:tab w:val="num" w:pos="360"/>
        </w:tabs>
        <w:ind w:left="360" w:hanging="360"/>
      </w:pPr>
      <w:rPr>
        <w:rFonts w:cs="Times New Roman"/>
        <w:b/>
        <w:bCs/>
        <w:sz w:val="20"/>
        <w:szCs w:val="24"/>
        <w:lang w:val="pl-PL"/>
      </w:rPr>
    </w:lvl>
    <w:lvl w:ilvl="1">
      <w:start w:val="1"/>
      <w:numFmt w:val="decimal"/>
      <w:lvlText w:val="%2."/>
      <w:lvlJc w:val="left"/>
      <w:pPr>
        <w:tabs>
          <w:tab w:val="num" w:pos="720"/>
        </w:tabs>
        <w:ind w:left="720" w:hanging="360"/>
      </w:pPr>
      <w:rPr>
        <w:b/>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6" w15:restartNumberingAfterBreak="0">
    <w:nsid w:val="00000009"/>
    <w:multiLevelType w:val="multilevel"/>
    <w:tmpl w:val="00000009"/>
    <w:name w:val="WW8Num11"/>
    <w:lvl w:ilvl="0">
      <w:start w:val="1"/>
      <w:numFmt w:val="decimal"/>
      <w:lvlText w:val="%1."/>
      <w:lvlJc w:val="left"/>
      <w:pPr>
        <w:tabs>
          <w:tab w:val="num" w:pos="1080"/>
        </w:tabs>
        <w:ind w:left="1080" w:hanging="360"/>
      </w:pPr>
      <w:rPr>
        <w:rFonts w:ascii="Times New Roman" w:hAnsi="Times New Roman" w:cs="Times New Roman"/>
        <w:b/>
        <w:bCs/>
        <w:color w:val="000000"/>
        <w:sz w:val="24"/>
        <w:szCs w:val="24"/>
        <w:lang w:val="pl-PL"/>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7" w15:restartNumberingAfterBreak="0">
    <w:nsid w:val="0000000A"/>
    <w:multiLevelType w:val="multilevel"/>
    <w:tmpl w:val="0000000A"/>
    <w:name w:val="WW8Num12"/>
    <w:lvl w:ilvl="0">
      <w:start w:val="1"/>
      <w:numFmt w:val="decimal"/>
      <w:lvlText w:val="%1."/>
      <w:lvlJc w:val="left"/>
      <w:pPr>
        <w:tabs>
          <w:tab w:val="num" w:pos="1080"/>
        </w:tabs>
        <w:ind w:left="1080" w:hanging="360"/>
      </w:pPr>
      <w:rPr>
        <w:rFonts w:ascii="Times New Roman" w:hAnsi="Times New Roman" w:cs="Arial"/>
        <w:b/>
        <w:bCs/>
        <w:i w:val="0"/>
        <w:iCs/>
        <w:sz w:val="24"/>
        <w:szCs w:val="24"/>
      </w:rPr>
    </w:lvl>
    <w:lvl w:ilvl="1">
      <w:start w:val="1"/>
      <w:numFmt w:val="decimal"/>
      <w:lvlText w:val="%2."/>
      <w:lvlJc w:val="left"/>
      <w:pPr>
        <w:tabs>
          <w:tab w:val="num" w:pos="1440"/>
        </w:tabs>
        <w:ind w:left="1440" w:hanging="360"/>
      </w:pPr>
      <w:rPr>
        <w:rFonts w:ascii="Times New Roman" w:hAnsi="Times New Roman" w:cs="Arial"/>
        <w:b/>
        <w:bCs/>
        <w:i w:val="0"/>
        <w:iCs/>
        <w:sz w:val="24"/>
        <w:szCs w:val="24"/>
      </w:rPr>
    </w:lvl>
    <w:lvl w:ilvl="2">
      <w:start w:val="1"/>
      <w:numFmt w:val="decimal"/>
      <w:lvlText w:val="%3."/>
      <w:lvlJc w:val="left"/>
      <w:pPr>
        <w:tabs>
          <w:tab w:val="num" w:pos="1800"/>
        </w:tabs>
        <w:ind w:left="1800" w:hanging="360"/>
      </w:pPr>
      <w:rPr>
        <w:rFonts w:ascii="Times New Roman" w:hAnsi="Times New Roman" w:cs="Arial"/>
        <w:b/>
        <w:bCs/>
        <w:i w:val="0"/>
        <w:iCs/>
        <w:sz w:val="24"/>
        <w:szCs w:val="24"/>
      </w:rPr>
    </w:lvl>
    <w:lvl w:ilvl="3">
      <w:start w:val="1"/>
      <w:numFmt w:val="decimal"/>
      <w:lvlText w:val="%4."/>
      <w:lvlJc w:val="left"/>
      <w:pPr>
        <w:tabs>
          <w:tab w:val="num" w:pos="2160"/>
        </w:tabs>
        <w:ind w:left="2160" w:hanging="360"/>
      </w:pPr>
      <w:rPr>
        <w:rFonts w:ascii="Times New Roman" w:hAnsi="Times New Roman" w:cs="Arial"/>
        <w:b/>
        <w:bCs/>
        <w:i w:val="0"/>
        <w:iCs/>
        <w:sz w:val="24"/>
        <w:szCs w:val="24"/>
      </w:rPr>
    </w:lvl>
    <w:lvl w:ilvl="4">
      <w:start w:val="1"/>
      <w:numFmt w:val="decimal"/>
      <w:lvlText w:val="%5."/>
      <w:lvlJc w:val="left"/>
      <w:pPr>
        <w:tabs>
          <w:tab w:val="num" w:pos="2520"/>
        </w:tabs>
        <w:ind w:left="2520" w:hanging="360"/>
      </w:pPr>
      <w:rPr>
        <w:rFonts w:ascii="Times New Roman" w:hAnsi="Times New Roman" w:cs="Arial"/>
        <w:b/>
        <w:bCs/>
        <w:i w:val="0"/>
        <w:iCs/>
        <w:sz w:val="24"/>
        <w:szCs w:val="24"/>
      </w:rPr>
    </w:lvl>
    <w:lvl w:ilvl="5">
      <w:start w:val="1"/>
      <w:numFmt w:val="decimal"/>
      <w:lvlText w:val="%6."/>
      <w:lvlJc w:val="left"/>
      <w:pPr>
        <w:tabs>
          <w:tab w:val="num" w:pos="2880"/>
        </w:tabs>
        <w:ind w:left="2880" w:hanging="360"/>
      </w:pPr>
      <w:rPr>
        <w:rFonts w:ascii="Times New Roman" w:hAnsi="Times New Roman" w:cs="Arial"/>
        <w:b/>
        <w:bCs/>
        <w:i w:val="0"/>
        <w:iCs/>
        <w:sz w:val="24"/>
        <w:szCs w:val="24"/>
      </w:rPr>
    </w:lvl>
    <w:lvl w:ilvl="6">
      <w:start w:val="1"/>
      <w:numFmt w:val="decimal"/>
      <w:lvlText w:val="%7."/>
      <w:lvlJc w:val="left"/>
      <w:pPr>
        <w:tabs>
          <w:tab w:val="num" w:pos="3240"/>
        </w:tabs>
        <w:ind w:left="3240" w:hanging="360"/>
      </w:pPr>
      <w:rPr>
        <w:rFonts w:ascii="Times New Roman" w:hAnsi="Times New Roman" w:cs="Arial"/>
        <w:b/>
        <w:bCs/>
        <w:i w:val="0"/>
        <w:iCs/>
        <w:sz w:val="24"/>
        <w:szCs w:val="24"/>
      </w:rPr>
    </w:lvl>
    <w:lvl w:ilvl="7">
      <w:start w:val="1"/>
      <w:numFmt w:val="decimal"/>
      <w:lvlText w:val="%8."/>
      <w:lvlJc w:val="left"/>
      <w:pPr>
        <w:tabs>
          <w:tab w:val="num" w:pos="3600"/>
        </w:tabs>
        <w:ind w:left="3600" w:hanging="360"/>
      </w:pPr>
      <w:rPr>
        <w:rFonts w:ascii="Times New Roman" w:hAnsi="Times New Roman" w:cs="Arial"/>
        <w:b/>
        <w:bCs/>
        <w:i w:val="0"/>
        <w:iCs/>
        <w:sz w:val="24"/>
        <w:szCs w:val="24"/>
      </w:rPr>
    </w:lvl>
    <w:lvl w:ilvl="8">
      <w:start w:val="1"/>
      <w:numFmt w:val="decimal"/>
      <w:lvlText w:val="%9."/>
      <w:lvlJc w:val="left"/>
      <w:pPr>
        <w:tabs>
          <w:tab w:val="num" w:pos="3960"/>
        </w:tabs>
        <w:ind w:left="3960" w:hanging="360"/>
      </w:pPr>
      <w:rPr>
        <w:rFonts w:ascii="Times New Roman" w:hAnsi="Times New Roman" w:cs="Arial"/>
        <w:b/>
        <w:bCs/>
        <w:i w:val="0"/>
        <w:iCs/>
        <w:sz w:val="24"/>
        <w:szCs w:val="24"/>
      </w:rPr>
    </w:lvl>
  </w:abstractNum>
  <w:abstractNum w:abstractNumId="8" w15:restartNumberingAfterBreak="0">
    <w:nsid w:val="0000000D"/>
    <w:multiLevelType w:val="multilevel"/>
    <w:tmpl w:val="065C546E"/>
    <w:name w:val="WW8Num13"/>
    <w:lvl w:ilvl="0">
      <w:start w:val="1"/>
      <w:numFmt w:val="decimal"/>
      <w:lvlText w:val="%1."/>
      <w:lvlJc w:val="left"/>
      <w:pPr>
        <w:tabs>
          <w:tab w:val="num" w:pos="720"/>
        </w:tabs>
        <w:ind w:left="720" w:hanging="360"/>
      </w:pPr>
      <w:rPr>
        <w:rFonts w:ascii="Times New Roman" w:hAnsi="Times New Roman" w:cs="Times New Roman" w:hint="default"/>
        <w:b/>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CA6D2C"/>
    <w:multiLevelType w:val="hybridMultilevel"/>
    <w:tmpl w:val="4C5CB712"/>
    <w:lvl w:ilvl="0" w:tplc="5BC02E72">
      <w:start w:val="1"/>
      <w:numFmt w:val="decimal"/>
      <w:lvlText w:val="%1."/>
      <w:lvlJc w:val="left"/>
      <w:pPr>
        <w:ind w:left="1019" w:hanging="284"/>
      </w:pPr>
      <w:rPr>
        <w:rFonts w:ascii="Carlito" w:eastAsia="Carlito" w:hAnsi="Carlito" w:cs="Carlito" w:hint="default"/>
        <w:w w:val="100"/>
        <w:sz w:val="22"/>
        <w:szCs w:val="22"/>
        <w:lang w:val="pl-PL" w:eastAsia="en-US" w:bidi="ar-SA"/>
      </w:rPr>
    </w:lvl>
    <w:lvl w:ilvl="1" w:tplc="34782A02">
      <w:start w:val="1"/>
      <w:numFmt w:val="decimal"/>
      <w:lvlText w:val="%2)"/>
      <w:lvlJc w:val="left"/>
      <w:pPr>
        <w:ind w:left="358" w:hanging="358"/>
      </w:pPr>
      <w:rPr>
        <w:rFonts w:ascii="Times New Roman" w:eastAsia="Carlito" w:hAnsi="Times New Roman" w:cs="Times New Roman" w:hint="default"/>
        <w:b/>
        <w:bCs w:val="0"/>
        <w:w w:val="100"/>
        <w:sz w:val="20"/>
        <w:szCs w:val="20"/>
        <w:lang w:val="pl-PL" w:eastAsia="en-US" w:bidi="ar-SA"/>
      </w:rPr>
    </w:lvl>
    <w:lvl w:ilvl="2" w:tplc="BE043CC2">
      <w:start w:val="1"/>
      <w:numFmt w:val="lowerLetter"/>
      <w:lvlText w:val="%3)"/>
      <w:lvlJc w:val="left"/>
      <w:pPr>
        <w:ind w:left="641" w:hanging="358"/>
      </w:pPr>
      <w:rPr>
        <w:rFonts w:ascii="Times New Roman" w:eastAsia="Carlito" w:hAnsi="Times New Roman" w:cs="Times New Roman" w:hint="default"/>
        <w:b/>
        <w:bCs w:val="0"/>
        <w:spacing w:val="-1"/>
        <w:w w:val="100"/>
        <w:sz w:val="20"/>
        <w:szCs w:val="20"/>
        <w:lang w:val="pl-PL" w:eastAsia="en-US" w:bidi="ar-SA"/>
      </w:rPr>
    </w:lvl>
    <w:lvl w:ilvl="3" w:tplc="2E3AD1B4">
      <w:numFmt w:val="bullet"/>
      <w:lvlText w:val="•"/>
      <w:lvlJc w:val="left"/>
      <w:pPr>
        <w:ind w:left="1800" w:hanging="358"/>
      </w:pPr>
      <w:rPr>
        <w:rFonts w:hint="default"/>
        <w:lang w:val="pl-PL" w:eastAsia="en-US" w:bidi="ar-SA"/>
      </w:rPr>
    </w:lvl>
    <w:lvl w:ilvl="4" w:tplc="68AE58C4">
      <w:numFmt w:val="bullet"/>
      <w:lvlText w:val="•"/>
      <w:lvlJc w:val="left"/>
      <w:pPr>
        <w:ind w:left="3083" w:hanging="358"/>
      </w:pPr>
      <w:rPr>
        <w:rFonts w:hint="default"/>
        <w:lang w:val="pl-PL" w:eastAsia="en-US" w:bidi="ar-SA"/>
      </w:rPr>
    </w:lvl>
    <w:lvl w:ilvl="5" w:tplc="CE704D30">
      <w:numFmt w:val="bullet"/>
      <w:lvlText w:val="•"/>
      <w:lvlJc w:val="left"/>
      <w:pPr>
        <w:ind w:left="4367" w:hanging="358"/>
      </w:pPr>
      <w:rPr>
        <w:rFonts w:hint="default"/>
        <w:lang w:val="pl-PL" w:eastAsia="en-US" w:bidi="ar-SA"/>
      </w:rPr>
    </w:lvl>
    <w:lvl w:ilvl="6" w:tplc="9C7CC9A6">
      <w:numFmt w:val="bullet"/>
      <w:lvlText w:val="•"/>
      <w:lvlJc w:val="left"/>
      <w:pPr>
        <w:ind w:left="5651" w:hanging="358"/>
      </w:pPr>
      <w:rPr>
        <w:rFonts w:hint="default"/>
        <w:lang w:val="pl-PL" w:eastAsia="en-US" w:bidi="ar-SA"/>
      </w:rPr>
    </w:lvl>
    <w:lvl w:ilvl="7" w:tplc="8A3E1478">
      <w:numFmt w:val="bullet"/>
      <w:lvlText w:val="•"/>
      <w:lvlJc w:val="left"/>
      <w:pPr>
        <w:ind w:left="6935" w:hanging="358"/>
      </w:pPr>
      <w:rPr>
        <w:rFonts w:hint="default"/>
        <w:lang w:val="pl-PL" w:eastAsia="en-US" w:bidi="ar-SA"/>
      </w:rPr>
    </w:lvl>
    <w:lvl w:ilvl="8" w:tplc="9106362A">
      <w:numFmt w:val="bullet"/>
      <w:lvlText w:val="•"/>
      <w:lvlJc w:val="left"/>
      <w:pPr>
        <w:ind w:left="8218" w:hanging="358"/>
      </w:pPr>
      <w:rPr>
        <w:rFonts w:hint="default"/>
        <w:lang w:val="pl-PL" w:eastAsia="en-US" w:bidi="ar-SA"/>
      </w:rPr>
    </w:lvl>
  </w:abstractNum>
  <w:abstractNum w:abstractNumId="10" w15:restartNumberingAfterBreak="0">
    <w:nsid w:val="067A2FE9"/>
    <w:multiLevelType w:val="hybridMultilevel"/>
    <w:tmpl w:val="50986758"/>
    <w:lvl w:ilvl="0" w:tplc="1EA06A8C">
      <w:start w:val="1"/>
      <w:numFmt w:val="decimal"/>
      <w:lvlText w:val="%1)"/>
      <w:lvlJc w:val="left"/>
      <w:pPr>
        <w:ind w:left="430" w:hanging="360"/>
      </w:pPr>
      <w:rPr>
        <w:rFonts w:hint="default"/>
        <w:b/>
        <w:bCs w:val="0"/>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1" w15:restartNumberingAfterBreak="0">
    <w:nsid w:val="0E033D30"/>
    <w:multiLevelType w:val="hybridMultilevel"/>
    <w:tmpl w:val="D4D46B8A"/>
    <w:lvl w:ilvl="0" w:tplc="FFFFFFFF">
      <w:start w:val="1"/>
      <w:numFmt w:val="decimal"/>
      <w:lvlText w:val="%1."/>
      <w:lvlJc w:val="left"/>
      <w:pPr>
        <w:ind w:left="360" w:hanging="360"/>
      </w:pPr>
      <w:rPr>
        <w:rFonts w:cs="Times New Roman"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ED357F6"/>
    <w:multiLevelType w:val="hybridMultilevel"/>
    <w:tmpl w:val="D4D46B8A"/>
    <w:lvl w:ilvl="0" w:tplc="FFFFFFFF">
      <w:start w:val="1"/>
      <w:numFmt w:val="decimal"/>
      <w:lvlText w:val="%1."/>
      <w:lvlJc w:val="left"/>
      <w:pPr>
        <w:ind w:left="360" w:hanging="360"/>
      </w:pPr>
      <w:rPr>
        <w:rFonts w:cs="Times New Roman"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1FA636A"/>
    <w:multiLevelType w:val="hybridMultilevel"/>
    <w:tmpl w:val="FD788040"/>
    <w:lvl w:ilvl="0" w:tplc="B7666E54">
      <w:start w:val="1"/>
      <w:numFmt w:val="decimal"/>
      <w:lvlText w:val="%1."/>
      <w:lvlJc w:val="left"/>
      <w:pPr>
        <w:ind w:left="360" w:hanging="360"/>
      </w:pPr>
      <w:rPr>
        <w:rFonts w:cs="Times New Roman" w:hint="default"/>
        <w:b/>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82750C1"/>
    <w:multiLevelType w:val="hybridMultilevel"/>
    <w:tmpl w:val="E8B61816"/>
    <w:lvl w:ilvl="0" w:tplc="6956772A">
      <w:start w:val="1"/>
      <w:numFmt w:val="decimal"/>
      <w:lvlText w:val="%1)"/>
      <w:lvlJc w:val="left"/>
      <w:pPr>
        <w:ind w:left="1145" w:hanging="360"/>
      </w:pPr>
      <w:rPr>
        <w:rFonts w:eastAsia="SimSun" w:cs="Mangal" w:hint="default"/>
        <w:b/>
        <w:sz w:val="2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5" w15:restartNumberingAfterBreak="0">
    <w:nsid w:val="19797C4D"/>
    <w:multiLevelType w:val="hybridMultilevel"/>
    <w:tmpl w:val="D4D46B8A"/>
    <w:lvl w:ilvl="0" w:tplc="FFFFFFFF">
      <w:start w:val="1"/>
      <w:numFmt w:val="decimal"/>
      <w:lvlText w:val="%1."/>
      <w:lvlJc w:val="left"/>
      <w:pPr>
        <w:ind w:left="360" w:hanging="360"/>
      </w:pPr>
      <w:rPr>
        <w:rFonts w:cs="Times New Roman"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1E4C5E"/>
    <w:multiLevelType w:val="hybridMultilevel"/>
    <w:tmpl w:val="D4D46B8A"/>
    <w:lvl w:ilvl="0" w:tplc="FFFFFFFF">
      <w:start w:val="1"/>
      <w:numFmt w:val="decimal"/>
      <w:lvlText w:val="%1."/>
      <w:lvlJc w:val="left"/>
      <w:pPr>
        <w:ind w:left="360" w:hanging="360"/>
      </w:pPr>
      <w:rPr>
        <w:rFonts w:cs="Times New Roman"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3720FC3"/>
    <w:multiLevelType w:val="hybridMultilevel"/>
    <w:tmpl w:val="22E88918"/>
    <w:lvl w:ilvl="0" w:tplc="D256A99E">
      <w:start w:val="1"/>
      <w:numFmt w:val="decimal"/>
      <w:lvlText w:val="%1)"/>
      <w:lvlJc w:val="left"/>
      <w:pPr>
        <w:ind w:left="720" w:hanging="360"/>
      </w:pPr>
      <w:rPr>
        <w:rFonts w:ascii="Times New Roman" w:eastAsia="Arial Unicode MS" w:hAnsi="Times New Roman" w:cs="Times New Roman"/>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977D1F"/>
    <w:multiLevelType w:val="multilevel"/>
    <w:tmpl w:val="8BF4AA38"/>
    <w:lvl w:ilvl="0">
      <w:start w:val="1"/>
      <w:numFmt w:val="decimal"/>
      <w:pStyle w:val="Listapoziom1"/>
      <w:suff w:val="space"/>
      <w:lvlText w:val="§ %1."/>
      <w:lvlJc w:val="center"/>
      <w:pPr>
        <w:ind w:left="360" w:hanging="72"/>
      </w:pPr>
      <w:rPr>
        <w:rFonts w:cs="Times New Roman" w:hint="default"/>
      </w:rPr>
    </w:lvl>
    <w:lvl w:ilvl="1">
      <w:start w:val="2"/>
      <w:numFmt w:val="decimal"/>
      <w:lvlText w:val="%2."/>
      <w:lvlJc w:val="left"/>
      <w:pPr>
        <w:tabs>
          <w:tab w:val="num" w:pos="567"/>
        </w:tabs>
        <w:ind w:left="567" w:hanging="567"/>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252703A6"/>
    <w:multiLevelType w:val="hybridMultilevel"/>
    <w:tmpl w:val="FD788040"/>
    <w:lvl w:ilvl="0" w:tplc="FFFFFFFF">
      <w:start w:val="1"/>
      <w:numFmt w:val="decimal"/>
      <w:lvlText w:val="%1."/>
      <w:lvlJc w:val="left"/>
      <w:pPr>
        <w:ind w:left="360" w:hanging="360"/>
      </w:pPr>
      <w:rPr>
        <w:rFonts w:cs="Times New Roman" w:hint="default"/>
        <w:b/>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86F5F2E"/>
    <w:multiLevelType w:val="hybridMultilevel"/>
    <w:tmpl w:val="D4D46B8A"/>
    <w:lvl w:ilvl="0" w:tplc="FFFFFFFF">
      <w:start w:val="1"/>
      <w:numFmt w:val="decimal"/>
      <w:lvlText w:val="%1."/>
      <w:lvlJc w:val="left"/>
      <w:pPr>
        <w:ind w:left="360" w:hanging="360"/>
      </w:pPr>
      <w:rPr>
        <w:rFonts w:cs="Times New Roman"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E9B325E"/>
    <w:multiLevelType w:val="hybridMultilevel"/>
    <w:tmpl w:val="4B429A14"/>
    <w:lvl w:ilvl="0" w:tplc="58BCC1AC">
      <w:start w:val="1"/>
      <w:numFmt w:val="decimal"/>
      <w:lvlText w:val="%1)"/>
      <w:lvlJc w:val="left"/>
      <w:pPr>
        <w:ind w:left="720" w:hanging="360"/>
      </w:pPr>
      <w:rPr>
        <w:rFonts w:cs="Times New Roman"/>
        <w:b/>
      </w:rPr>
    </w:lvl>
    <w:lvl w:ilvl="1" w:tplc="73E82870">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34B65811"/>
    <w:multiLevelType w:val="hybridMultilevel"/>
    <w:tmpl w:val="68A04F86"/>
    <w:lvl w:ilvl="0" w:tplc="FFFFFFFF">
      <w:start w:val="1"/>
      <w:numFmt w:val="decimal"/>
      <w:lvlText w:val="%1."/>
      <w:lvlJc w:val="left"/>
      <w:pPr>
        <w:ind w:left="360" w:hanging="360"/>
      </w:pPr>
      <w:rPr>
        <w:rFonts w:cs="Times New Roman"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73B1349"/>
    <w:multiLevelType w:val="hybridMultilevel"/>
    <w:tmpl w:val="68A04F86"/>
    <w:lvl w:ilvl="0" w:tplc="FFFFFFFF">
      <w:start w:val="1"/>
      <w:numFmt w:val="decimal"/>
      <w:lvlText w:val="%1."/>
      <w:lvlJc w:val="left"/>
      <w:pPr>
        <w:ind w:left="360" w:hanging="360"/>
      </w:pPr>
      <w:rPr>
        <w:rFonts w:cs="Times New Roman"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A737AE3"/>
    <w:multiLevelType w:val="hybridMultilevel"/>
    <w:tmpl w:val="6D2A6064"/>
    <w:lvl w:ilvl="0" w:tplc="0415000F">
      <w:start w:val="1"/>
      <w:numFmt w:val="decimal"/>
      <w:lvlText w:val="%1."/>
      <w:lvlJc w:val="left"/>
      <w:pPr>
        <w:ind w:left="360" w:hanging="360"/>
      </w:pPr>
      <w:rPr>
        <w:b/>
        <w:i w:val="0"/>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3C52477A"/>
    <w:multiLevelType w:val="hybridMultilevel"/>
    <w:tmpl w:val="68A04F86"/>
    <w:lvl w:ilvl="0" w:tplc="FFFFFFFF">
      <w:start w:val="1"/>
      <w:numFmt w:val="decimal"/>
      <w:lvlText w:val="%1."/>
      <w:lvlJc w:val="left"/>
      <w:pPr>
        <w:ind w:left="360" w:hanging="360"/>
      </w:pPr>
      <w:rPr>
        <w:rFonts w:cs="Times New Roman"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C734650"/>
    <w:multiLevelType w:val="hybridMultilevel"/>
    <w:tmpl w:val="7AEAC968"/>
    <w:lvl w:ilvl="0" w:tplc="3498F6F8">
      <w:start w:val="1"/>
      <w:numFmt w:val="lowerLetter"/>
      <w:lvlText w:val="%1)"/>
      <w:lvlJc w:val="left"/>
      <w:pPr>
        <w:ind w:left="1068" w:hanging="360"/>
      </w:pPr>
      <w:rPr>
        <w:b/>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48FB15AA"/>
    <w:multiLevelType w:val="hybridMultilevel"/>
    <w:tmpl w:val="D4D46B8A"/>
    <w:lvl w:ilvl="0" w:tplc="FFFFFFFF">
      <w:start w:val="1"/>
      <w:numFmt w:val="decimal"/>
      <w:lvlText w:val="%1."/>
      <w:lvlJc w:val="left"/>
      <w:pPr>
        <w:ind w:left="360" w:hanging="360"/>
      </w:pPr>
      <w:rPr>
        <w:rFonts w:cs="Times New Roman"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A5A12B3"/>
    <w:multiLevelType w:val="hybridMultilevel"/>
    <w:tmpl w:val="ED906032"/>
    <w:lvl w:ilvl="0" w:tplc="C9369200">
      <w:start w:val="1"/>
      <w:numFmt w:val="decimal"/>
      <w:lvlText w:val="%1)"/>
      <w:lvlJc w:val="left"/>
      <w:pPr>
        <w:ind w:left="358" w:hanging="358"/>
      </w:pPr>
      <w:rPr>
        <w:rFonts w:ascii="Times New Roman" w:eastAsia="Carlito" w:hAnsi="Times New Roman" w:cs="Times New Roman" w:hint="default"/>
        <w:b/>
        <w:bCs w:val="0"/>
        <w:w w:val="100"/>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6C41A4"/>
    <w:multiLevelType w:val="hybridMultilevel"/>
    <w:tmpl w:val="AFC80A48"/>
    <w:lvl w:ilvl="0" w:tplc="B1FC97E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1707CA"/>
    <w:multiLevelType w:val="hybridMultilevel"/>
    <w:tmpl w:val="D4D46B8A"/>
    <w:lvl w:ilvl="0" w:tplc="FFFFFFFF">
      <w:start w:val="1"/>
      <w:numFmt w:val="decimal"/>
      <w:lvlText w:val="%1."/>
      <w:lvlJc w:val="left"/>
      <w:pPr>
        <w:ind w:left="360" w:hanging="360"/>
      </w:pPr>
      <w:rPr>
        <w:rFonts w:cs="Times New Roman"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2037ADD"/>
    <w:multiLevelType w:val="hybridMultilevel"/>
    <w:tmpl w:val="444CADAE"/>
    <w:lvl w:ilvl="0" w:tplc="A15E0CA0">
      <w:start w:val="1"/>
      <w:numFmt w:val="decimal"/>
      <w:lvlText w:val="%1)"/>
      <w:lvlJc w:val="left"/>
      <w:pPr>
        <w:ind w:left="720" w:hanging="360"/>
      </w:pPr>
      <w:rPr>
        <w:rFonts w:hint="default"/>
        <w:b/>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6105C15"/>
    <w:multiLevelType w:val="hybridMultilevel"/>
    <w:tmpl w:val="D4D46B8A"/>
    <w:lvl w:ilvl="0" w:tplc="FFFFFFFF">
      <w:start w:val="1"/>
      <w:numFmt w:val="decimal"/>
      <w:lvlText w:val="%1."/>
      <w:lvlJc w:val="left"/>
      <w:pPr>
        <w:ind w:left="360" w:hanging="360"/>
      </w:pPr>
      <w:rPr>
        <w:rFonts w:cs="Times New Roman"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250673"/>
    <w:multiLevelType w:val="hybridMultilevel"/>
    <w:tmpl w:val="22E88918"/>
    <w:lvl w:ilvl="0" w:tplc="FFFFFFFF">
      <w:start w:val="1"/>
      <w:numFmt w:val="decimal"/>
      <w:lvlText w:val="%1)"/>
      <w:lvlJc w:val="left"/>
      <w:pPr>
        <w:ind w:left="720" w:hanging="360"/>
      </w:pPr>
      <w:rPr>
        <w:rFonts w:ascii="Times New Roman" w:eastAsia="Arial Unicode MS" w:hAnsi="Times New Roman" w:cs="Times New Roman"/>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70E714C"/>
    <w:multiLevelType w:val="hybridMultilevel"/>
    <w:tmpl w:val="D4D46B8A"/>
    <w:lvl w:ilvl="0" w:tplc="FFFFFFFF">
      <w:start w:val="1"/>
      <w:numFmt w:val="decimal"/>
      <w:lvlText w:val="%1."/>
      <w:lvlJc w:val="left"/>
      <w:pPr>
        <w:ind w:left="360" w:hanging="360"/>
      </w:pPr>
      <w:rPr>
        <w:rFonts w:cs="Times New Roman"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7547FCD"/>
    <w:multiLevelType w:val="hybridMultilevel"/>
    <w:tmpl w:val="DD80F78A"/>
    <w:lvl w:ilvl="0" w:tplc="03C01EF2">
      <w:start w:val="1"/>
      <w:numFmt w:val="lowerLetter"/>
      <w:lvlText w:val="%1)"/>
      <w:lvlJc w:val="left"/>
      <w:pPr>
        <w:ind w:left="717" w:hanging="360"/>
      </w:pPr>
      <w:rPr>
        <w:rFonts w:ascii="Times New Roman" w:eastAsia="Times New Roman" w:hAnsi="Times New Roman" w:cs="Times New Roman"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6" w15:restartNumberingAfterBreak="0">
    <w:nsid w:val="579E00BE"/>
    <w:multiLevelType w:val="hybridMultilevel"/>
    <w:tmpl w:val="441E8E28"/>
    <w:lvl w:ilvl="0" w:tplc="FE8832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7C4608"/>
    <w:multiLevelType w:val="hybridMultilevel"/>
    <w:tmpl w:val="0BDA01A0"/>
    <w:lvl w:ilvl="0" w:tplc="9FF620E8">
      <w:start w:val="1"/>
      <w:numFmt w:val="decimal"/>
      <w:lvlText w:val="%1)"/>
      <w:lvlJc w:val="left"/>
      <w:pPr>
        <w:ind w:left="1145" w:hanging="360"/>
      </w:pPr>
      <w:rPr>
        <w:rFonts w:eastAsia="SimSun" w:cs="Mangal" w:hint="default"/>
        <w:b/>
        <w:sz w:val="2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8" w15:restartNumberingAfterBreak="0">
    <w:nsid w:val="5DF30062"/>
    <w:multiLevelType w:val="hybridMultilevel"/>
    <w:tmpl w:val="68A04F86"/>
    <w:lvl w:ilvl="0" w:tplc="FFFFFFFF">
      <w:start w:val="1"/>
      <w:numFmt w:val="decimal"/>
      <w:lvlText w:val="%1."/>
      <w:lvlJc w:val="left"/>
      <w:pPr>
        <w:ind w:left="360" w:hanging="360"/>
      </w:pPr>
      <w:rPr>
        <w:rFonts w:cs="Times New Roman"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15D655E"/>
    <w:multiLevelType w:val="hybridMultilevel"/>
    <w:tmpl w:val="9EBE5BC6"/>
    <w:lvl w:ilvl="0" w:tplc="46327A34">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12"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641E30A7"/>
    <w:multiLevelType w:val="hybridMultilevel"/>
    <w:tmpl w:val="2450853C"/>
    <w:lvl w:ilvl="0" w:tplc="F4ECAF82">
      <w:start w:val="1"/>
      <w:numFmt w:val="decimal"/>
      <w:lvlText w:val="%1)"/>
      <w:lvlJc w:val="left"/>
      <w:pPr>
        <w:ind w:left="720" w:hanging="360"/>
      </w:pPr>
      <w:rPr>
        <w:rFonts w:ascii="Times New Roman" w:eastAsia="Times New Roman" w:hAnsi="Times New Roman" w:cs="Times New Roman"/>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649736B9"/>
    <w:multiLevelType w:val="singleLevel"/>
    <w:tmpl w:val="9522E56E"/>
    <w:lvl w:ilvl="0">
      <w:start w:val="1"/>
      <w:numFmt w:val="decimal"/>
      <w:lvlText w:val="%1)"/>
      <w:lvlJc w:val="left"/>
      <w:pPr>
        <w:ind w:left="360" w:hanging="360"/>
      </w:pPr>
      <w:rPr>
        <w:rFonts w:cs="Times New Roman"/>
        <w:b/>
        <w:bCs w:val="0"/>
        <w:color w:val="auto"/>
      </w:rPr>
    </w:lvl>
  </w:abstractNum>
  <w:abstractNum w:abstractNumId="42" w15:restartNumberingAfterBreak="0">
    <w:nsid w:val="65CC1A8E"/>
    <w:multiLevelType w:val="hybridMultilevel"/>
    <w:tmpl w:val="76622470"/>
    <w:lvl w:ilvl="0" w:tplc="27E0219E">
      <w:start w:val="1"/>
      <w:numFmt w:val="lowerLetter"/>
      <w:lvlText w:val="%1)"/>
      <w:lvlJc w:val="left"/>
      <w:pPr>
        <w:ind w:left="1068" w:hanging="360"/>
      </w:pPr>
      <w:rPr>
        <w:rFonts w:ascii="Times New Roman" w:eastAsia="Times New Roman" w:hAnsi="Times New Roman" w:cs="Times New Roman"/>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66B506EF"/>
    <w:multiLevelType w:val="hybridMultilevel"/>
    <w:tmpl w:val="D4D46B8A"/>
    <w:lvl w:ilvl="0" w:tplc="FFFFFFFF">
      <w:start w:val="1"/>
      <w:numFmt w:val="decimal"/>
      <w:lvlText w:val="%1."/>
      <w:lvlJc w:val="left"/>
      <w:pPr>
        <w:ind w:left="360" w:hanging="360"/>
      </w:pPr>
      <w:rPr>
        <w:rFonts w:cs="Times New Roman"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A13272C"/>
    <w:multiLevelType w:val="hybridMultilevel"/>
    <w:tmpl w:val="63A651D8"/>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23196F"/>
    <w:multiLevelType w:val="hybridMultilevel"/>
    <w:tmpl w:val="FC5E65B6"/>
    <w:lvl w:ilvl="0" w:tplc="FFFFFFFF">
      <w:start w:val="1"/>
      <w:numFmt w:val="decimal"/>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F932D3E"/>
    <w:multiLevelType w:val="hybridMultilevel"/>
    <w:tmpl w:val="788AC0A0"/>
    <w:lvl w:ilvl="0" w:tplc="582E458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C87B21"/>
    <w:multiLevelType w:val="hybridMultilevel"/>
    <w:tmpl w:val="FC5E65B6"/>
    <w:lvl w:ilvl="0" w:tplc="FFFFFFFF">
      <w:start w:val="1"/>
      <w:numFmt w:val="decimal"/>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30E1F97"/>
    <w:multiLevelType w:val="hybridMultilevel"/>
    <w:tmpl w:val="B776A6E2"/>
    <w:lvl w:ilvl="0" w:tplc="BFA0CED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73027"/>
    <w:multiLevelType w:val="hybridMultilevel"/>
    <w:tmpl w:val="D4D46B8A"/>
    <w:lvl w:ilvl="0" w:tplc="FFFFFFFF">
      <w:start w:val="1"/>
      <w:numFmt w:val="decimal"/>
      <w:lvlText w:val="%1."/>
      <w:lvlJc w:val="left"/>
      <w:pPr>
        <w:ind w:left="360" w:hanging="360"/>
      </w:pPr>
      <w:rPr>
        <w:rFonts w:cs="Times New Roman"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3FB3BD6"/>
    <w:multiLevelType w:val="hybridMultilevel"/>
    <w:tmpl w:val="D4D46B8A"/>
    <w:lvl w:ilvl="0" w:tplc="FFFFFFFF">
      <w:start w:val="1"/>
      <w:numFmt w:val="decimal"/>
      <w:lvlText w:val="%1."/>
      <w:lvlJc w:val="left"/>
      <w:pPr>
        <w:ind w:left="360" w:hanging="360"/>
      </w:pPr>
      <w:rPr>
        <w:rFonts w:cs="Times New Roman"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91A2288"/>
    <w:multiLevelType w:val="hybridMultilevel"/>
    <w:tmpl w:val="D4D46B8A"/>
    <w:lvl w:ilvl="0" w:tplc="FFFFFFFF">
      <w:start w:val="1"/>
      <w:numFmt w:val="decimal"/>
      <w:lvlText w:val="%1."/>
      <w:lvlJc w:val="left"/>
      <w:pPr>
        <w:ind w:left="360" w:hanging="360"/>
      </w:pPr>
      <w:rPr>
        <w:rFonts w:cs="Times New Roman"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92C53C4"/>
    <w:multiLevelType w:val="hybridMultilevel"/>
    <w:tmpl w:val="D4D46B8A"/>
    <w:lvl w:ilvl="0" w:tplc="FFFFFFFF">
      <w:start w:val="1"/>
      <w:numFmt w:val="decimal"/>
      <w:lvlText w:val="%1."/>
      <w:lvlJc w:val="left"/>
      <w:pPr>
        <w:ind w:left="360" w:hanging="360"/>
      </w:pPr>
      <w:rPr>
        <w:rFonts w:cs="Times New Roman"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A960ED1"/>
    <w:multiLevelType w:val="hybridMultilevel"/>
    <w:tmpl w:val="B5BEEBBC"/>
    <w:lvl w:ilvl="0" w:tplc="2ADA4CEE">
      <w:start w:val="1"/>
      <w:numFmt w:val="decimal"/>
      <w:lvlText w:val="%1)"/>
      <w:lvlJc w:val="left"/>
      <w:pPr>
        <w:ind w:left="720" w:hanging="360"/>
      </w:pPr>
      <w:rPr>
        <w:rFonts w:ascii="Times New Roman" w:eastAsia="HG Mincho Light J" w:hAnsi="Times New Roman" w:cs="Times New Roman" w:hint="default"/>
        <w:b/>
        <w:bCs w:val="0"/>
        <w:sz w:val="20"/>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8B4C05"/>
    <w:multiLevelType w:val="hybridMultilevel"/>
    <w:tmpl w:val="FC5E65B6"/>
    <w:lvl w:ilvl="0" w:tplc="FFFFFFFF">
      <w:start w:val="1"/>
      <w:numFmt w:val="decimal"/>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CE95631"/>
    <w:multiLevelType w:val="hybridMultilevel"/>
    <w:tmpl w:val="C17E8E3C"/>
    <w:lvl w:ilvl="0" w:tplc="F9E68A1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F9A093E"/>
    <w:multiLevelType w:val="hybridMultilevel"/>
    <w:tmpl w:val="D4D46B8A"/>
    <w:lvl w:ilvl="0" w:tplc="FFFFFFFF">
      <w:start w:val="1"/>
      <w:numFmt w:val="decimal"/>
      <w:lvlText w:val="%1."/>
      <w:lvlJc w:val="left"/>
      <w:pPr>
        <w:ind w:left="360" w:hanging="360"/>
      </w:pPr>
      <w:rPr>
        <w:rFonts w:cs="Times New Roman"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56657743">
    <w:abstractNumId w:val="18"/>
  </w:num>
  <w:num w:numId="2" w16cid:durableId="1557934620">
    <w:abstractNumId w:val="36"/>
  </w:num>
  <w:num w:numId="3" w16cid:durableId="528371708">
    <w:abstractNumId w:val="55"/>
  </w:num>
  <w:num w:numId="4" w16cid:durableId="1164010473">
    <w:abstractNumId w:val="46"/>
  </w:num>
  <w:num w:numId="5" w16cid:durableId="730542118">
    <w:abstractNumId w:val="29"/>
  </w:num>
  <w:num w:numId="6" w16cid:durableId="1335835148">
    <w:abstractNumId w:val="37"/>
  </w:num>
  <w:num w:numId="7" w16cid:durableId="430664567">
    <w:abstractNumId w:val="14"/>
  </w:num>
  <w:num w:numId="8" w16cid:durableId="1887133374">
    <w:abstractNumId w:val="26"/>
  </w:num>
  <w:num w:numId="9" w16cid:durableId="1755472150">
    <w:abstractNumId w:val="17"/>
  </w:num>
  <w:num w:numId="10" w16cid:durableId="1564752938">
    <w:abstractNumId w:val="43"/>
  </w:num>
  <w:num w:numId="11" w16cid:durableId="1477453761">
    <w:abstractNumId w:val="15"/>
  </w:num>
  <w:num w:numId="12" w16cid:durableId="1329673507">
    <w:abstractNumId w:val="20"/>
  </w:num>
  <w:num w:numId="13" w16cid:durableId="1098871829">
    <w:abstractNumId w:val="51"/>
  </w:num>
  <w:num w:numId="14" w16cid:durableId="529077622">
    <w:abstractNumId w:val="11"/>
  </w:num>
  <w:num w:numId="15" w16cid:durableId="385229373">
    <w:abstractNumId w:val="27"/>
  </w:num>
  <w:num w:numId="16" w16cid:durableId="692657564">
    <w:abstractNumId w:val="56"/>
  </w:num>
  <w:num w:numId="17" w16cid:durableId="234170041">
    <w:abstractNumId w:val="32"/>
  </w:num>
  <w:num w:numId="18" w16cid:durableId="1211914984">
    <w:abstractNumId w:val="16"/>
  </w:num>
  <w:num w:numId="19" w16cid:durableId="895044213">
    <w:abstractNumId w:val="24"/>
  </w:num>
  <w:num w:numId="20" w16cid:durableId="883367931">
    <w:abstractNumId w:val="35"/>
  </w:num>
  <w:num w:numId="21" w16cid:durableId="712076688">
    <w:abstractNumId w:val="31"/>
  </w:num>
  <w:num w:numId="22" w16cid:durableId="2069259434">
    <w:abstractNumId w:val="10"/>
  </w:num>
  <w:num w:numId="23" w16cid:durableId="405229966">
    <w:abstractNumId w:val="22"/>
  </w:num>
  <w:num w:numId="24" w16cid:durableId="1866862045">
    <w:abstractNumId w:val="25"/>
  </w:num>
  <w:num w:numId="25" w16cid:durableId="401299221">
    <w:abstractNumId w:val="23"/>
  </w:num>
  <w:num w:numId="26" w16cid:durableId="315765035">
    <w:abstractNumId w:val="38"/>
  </w:num>
  <w:num w:numId="27" w16cid:durableId="2032611798">
    <w:abstractNumId w:val="30"/>
  </w:num>
  <w:num w:numId="28" w16cid:durableId="220555639">
    <w:abstractNumId w:val="12"/>
  </w:num>
  <w:num w:numId="29" w16cid:durableId="1054163512">
    <w:abstractNumId w:val="45"/>
  </w:num>
  <w:num w:numId="30" w16cid:durableId="552426511">
    <w:abstractNumId w:val="54"/>
  </w:num>
  <w:num w:numId="31" w16cid:durableId="1980450224">
    <w:abstractNumId w:val="47"/>
  </w:num>
  <w:num w:numId="32" w16cid:durableId="118917508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41372970">
    <w:abstractNumId w:val="50"/>
  </w:num>
  <w:num w:numId="34" w16cid:durableId="1832715493">
    <w:abstractNumId w:val="9"/>
  </w:num>
  <w:num w:numId="35" w16cid:durableId="1984236797">
    <w:abstractNumId w:val="28"/>
  </w:num>
  <w:num w:numId="36" w16cid:durableId="1939830668">
    <w:abstractNumId w:val="33"/>
  </w:num>
  <w:num w:numId="37" w16cid:durableId="2240273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11933637">
    <w:abstractNumId w:val="48"/>
  </w:num>
  <w:num w:numId="39" w16cid:durableId="1846357811">
    <w:abstractNumId w:val="42"/>
  </w:num>
  <w:num w:numId="40" w16cid:durableId="1633367778">
    <w:abstractNumId w:val="44"/>
  </w:num>
  <w:num w:numId="41" w16cid:durableId="699404012">
    <w:abstractNumId w:val="40"/>
  </w:num>
  <w:num w:numId="42" w16cid:durableId="507714803">
    <w:abstractNumId w:val="13"/>
  </w:num>
  <w:num w:numId="43" w16cid:durableId="1425683451">
    <w:abstractNumId w:val="41"/>
    <w:lvlOverride w:ilvl="0">
      <w:startOverride w:val="1"/>
    </w:lvlOverride>
  </w:num>
  <w:num w:numId="44" w16cid:durableId="1752584609">
    <w:abstractNumId w:val="53"/>
  </w:num>
  <w:num w:numId="45" w16cid:durableId="1704480021">
    <w:abstractNumId w:val="52"/>
  </w:num>
  <w:num w:numId="46" w16cid:durableId="1903951894">
    <w:abstractNumId w:val="19"/>
  </w:num>
  <w:num w:numId="47" w16cid:durableId="2069724214">
    <w:abstractNumId w:val="34"/>
  </w:num>
  <w:num w:numId="48" w16cid:durableId="1694188560">
    <w:abstractNumId w:val="4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6E1"/>
    <w:rsid w:val="0000044A"/>
    <w:rsid w:val="00022D5A"/>
    <w:rsid w:val="00022DF4"/>
    <w:rsid w:val="00023B15"/>
    <w:rsid w:val="00030148"/>
    <w:rsid w:val="00031008"/>
    <w:rsid w:val="0003239B"/>
    <w:rsid w:val="00043408"/>
    <w:rsid w:val="0005504F"/>
    <w:rsid w:val="0006722D"/>
    <w:rsid w:val="0008752C"/>
    <w:rsid w:val="0008762E"/>
    <w:rsid w:val="0009308B"/>
    <w:rsid w:val="00093F37"/>
    <w:rsid w:val="000A07F6"/>
    <w:rsid w:val="000A2BFD"/>
    <w:rsid w:val="000E4ADA"/>
    <w:rsid w:val="00100D28"/>
    <w:rsid w:val="00123B85"/>
    <w:rsid w:val="001255F7"/>
    <w:rsid w:val="0012792C"/>
    <w:rsid w:val="00154ADA"/>
    <w:rsid w:val="00155FAD"/>
    <w:rsid w:val="0016079A"/>
    <w:rsid w:val="00174327"/>
    <w:rsid w:val="00175EFF"/>
    <w:rsid w:val="00177C96"/>
    <w:rsid w:val="00182DE7"/>
    <w:rsid w:val="00190A0A"/>
    <w:rsid w:val="001A5A6F"/>
    <w:rsid w:val="001B2413"/>
    <w:rsid w:val="001B24F1"/>
    <w:rsid w:val="001B76F9"/>
    <w:rsid w:val="001C53FC"/>
    <w:rsid w:val="001D1B7C"/>
    <w:rsid w:val="001E1AE1"/>
    <w:rsid w:val="001E7269"/>
    <w:rsid w:val="001E78D6"/>
    <w:rsid w:val="001F1F79"/>
    <w:rsid w:val="00207E07"/>
    <w:rsid w:val="002111E6"/>
    <w:rsid w:val="0021164A"/>
    <w:rsid w:val="00217079"/>
    <w:rsid w:val="0023323E"/>
    <w:rsid w:val="00233B76"/>
    <w:rsid w:val="00235A2C"/>
    <w:rsid w:val="0028148D"/>
    <w:rsid w:val="002871EA"/>
    <w:rsid w:val="002900F2"/>
    <w:rsid w:val="00293557"/>
    <w:rsid w:val="002A50A7"/>
    <w:rsid w:val="002B130A"/>
    <w:rsid w:val="002C05B5"/>
    <w:rsid w:val="002D3913"/>
    <w:rsid w:val="002D4A16"/>
    <w:rsid w:val="002D5786"/>
    <w:rsid w:val="002D5E5D"/>
    <w:rsid w:val="002D6BD3"/>
    <w:rsid w:val="002D7F78"/>
    <w:rsid w:val="002F02F2"/>
    <w:rsid w:val="002F497A"/>
    <w:rsid w:val="002F732A"/>
    <w:rsid w:val="00307C29"/>
    <w:rsid w:val="003135B6"/>
    <w:rsid w:val="00314431"/>
    <w:rsid w:val="003247D6"/>
    <w:rsid w:val="00334017"/>
    <w:rsid w:val="003340AB"/>
    <w:rsid w:val="0033416F"/>
    <w:rsid w:val="0034096A"/>
    <w:rsid w:val="00340C86"/>
    <w:rsid w:val="003451DF"/>
    <w:rsid w:val="0038319A"/>
    <w:rsid w:val="00390A78"/>
    <w:rsid w:val="003A0BA5"/>
    <w:rsid w:val="003A3069"/>
    <w:rsid w:val="003A3523"/>
    <w:rsid w:val="003A51D8"/>
    <w:rsid w:val="003D1270"/>
    <w:rsid w:val="00405264"/>
    <w:rsid w:val="00437195"/>
    <w:rsid w:val="00450540"/>
    <w:rsid w:val="00452E40"/>
    <w:rsid w:val="00453754"/>
    <w:rsid w:val="00453D62"/>
    <w:rsid w:val="00461BA6"/>
    <w:rsid w:val="004639D3"/>
    <w:rsid w:val="004641B0"/>
    <w:rsid w:val="0046777E"/>
    <w:rsid w:val="00477655"/>
    <w:rsid w:val="004820D1"/>
    <w:rsid w:val="00491CF8"/>
    <w:rsid w:val="004B0659"/>
    <w:rsid w:val="004B3408"/>
    <w:rsid w:val="004B4417"/>
    <w:rsid w:val="004B46C3"/>
    <w:rsid w:val="004D484B"/>
    <w:rsid w:val="004E51E6"/>
    <w:rsid w:val="005053CE"/>
    <w:rsid w:val="005067D1"/>
    <w:rsid w:val="00510347"/>
    <w:rsid w:val="005152E0"/>
    <w:rsid w:val="0051581D"/>
    <w:rsid w:val="00523787"/>
    <w:rsid w:val="00524F75"/>
    <w:rsid w:val="00533402"/>
    <w:rsid w:val="005334A1"/>
    <w:rsid w:val="0053591F"/>
    <w:rsid w:val="0053659E"/>
    <w:rsid w:val="00545861"/>
    <w:rsid w:val="00556259"/>
    <w:rsid w:val="0057268D"/>
    <w:rsid w:val="00573FE2"/>
    <w:rsid w:val="00586F4B"/>
    <w:rsid w:val="005962DE"/>
    <w:rsid w:val="005A2546"/>
    <w:rsid w:val="005A2BD7"/>
    <w:rsid w:val="005A3ABB"/>
    <w:rsid w:val="005C0A94"/>
    <w:rsid w:val="005C1C40"/>
    <w:rsid w:val="005C3AC3"/>
    <w:rsid w:val="005D27F6"/>
    <w:rsid w:val="005E26E1"/>
    <w:rsid w:val="005E582F"/>
    <w:rsid w:val="005F5414"/>
    <w:rsid w:val="00623F28"/>
    <w:rsid w:val="0062772C"/>
    <w:rsid w:val="00632574"/>
    <w:rsid w:val="006353B3"/>
    <w:rsid w:val="00642799"/>
    <w:rsid w:val="0065524D"/>
    <w:rsid w:val="0065630C"/>
    <w:rsid w:val="00656A4D"/>
    <w:rsid w:val="00663B97"/>
    <w:rsid w:val="00687FEC"/>
    <w:rsid w:val="00694E51"/>
    <w:rsid w:val="006957F0"/>
    <w:rsid w:val="006A0B4D"/>
    <w:rsid w:val="006A0D1A"/>
    <w:rsid w:val="006C38D7"/>
    <w:rsid w:val="006D277A"/>
    <w:rsid w:val="006D643A"/>
    <w:rsid w:val="00700064"/>
    <w:rsid w:val="0070667A"/>
    <w:rsid w:val="00710A3C"/>
    <w:rsid w:val="007232B3"/>
    <w:rsid w:val="00730EF1"/>
    <w:rsid w:val="0073688C"/>
    <w:rsid w:val="00737A9C"/>
    <w:rsid w:val="00761890"/>
    <w:rsid w:val="007624E0"/>
    <w:rsid w:val="0076637F"/>
    <w:rsid w:val="0077518F"/>
    <w:rsid w:val="007820BA"/>
    <w:rsid w:val="00785C8E"/>
    <w:rsid w:val="007A6DA8"/>
    <w:rsid w:val="007A7D6B"/>
    <w:rsid w:val="007D00B8"/>
    <w:rsid w:val="007E2238"/>
    <w:rsid w:val="007E4393"/>
    <w:rsid w:val="007E7323"/>
    <w:rsid w:val="00801144"/>
    <w:rsid w:val="00804002"/>
    <w:rsid w:val="008113DA"/>
    <w:rsid w:val="00811898"/>
    <w:rsid w:val="008320CA"/>
    <w:rsid w:val="00833A4F"/>
    <w:rsid w:val="00853F0E"/>
    <w:rsid w:val="008636DF"/>
    <w:rsid w:val="00872DB5"/>
    <w:rsid w:val="0088767F"/>
    <w:rsid w:val="00887F4A"/>
    <w:rsid w:val="0089135D"/>
    <w:rsid w:val="00896D96"/>
    <w:rsid w:val="00896F4E"/>
    <w:rsid w:val="008A538E"/>
    <w:rsid w:val="008B0442"/>
    <w:rsid w:val="008C1C23"/>
    <w:rsid w:val="008C32F2"/>
    <w:rsid w:val="008C57B6"/>
    <w:rsid w:val="008D0921"/>
    <w:rsid w:val="008D13BB"/>
    <w:rsid w:val="008D4D5E"/>
    <w:rsid w:val="008E69F6"/>
    <w:rsid w:val="008F0740"/>
    <w:rsid w:val="008F6EC1"/>
    <w:rsid w:val="008F75F9"/>
    <w:rsid w:val="009050AB"/>
    <w:rsid w:val="0090788D"/>
    <w:rsid w:val="00911C20"/>
    <w:rsid w:val="00935BF7"/>
    <w:rsid w:val="00943A74"/>
    <w:rsid w:val="009673EF"/>
    <w:rsid w:val="00972A9C"/>
    <w:rsid w:val="009802BC"/>
    <w:rsid w:val="00993427"/>
    <w:rsid w:val="00993ECA"/>
    <w:rsid w:val="00996BAC"/>
    <w:rsid w:val="009A4BAE"/>
    <w:rsid w:val="009B28F3"/>
    <w:rsid w:val="009C01EF"/>
    <w:rsid w:val="009D153F"/>
    <w:rsid w:val="009D5207"/>
    <w:rsid w:val="009D5CA8"/>
    <w:rsid w:val="009F0F8C"/>
    <w:rsid w:val="009F4847"/>
    <w:rsid w:val="009F5087"/>
    <w:rsid w:val="00A02BFC"/>
    <w:rsid w:val="00A04308"/>
    <w:rsid w:val="00A10DA4"/>
    <w:rsid w:val="00A17F49"/>
    <w:rsid w:val="00A213F8"/>
    <w:rsid w:val="00A240DB"/>
    <w:rsid w:val="00A2448E"/>
    <w:rsid w:val="00A3572F"/>
    <w:rsid w:val="00A3696B"/>
    <w:rsid w:val="00A46709"/>
    <w:rsid w:val="00A67944"/>
    <w:rsid w:val="00A706FC"/>
    <w:rsid w:val="00A81D8E"/>
    <w:rsid w:val="00A874B1"/>
    <w:rsid w:val="00AA1539"/>
    <w:rsid w:val="00AA7C95"/>
    <w:rsid w:val="00AB4037"/>
    <w:rsid w:val="00AD0E4D"/>
    <w:rsid w:val="00AD128B"/>
    <w:rsid w:val="00AD274A"/>
    <w:rsid w:val="00AD5D94"/>
    <w:rsid w:val="00AF403D"/>
    <w:rsid w:val="00B03976"/>
    <w:rsid w:val="00B07D00"/>
    <w:rsid w:val="00B24B67"/>
    <w:rsid w:val="00B3213A"/>
    <w:rsid w:val="00B33D88"/>
    <w:rsid w:val="00B33F78"/>
    <w:rsid w:val="00B379DC"/>
    <w:rsid w:val="00B4769B"/>
    <w:rsid w:val="00B53352"/>
    <w:rsid w:val="00B56A83"/>
    <w:rsid w:val="00B640B7"/>
    <w:rsid w:val="00BB19C5"/>
    <w:rsid w:val="00BB1FF6"/>
    <w:rsid w:val="00BB7230"/>
    <w:rsid w:val="00BC18A9"/>
    <w:rsid w:val="00BD455F"/>
    <w:rsid w:val="00BD6065"/>
    <w:rsid w:val="00BE15E1"/>
    <w:rsid w:val="00BE51AE"/>
    <w:rsid w:val="00BE5361"/>
    <w:rsid w:val="00BF0CA6"/>
    <w:rsid w:val="00BF7EA5"/>
    <w:rsid w:val="00C0164A"/>
    <w:rsid w:val="00C04659"/>
    <w:rsid w:val="00C11AEF"/>
    <w:rsid w:val="00C1636D"/>
    <w:rsid w:val="00C20747"/>
    <w:rsid w:val="00C24EC5"/>
    <w:rsid w:val="00C30042"/>
    <w:rsid w:val="00C357C9"/>
    <w:rsid w:val="00C42ED5"/>
    <w:rsid w:val="00C70600"/>
    <w:rsid w:val="00C85554"/>
    <w:rsid w:val="00CA0A09"/>
    <w:rsid w:val="00CC323C"/>
    <w:rsid w:val="00CC4AA4"/>
    <w:rsid w:val="00CD6C2F"/>
    <w:rsid w:val="00CE39DB"/>
    <w:rsid w:val="00CF2042"/>
    <w:rsid w:val="00CF6AD2"/>
    <w:rsid w:val="00CF6D9A"/>
    <w:rsid w:val="00CF7805"/>
    <w:rsid w:val="00D0120E"/>
    <w:rsid w:val="00D0700F"/>
    <w:rsid w:val="00D108CD"/>
    <w:rsid w:val="00D1323B"/>
    <w:rsid w:val="00D26EAD"/>
    <w:rsid w:val="00D271A2"/>
    <w:rsid w:val="00D371FC"/>
    <w:rsid w:val="00D445AF"/>
    <w:rsid w:val="00D47338"/>
    <w:rsid w:val="00D6053F"/>
    <w:rsid w:val="00D64410"/>
    <w:rsid w:val="00D645A7"/>
    <w:rsid w:val="00D74376"/>
    <w:rsid w:val="00D759FC"/>
    <w:rsid w:val="00D82766"/>
    <w:rsid w:val="00D8377B"/>
    <w:rsid w:val="00D94944"/>
    <w:rsid w:val="00DB7514"/>
    <w:rsid w:val="00DC6859"/>
    <w:rsid w:val="00DD6FCE"/>
    <w:rsid w:val="00DF020A"/>
    <w:rsid w:val="00DF0386"/>
    <w:rsid w:val="00DF425A"/>
    <w:rsid w:val="00DF4F09"/>
    <w:rsid w:val="00E027A8"/>
    <w:rsid w:val="00E113D0"/>
    <w:rsid w:val="00E20CAA"/>
    <w:rsid w:val="00E51C7C"/>
    <w:rsid w:val="00E71041"/>
    <w:rsid w:val="00E72A89"/>
    <w:rsid w:val="00EA7306"/>
    <w:rsid w:val="00EB03EC"/>
    <w:rsid w:val="00EC0063"/>
    <w:rsid w:val="00ED1C2C"/>
    <w:rsid w:val="00EF3724"/>
    <w:rsid w:val="00F03452"/>
    <w:rsid w:val="00F071D6"/>
    <w:rsid w:val="00F24DFD"/>
    <w:rsid w:val="00F36378"/>
    <w:rsid w:val="00F36BDE"/>
    <w:rsid w:val="00F51A92"/>
    <w:rsid w:val="00F52A5E"/>
    <w:rsid w:val="00F56A84"/>
    <w:rsid w:val="00F650B1"/>
    <w:rsid w:val="00F65856"/>
    <w:rsid w:val="00F71EC2"/>
    <w:rsid w:val="00F73D0E"/>
    <w:rsid w:val="00F81E7A"/>
    <w:rsid w:val="00F81EF2"/>
    <w:rsid w:val="00F92842"/>
    <w:rsid w:val="00F950AD"/>
    <w:rsid w:val="00FA2FBA"/>
    <w:rsid w:val="00FB4746"/>
    <w:rsid w:val="00FB770A"/>
    <w:rsid w:val="00FC214D"/>
    <w:rsid w:val="00FC3964"/>
    <w:rsid w:val="00FC7C6B"/>
    <w:rsid w:val="00FD1B2A"/>
    <w:rsid w:val="00FD4166"/>
    <w:rsid w:val="00FD5257"/>
    <w:rsid w:val="00FD5E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1B27AE"/>
  <w15:chartTrackingRefBased/>
  <w15:docId w15:val="{80A73E55-81E1-4EEC-96C8-0B512D289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26E1"/>
    <w:pPr>
      <w:widowControl w:val="0"/>
      <w:suppressAutoHyphens/>
    </w:pPr>
    <w:rPr>
      <w:rFonts w:ascii="Thorndale" w:eastAsia="HG Mincho Light J" w:hAnsi="Thorndale"/>
      <w:color w:val="000000"/>
      <w:sz w:val="24"/>
    </w:rPr>
  </w:style>
  <w:style w:type="paragraph" w:styleId="Nagwek1">
    <w:name w:val="heading 1"/>
    <w:basedOn w:val="Normalny"/>
    <w:link w:val="Nagwek1Znak"/>
    <w:uiPriority w:val="9"/>
    <w:qFormat/>
    <w:rsid w:val="00F36BDE"/>
    <w:pPr>
      <w:suppressAutoHyphens w:val="0"/>
      <w:autoSpaceDE w:val="0"/>
      <w:autoSpaceDN w:val="0"/>
      <w:ind w:left="4848"/>
      <w:outlineLvl w:val="0"/>
    </w:pPr>
    <w:rPr>
      <w:rFonts w:ascii="Caladea" w:eastAsia="Caladea" w:hAnsi="Caladea" w:cs="Caladea"/>
      <w:b/>
      <w:bCs/>
      <w:color w:val="auto"/>
      <w:sz w:val="28"/>
      <w:szCs w:val="28"/>
      <w:lang w:eastAsia="en-US"/>
    </w:rPr>
  </w:style>
  <w:style w:type="paragraph" w:styleId="Nagwek3">
    <w:name w:val="heading 3"/>
    <w:basedOn w:val="Normalny"/>
    <w:link w:val="Nagwek3Znak"/>
    <w:uiPriority w:val="9"/>
    <w:unhideWhenUsed/>
    <w:qFormat/>
    <w:rsid w:val="00F36BDE"/>
    <w:pPr>
      <w:suppressAutoHyphens w:val="0"/>
      <w:autoSpaceDE w:val="0"/>
      <w:autoSpaceDN w:val="0"/>
      <w:ind w:left="641" w:right="880"/>
      <w:jc w:val="center"/>
      <w:outlineLvl w:val="2"/>
    </w:pPr>
    <w:rPr>
      <w:rFonts w:ascii="Arial" w:eastAsia="Arial" w:hAnsi="Arial" w:cs="Arial"/>
      <w:b/>
      <w:bCs/>
      <w:color w:val="auto"/>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5E26E1"/>
    <w:pPr>
      <w:ind w:left="720"/>
      <w:contextualSpacing/>
    </w:pPr>
  </w:style>
  <w:style w:type="character" w:customStyle="1" w:styleId="FontStyle92">
    <w:name w:val="Font Style92"/>
    <w:rsid w:val="00123B85"/>
    <w:rPr>
      <w:rFonts w:ascii="Times New Roman" w:hAnsi="Times New Roman" w:cs="Times New Roman" w:hint="default"/>
      <w:sz w:val="20"/>
    </w:rPr>
  </w:style>
  <w:style w:type="paragraph" w:styleId="Tekstpodstawowywcity">
    <w:name w:val="Body Text Indent"/>
    <w:basedOn w:val="Normalny"/>
    <w:link w:val="TekstpodstawowywcityZnak"/>
    <w:rsid w:val="00785C8E"/>
    <w:pPr>
      <w:spacing w:after="120"/>
      <w:ind w:left="283"/>
    </w:pPr>
    <w:rPr>
      <w:rFonts w:ascii="Times New Roman" w:eastAsia="SimSun" w:hAnsi="Times New Roman" w:cs="Mangal"/>
      <w:color w:val="auto"/>
      <w:kern w:val="1"/>
      <w:szCs w:val="24"/>
      <w:lang w:eastAsia="hi-IN" w:bidi="hi-IN"/>
    </w:rPr>
  </w:style>
  <w:style w:type="character" w:customStyle="1" w:styleId="TekstpodstawowywcityZnak">
    <w:name w:val="Tekst podstawowy wcięty Znak"/>
    <w:link w:val="Tekstpodstawowywcity"/>
    <w:rsid w:val="00785C8E"/>
    <w:rPr>
      <w:rFonts w:ascii="Times New Roman" w:eastAsia="SimSun" w:hAnsi="Times New Roman" w:cs="Mangal"/>
      <w:kern w:val="1"/>
      <w:sz w:val="24"/>
      <w:szCs w:val="24"/>
      <w:lang w:eastAsia="hi-IN" w:bidi="hi-IN"/>
    </w:rPr>
  </w:style>
  <w:style w:type="paragraph" w:styleId="Tekstprzypisukocowego">
    <w:name w:val="endnote text"/>
    <w:basedOn w:val="Normalny"/>
    <w:link w:val="TekstprzypisukocowegoZnak"/>
    <w:uiPriority w:val="99"/>
    <w:semiHidden/>
    <w:unhideWhenUsed/>
    <w:rsid w:val="00700064"/>
    <w:rPr>
      <w:sz w:val="20"/>
    </w:rPr>
  </w:style>
  <w:style w:type="character" w:customStyle="1" w:styleId="TekstprzypisukocowegoZnak">
    <w:name w:val="Tekst przypisu końcowego Znak"/>
    <w:link w:val="Tekstprzypisukocowego"/>
    <w:uiPriority w:val="99"/>
    <w:semiHidden/>
    <w:rsid w:val="00700064"/>
    <w:rPr>
      <w:rFonts w:ascii="Thorndale" w:eastAsia="HG Mincho Light J" w:hAnsi="Thorndale" w:cs="Times New Roman"/>
      <w:color w:val="000000"/>
      <w:sz w:val="20"/>
      <w:szCs w:val="20"/>
      <w:lang w:eastAsia="pl-PL"/>
    </w:rPr>
  </w:style>
  <w:style w:type="character" w:styleId="Odwoanieprzypisukocowego">
    <w:name w:val="endnote reference"/>
    <w:uiPriority w:val="99"/>
    <w:semiHidden/>
    <w:unhideWhenUsed/>
    <w:rsid w:val="00700064"/>
    <w:rPr>
      <w:vertAlign w:val="superscript"/>
    </w:rPr>
  </w:style>
  <w:style w:type="paragraph" w:styleId="Tekstdymka">
    <w:name w:val="Balloon Text"/>
    <w:basedOn w:val="Normalny"/>
    <w:link w:val="TekstdymkaZnak"/>
    <w:uiPriority w:val="99"/>
    <w:semiHidden/>
    <w:unhideWhenUsed/>
    <w:rsid w:val="004E51E6"/>
    <w:rPr>
      <w:rFonts w:ascii="Segoe UI" w:hAnsi="Segoe UI" w:cs="Segoe UI"/>
      <w:sz w:val="18"/>
      <w:szCs w:val="18"/>
    </w:rPr>
  </w:style>
  <w:style w:type="character" w:customStyle="1" w:styleId="TekstdymkaZnak">
    <w:name w:val="Tekst dymka Znak"/>
    <w:link w:val="Tekstdymka"/>
    <w:uiPriority w:val="99"/>
    <w:semiHidden/>
    <w:rsid w:val="004E51E6"/>
    <w:rPr>
      <w:rFonts w:ascii="Segoe UI" w:eastAsia="HG Mincho Light J" w:hAnsi="Segoe UI" w:cs="Segoe UI"/>
      <w:color w:val="000000"/>
      <w:sz w:val="18"/>
      <w:szCs w:val="18"/>
      <w:lang w:eastAsia="pl-PL"/>
    </w:rPr>
  </w:style>
  <w:style w:type="paragraph" w:customStyle="1" w:styleId="Listapoziom1">
    <w:name w:val="Lista_poziom_1"/>
    <w:basedOn w:val="Normalny"/>
    <w:qFormat/>
    <w:rsid w:val="00F71EC2"/>
    <w:pPr>
      <w:keepNext/>
      <w:widowControl/>
      <w:numPr>
        <w:numId w:val="1"/>
      </w:numPr>
      <w:suppressAutoHyphens w:val="0"/>
      <w:spacing w:before="360"/>
      <w:jc w:val="center"/>
    </w:pPr>
    <w:rPr>
      <w:rFonts w:ascii="Calibri" w:eastAsia="Calibri" w:hAnsi="Calibri"/>
      <w:b/>
      <w:color w:val="auto"/>
      <w:sz w:val="22"/>
      <w:szCs w:val="22"/>
      <w:lang w:eastAsia="en-US"/>
    </w:rPr>
  </w:style>
  <w:style w:type="paragraph" w:customStyle="1" w:styleId="Listapoziom2">
    <w:name w:val="Lista_poziom_2"/>
    <w:basedOn w:val="Normalny"/>
    <w:qFormat/>
    <w:rsid w:val="00F71EC2"/>
    <w:pPr>
      <w:widowControl/>
      <w:suppressAutoHyphens w:val="0"/>
      <w:spacing w:before="120"/>
      <w:jc w:val="both"/>
    </w:pPr>
    <w:rPr>
      <w:rFonts w:ascii="Calibri" w:eastAsia="Calibri" w:hAnsi="Calibri"/>
      <w:color w:val="auto"/>
      <w:sz w:val="22"/>
      <w:szCs w:val="22"/>
      <w:lang w:eastAsia="en-US"/>
    </w:rPr>
  </w:style>
  <w:style w:type="paragraph" w:customStyle="1" w:styleId="Znak">
    <w:name w:val="Znak"/>
    <w:basedOn w:val="Normalny"/>
    <w:rsid w:val="00030148"/>
    <w:pPr>
      <w:widowControl/>
      <w:suppressAutoHyphens w:val="0"/>
    </w:pPr>
    <w:rPr>
      <w:rFonts w:ascii="Times New Roman" w:eastAsia="Times New Roman" w:hAnsi="Times New Roman"/>
      <w:color w:val="auto"/>
      <w:szCs w:val="24"/>
    </w:rPr>
  </w:style>
  <w:style w:type="paragraph" w:styleId="Tekstpodstawowy">
    <w:name w:val="Body Text"/>
    <w:basedOn w:val="Normalny"/>
    <w:link w:val="TekstpodstawowyZnak"/>
    <w:uiPriority w:val="99"/>
    <w:unhideWhenUsed/>
    <w:rsid w:val="00BD6065"/>
    <w:pPr>
      <w:spacing w:after="120"/>
    </w:pPr>
  </w:style>
  <w:style w:type="character" w:customStyle="1" w:styleId="TekstpodstawowyZnak">
    <w:name w:val="Tekst podstawowy Znak"/>
    <w:link w:val="Tekstpodstawowy"/>
    <w:uiPriority w:val="99"/>
    <w:rsid w:val="00BD6065"/>
    <w:rPr>
      <w:rFonts w:ascii="Thorndale" w:eastAsia="HG Mincho Light J" w:hAnsi="Thorndale" w:cs="Times New Roman"/>
      <w:color w:val="000000"/>
      <w:sz w:val="24"/>
      <w:szCs w:val="20"/>
      <w:lang w:eastAsia="pl-PL"/>
    </w:rPr>
  </w:style>
  <w:style w:type="character" w:styleId="Hipercze">
    <w:name w:val="Hyperlink"/>
    <w:uiPriority w:val="99"/>
    <w:unhideWhenUsed/>
    <w:rsid w:val="00BF0CA6"/>
    <w:rPr>
      <w:color w:val="0563C1"/>
      <w:u w:val="single"/>
    </w:rPr>
  </w:style>
  <w:style w:type="character" w:styleId="Nierozpoznanawzmianka">
    <w:name w:val="Unresolved Mention"/>
    <w:uiPriority w:val="99"/>
    <w:semiHidden/>
    <w:unhideWhenUsed/>
    <w:rsid w:val="00BF0CA6"/>
    <w:rPr>
      <w:color w:val="605E5C"/>
      <w:shd w:val="clear" w:color="auto" w:fill="E1DFDD"/>
    </w:rPr>
  </w:style>
  <w:style w:type="character" w:customStyle="1" w:styleId="markedcontent">
    <w:name w:val="markedcontent"/>
    <w:basedOn w:val="Domylnaczcionkaakapitu"/>
    <w:rsid w:val="00FC214D"/>
  </w:style>
  <w:style w:type="paragraph" w:customStyle="1" w:styleId="Default">
    <w:name w:val="Default"/>
    <w:rsid w:val="005F5414"/>
    <w:pPr>
      <w:autoSpaceDE w:val="0"/>
      <w:autoSpaceDN w:val="0"/>
      <w:adjustRightInd w:val="0"/>
    </w:pPr>
    <w:rPr>
      <w:rFonts w:cs="Calibri"/>
      <w:color w:val="000000"/>
      <w:sz w:val="24"/>
      <w:szCs w:val="24"/>
    </w:rPr>
  </w:style>
  <w:style w:type="table" w:customStyle="1" w:styleId="TableNormal">
    <w:name w:val="Table Normal"/>
    <w:uiPriority w:val="2"/>
    <w:semiHidden/>
    <w:unhideWhenUsed/>
    <w:qFormat/>
    <w:rsid w:val="00F36BDE"/>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36BDE"/>
    <w:pPr>
      <w:suppressAutoHyphens w:val="0"/>
      <w:autoSpaceDE w:val="0"/>
      <w:autoSpaceDN w:val="0"/>
    </w:pPr>
    <w:rPr>
      <w:rFonts w:ascii="Arial" w:eastAsia="Arial" w:hAnsi="Arial" w:cs="Arial"/>
      <w:color w:val="auto"/>
      <w:sz w:val="22"/>
      <w:szCs w:val="22"/>
      <w:lang w:eastAsia="en-US"/>
    </w:rPr>
  </w:style>
  <w:style w:type="character" w:customStyle="1" w:styleId="Nagwek1Znak">
    <w:name w:val="Nagłówek 1 Znak"/>
    <w:link w:val="Nagwek1"/>
    <w:uiPriority w:val="9"/>
    <w:rsid w:val="00F36BDE"/>
    <w:rPr>
      <w:rFonts w:ascii="Caladea" w:eastAsia="Caladea" w:hAnsi="Caladea" w:cs="Caladea"/>
      <w:b/>
      <w:bCs/>
      <w:sz w:val="28"/>
      <w:szCs w:val="28"/>
      <w:lang w:eastAsia="en-US"/>
    </w:rPr>
  </w:style>
  <w:style w:type="character" w:customStyle="1" w:styleId="Nagwek3Znak">
    <w:name w:val="Nagłówek 3 Znak"/>
    <w:link w:val="Nagwek3"/>
    <w:uiPriority w:val="9"/>
    <w:rsid w:val="00F36BDE"/>
    <w:rPr>
      <w:rFonts w:ascii="Arial" w:eastAsia="Arial" w:hAnsi="Arial" w:cs="Arial"/>
      <w:b/>
      <w:bCs/>
      <w:sz w:val="24"/>
      <w:szCs w:val="24"/>
      <w:lang w:eastAsia="en-US"/>
    </w:rPr>
  </w:style>
  <w:style w:type="paragraph" w:styleId="Nagwek">
    <w:name w:val="header"/>
    <w:basedOn w:val="Normalny"/>
    <w:link w:val="NagwekZnak"/>
    <w:uiPriority w:val="99"/>
    <w:unhideWhenUsed/>
    <w:rsid w:val="00C357C9"/>
    <w:pPr>
      <w:tabs>
        <w:tab w:val="center" w:pos="4536"/>
        <w:tab w:val="right" w:pos="9072"/>
      </w:tabs>
    </w:pPr>
  </w:style>
  <w:style w:type="character" w:customStyle="1" w:styleId="NagwekZnak">
    <w:name w:val="Nagłówek Znak"/>
    <w:link w:val="Nagwek"/>
    <w:uiPriority w:val="99"/>
    <w:rsid w:val="00C357C9"/>
    <w:rPr>
      <w:rFonts w:ascii="Thorndale" w:eastAsia="HG Mincho Light J" w:hAnsi="Thorndale"/>
      <w:color w:val="000000"/>
      <w:sz w:val="24"/>
    </w:rPr>
  </w:style>
  <w:style w:type="paragraph" w:styleId="Stopka">
    <w:name w:val="footer"/>
    <w:basedOn w:val="Normalny"/>
    <w:link w:val="StopkaZnak"/>
    <w:uiPriority w:val="99"/>
    <w:unhideWhenUsed/>
    <w:rsid w:val="00C357C9"/>
    <w:pPr>
      <w:tabs>
        <w:tab w:val="center" w:pos="4536"/>
        <w:tab w:val="right" w:pos="9072"/>
      </w:tabs>
    </w:pPr>
  </w:style>
  <w:style w:type="character" w:customStyle="1" w:styleId="StopkaZnak">
    <w:name w:val="Stopka Znak"/>
    <w:link w:val="Stopka"/>
    <w:uiPriority w:val="99"/>
    <w:rsid w:val="00C357C9"/>
    <w:rPr>
      <w:rFonts w:ascii="Thorndale" w:eastAsia="HG Mincho Light J" w:hAnsi="Thorndale"/>
      <w:color w:val="000000"/>
      <w:sz w:val="24"/>
    </w:rPr>
  </w:style>
  <w:style w:type="paragraph" w:customStyle="1" w:styleId="Normal1">
    <w:name w:val="Normal1"/>
    <w:uiPriority w:val="99"/>
    <w:rsid w:val="004B3408"/>
    <w:pPr>
      <w:widowControl w:val="0"/>
      <w:suppressAutoHyphens/>
      <w:autoSpaceDE w:val="0"/>
    </w:pPr>
    <w:rPr>
      <w:rFonts w:ascii="Times New Roman" w:eastAsia="Times New Roman" w:hAnsi="Times New Roman"/>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485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rckik-kielce.com.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suslo@rckik-kielce.com.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esuslo@rckik-kielce.com.pl" TargetMode="External"/><Relationship Id="rId4" Type="http://schemas.openxmlformats.org/officeDocument/2006/relationships/webSettings" Target="webSettings.xml"/><Relationship Id="rId9" Type="http://schemas.openxmlformats.org/officeDocument/2006/relationships/hyperlink" Target="mailto:przetargi@rckik-kielce.com.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13</Pages>
  <Words>8340</Words>
  <Characters>50044</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58268</CharactersWithSpaces>
  <SharedDoc>false</SharedDoc>
  <HLinks>
    <vt:vector size="24" baseType="variant">
      <vt:variant>
        <vt:i4>7274581</vt:i4>
      </vt:variant>
      <vt:variant>
        <vt:i4>9</vt:i4>
      </vt:variant>
      <vt:variant>
        <vt:i4>0</vt:i4>
      </vt:variant>
      <vt:variant>
        <vt:i4>5</vt:i4>
      </vt:variant>
      <vt:variant>
        <vt:lpwstr>mailto:wpawlak@rckik-kielce.com.pl</vt:lpwstr>
      </vt:variant>
      <vt:variant>
        <vt:lpwstr/>
      </vt:variant>
      <vt:variant>
        <vt:i4>1769506</vt:i4>
      </vt:variant>
      <vt:variant>
        <vt:i4>6</vt:i4>
      </vt:variant>
      <vt:variant>
        <vt:i4>0</vt:i4>
      </vt:variant>
      <vt:variant>
        <vt:i4>5</vt:i4>
      </vt:variant>
      <vt:variant>
        <vt:lpwstr>mailto:przetargi@rckik-kielce.com.pl</vt:lpwstr>
      </vt:variant>
      <vt:variant>
        <vt:lpwstr/>
      </vt:variant>
      <vt:variant>
        <vt:i4>1769506</vt:i4>
      </vt:variant>
      <vt:variant>
        <vt:i4>3</vt:i4>
      </vt:variant>
      <vt:variant>
        <vt:i4>0</vt:i4>
      </vt:variant>
      <vt:variant>
        <vt:i4>5</vt:i4>
      </vt:variant>
      <vt:variant>
        <vt:lpwstr>mailto:przetargi@rckik-kielce.com.pl</vt:lpwstr>
      </vt:variant>
      <vt:variant>
        <vt:lpwstr/>
      </vt:variant>
      <vt:variant>
        <vt:i4>7274581</vt:i4>
      </vt:variant>
      <vt:variant>
        <vt:i4>0</vt:i4>
      </vt:variant>
      <vt:variant>
        <vt:i4>0</vt:i4>
      </vt:variant>
      <vt:variant>
        <vt:i4>5</vt:i4>
      </vt:variant>
      <vt:variant>
        <vt:lpwstr>mailto:wpawlak@rckik-kielce.com.pl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Bartłomiej Adamczyk</dc:creator>
  <cp:keywords/>
  <dc:description/>
  <cp:lastModifiedBy>RCKiK Kielce</cp:lastModifiedBy>
  <cp:revision>5</cp:revision>
  <cp:lastPrinted>2025-12-02T10:35:00Z</cp:lastPrinted>
  <dcterms:created xsi:type="dcterms:W3CDTF">2025-11-30T20:37:00Z</dcterms:created>
  <dcterms:modified xsi:type="dcterms:W3CDTF">2025-12-02T10:35:00Z</dcterms:modified>
</cp:coreProperties>
</file>